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320E4E8" w14:textId="77777777" w:rsidR="00442B1D" w:rsidRPr="00482B17" w:rsidRDefault="00442B1D" w:rsidP="00442B1D">
      <w:pPr>
        <w:tabs>
          <w:tab w:val="left" w:pos="1089"/>
        </w:tabs>
        <w:spacing w:line="360" w:lineRule="auto"/>
        <w:rPr>
          <w:rFonts w:cs="Arial"/>
          <w:b/>
          <w:sz w:val="24"/>
        </w:rPr>
      </w:pPr>
      <w:r>
        <w:rPr>
          <w:noProof/>
          <w:lang w:eastAsia="sl-SI"/>
        </w:rPr>
        <w:drawing>
          <wp:anchor distT="0" distB="0" distL="114300" distR="114300" simplePos="0" relativeHeight="251660288" behindDoc="1" locked="0" layoutInCell="1" allowOverlap="1" wp14:anchorId="4BA46F5F" wp14:editId="7E5172CA">
            <wp:simplePos x="0" y="0"/>
            <wp:positionH relativeFrom="column">
              <wp:posOffset>605937</wp:posOffset>
            </wp:positionH>
            <wp:positionV relativeFrom="paragraph">
              <wp:posOffset>116205</wp:posOffset>
            </wp:positionV>
            <wp:extent cx="321945" cy="391795"/>
            <wp:effectExtent l="0" t="0" r="1905" b="8255"/>
            <wp:wrapNone/>
            <wp:docPr id="2" name="Slika 2" descr="GRBIČ POMANJŠAN DOPIS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IČ POMANJŠAN DOPISN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94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sz w:val="24"/>
        </w:rPr>
        <w:tab/>
      </w:r>
    </w:p>
    <w:p w14:paraId="0FFA63F6" w14:textId="77777777" w:rsidR="00442B1D" w:rsidRPr="00482B17" w:rsidRDefault="00442B1D" w:rsidP="00442B1D">
      <w:pPr>
        <w:spacing w:line="0" w:lineRule="atLeast"/>
        <w:rPr>
          <w:rFonts w:cs="Arial"/>
        </w:rPr>
      </w:pPr>
    </w:p>
    <w:p w14:paraId="13D99961" w14:textId="77777777" w:rsidR="00442B1D" w:rsidRDefault="00442B1D" w:rsidP="00442B1D">
      <w:pPr>
        <w:spacing w:line="276" w:lineRule="auto"/>
        <w:rPr>
          <w:rFonts w:ascii="Arial Narrow" w:hAnsi="Arial Narrow" w:cs="Arial"/>
          <w:b/>
          <w:sz w:val="12"/>
          <w:szCs w:val="16"/>
        </w:rPr>
      </w:pPr>
    </w:p>
    <w:p w14:paraId="1DDDDCE1" w14:textId="77777777" w:rsidR="00442B1D" w:rsidRPr="00C263C5" w:rsidRDefault="00442B1D" w:rsidP="00442B1D">
      <w:pPr>
        <w:spacing w:line="276" w:lineRule="auto"/>
        <w:rPr>
          <w:rFonts w:ascii="Arial Narrow" w:hAnsi="Arial Narrow" w:cs="Arial"/>
          <w:b/>
          <w:sz w:val="10"/>
          <w:szCs w:val="16"/>
        </w:rPr>
      </w:pPr>
    </w:p>
    <w:p w14:paraId="636F77E2" w14:textId="77777777" w:rsidR="00442B1D" w:rsidRPr="00FD485C" w:rsidRDefault="00442B1D" w:rsidP="00442B1D">
      <w:pPr>
        <w:spacing w:line="276" w:lineRule="auto"/>
        <w:rPr>
          <w:rFonts w:ascii="Calibri Light" w:hAnsi="Calibri Light" w:cstheme="minorHAnsi"/>
          <w:b/>
          <w:sz w:val="24"/>
          <w:szCs w:val="22"/>
        </w:rPr>
      </w:pPr>
      <w:r w:rsidRPr="00FD485C">
        <w:rPr>
          <w:rFonts w:ascii="Calibri Light" w:hAnsi="Calibri Light" w:cstheme="minorHAnsi"/>
          <w:b/>
          <w:sz w:val="24"/>
          <w:szCs w:val="22"/>
        </w:rPr>
        <w:t>OBČINA HRPELJE</w:t>
      </w:r>
      <w:r>
        <w:rPr>
          <w:rFonts w:ascii="Calibri Light" w:hAnsi="Calibri Light" w:cstheme="minorHAnsi"/>
          <w:b/>
          <w:sz w:val="24"/>
          <w:szCs w:val="22"/>
        </w:rPr>
        <w:t xml:space="preserve"> - </w:t>
      </w:r>
      <w:r w:rsidRPr="00FD485C">
        <w:rPr>
          <w:rFonts w:ascii="Calibri Light" w:hAnsi="Calibri Light" w:cstheme="minorHAnsi"/>
          <w:b/>
          <w:sz w:val="24"/>
          <w:szCs w:val="22"/>
        </w:rPr>
        <w:t>KOZINA</w:t>
      </w:r>
    </w:p>
    <w:p w14:paraId="4656F244" w14:textId="77777777" w:rsidR="00442B1D" w:rsidRPr="00FD485C" w:rsidRDefault="00442B1D" w:rsidP="00442B1D">
      <w:pPr>
        <w:rPr>
          <w:rFonts w:ascii="Calibri Light" w:hAnsi="Calibri Light" w:cstheme="minorHAnsi"/>
          <w:sz w:val="22"/>
          <w:szCs w:val="22"/>
        </w:rPr>
      </w:pPr>
      <w:r w:rsidRPr="00FD485C">
        <w:rPr>
          <w:rFonts w:ascii="Calibri Light" w:hAnsi="Calibri Light" w:cstheme="minorHAnsi"/>
          <w:sz w:val="22"/>
          <w:szCs w:val="22"/>
        </w:rPr>
        <w:t xml:space="preserve">Hrpelje, Reška cesta 14 </w:t>
      </w:r>
    </w:p>
    <w:p w14:paraId="1098FA64" w14:textId="77777777" w:rsidR="00442B1D" w:rsidRPr="00FD485C" w:rsidRDefault="00442B1D" w:rsidP="00442B1D">
      <w:pPr>
        <w:rPr>
          <w:rFonts w:asciiTheme="majorHAnsi" w:hAnsiTheme="majorHAnsi" w:cstheme="minorHAnsi"/>
          <w:sz w:val="22"/>
          <w:szCs w:val="22"/>
        </w:rPr>
      </w:pPr>
      <w:r w:rsidRPr="00FD485C">
        <w:rPr>
          <w:rFonts w:ascii="Calibri Light" w:hAnsi="Calibri Light" w:cstheme="minorHAnsi"/>
          <w:sz w:val="22"/>
          <w:szCs w:val="22"/>
        </w:rPr>
        <w:t>SI - 6240 KOZINA</w:t>
      </w:r>
      <w:r w:rsidRPr="00FD485C">
        <w:rPr>
          <w:rFonts w:ascii="Calibri Light" w:hAnsi="Calibri Light" w:cstheme="minorHAnsi"/>
          <w:sz w:val="22"/>
          <w:szCs w:val="22"/>
        </w:rPr>
        <w:tab/>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AA10E4">
        <w:rPr>
          <w:rFonts w:ascii="Arial Narrow" w:hAnsi="Arial Narrow" w:cstheme="minorHAnsi"/>
          <w:b/>
          <w:color w:val="00B050"/>
          <w:sz w:val="22"/>
          <w:szCs w:val="22"/>
        </w:rPr>
        <w:t>T</w:t>
      </w:r>
      <w:r w:rsidRPr="00442B1D">
        <w:rPr>
          <w:rFonts w:ascii="Arial Narrow" w:hAnsi="Arial Narrow" w:cstheme="minorHAnsi"/>
          <w:color w:val="E36C0A" w:themeColor="accent6" w:themeShade="BF"/>
          <w:sz w:val="22"/>
          <w:szCs w:val="22"/>
        </w:rPr>
        <w:t>:</w:t>
      </w:r>
      <w:r w:rsidRPr="00442B1D">
        <w:rPr>
          <w:rFonts w:ascii="Arial Narrow" w:hAnsi="Arial Narrow" w:cstheme="minorHAnsi"/>
          <w:sz w:val="22"/>
          <w:szCs w:val="22"/>
        </w:rPr>
        <w:t xml:space="preserve"> 05 6800 150</w:t>
      </w:r>
    </w:p>
    <w:p w14:paraId="57CA8014" w14:textId="77777777" w:rsidR="00442B1D" w:rsidRPr="00FD485C" w:rsidRDefault="00442B1D" w:rsidP="00442B1D">
      <w:pPr>
        <w:rPr>
          <w:rFonts w:asciiTheme="majorHAnsi" w:hAnsiTheme="majorHAnsi" w:cstheme="minorHAnsi"/>
          <w:sz w:val="22"/>
          <w:szCs w:val="22"/>
        </w:rPr>
      </w:pPr>
      <w:r w:rsidRPr="00FD485C">
        <w:rPr>
          <w:rFonts w:asciiTheme="majorHAnsi" w:hAnsiTheme="majorHAnsi" w:cs="Arial"/>
          <w:sz w:val="22"/>
          <w:szCs w:val="22"/>
        </w:rPr>
        <w:tab/>
      </w:r>
      <w:r w:rsidRPr="00FD485C">
        <w:rPr>
          <w:rFonts w:asciiTheme="majorHAnsi" w:hAnsiTheme="majorHAnsi" w:cs="Arial"/>
          <w:sz w:val="22"/>
          <w:szCs w:val="22"/>
        </w:rPr>
        <w:tab/>
      </w:r>
      <w:r w:rsidR="00AA10E4">
        <w:rPr>
          <w:rFonts w:asciiTheme="majorHAnsi" w:hAnsiTheme="majorHAnsi" w:cs="Arial"/>
          <w:sz w:val="22"/>
          <w:szCs w:val="22"/>
        </w:rPr>
        <w:tab/>
      </w:r>
      <w:r w:rsidR="00AA10E4">
        <w:rPr>
          <w:rFonts w:asciiTheme="majorHAnsi" w:hAnsiTheme="majorHAnsi" w:cs="Arial"/>
          <w:sz w:val="22"/>
          <w:szCs w:val="22"/>
        </w:rPr>
        <w:tab/>
      </w:r>
      <w:r w:rsidR="00AA10E4">
        <w:rPr>
          <w:rFonts w:asciiTheme="majorHAnsi" w:hAnsiTheme="majorHAnsi" w:cs="Arial"/>
          <w:sz w:val="22"/>
          <w:szCs w:val="22"/>
        </w:rPr>
        <w:tab/>
      </w:r>
      <w:r w:rsidR="00AA10E4">
        <w:rPr>
          <w:rFonts w:asciiTheme="majorHAnsi" w:hAnsiTheme="majorHAnsi" w:cs="Arial"/>
          <w:sz w:val="22"/>
          <w:szCs w:val="22"/>
        </w:rPr>
        <w:tab/>
      </w:r>
      <w:r w:rsidR="00AA10E4">
        <w:rPr>
          <w:rFonts w:asciiTheme="majorHAnsi" w:hAnsiTheme="majorHAnsi" w:cs="Arial"/>
          <w:sz w:val="22"/>
          <w:szCs w:val="22"/>
        </w:rPr>
        <w:tab/>
      </w:r>
      <w:r w:rsidR="00AA10E4">
        <w:rPr>
          <w:rFonts w:asciiTheme="majorHAnsi" w:hAnsiTheme="majorHAnsi" w:cs="Arial"/>
          <w:sz w:val="22"/>
          <w:szCs w:val="22"/>
        </w:rPr>
        <w:tab/>
      </w:r>
      <w:r w:rsidRPr="00AA10E4">
        <w:rPr>
          <w:rFonts w:ascii="Arial Narrow" w:hAnsi="Arial Narrow" w:cstheme="minorHAnsi"/>
          <w:b/>
          <w:color w:val="00B050"/>
          <w:sz w:val="22"/>
          <w:szCs w:val="22"/>
        </w:rPr>
        <w:t>F</w:t>
      </w:r>
      <w:r w:rsidRPr="00442B1D">
        <w:rPr>
          <w:rFonts w:ascii="Arial Narrow" w:hAnsi="Arial Narrow" w:cstheme="minorHAnsi"/>
          <w:sz w:val="22"/>
          <w:szCs w:val="22"/>
        </w:rPr>
        <w:t>: 05 6800 180</w:t>
      </w:r>
    </w:p>
    <w:p w14:paraId="0EA0707C" w14:textId="77777777" w:rsidR="00442B1D" w:rsidRPr="00AA10E4" w:rsidRDefault="00442B1D" w:rsidP="00AA10E4">
      <w:pPr>
        <w:rPr>
          <w:rFonts w:ascii="Arial Narrow" w:hAnsi="Arial Narrow" w:cstheme="minorHAnsi"/>
          <w:sz w:val="22"/>
          <w:szCs w:val="22"/>
        </w:rPr>
      </w:pPr>
      <w:r w:rsidRPr="00FD485C">
        <w:rPr>
          <w:rFonts w:asciiTheme="majorHAnsi" w:hAnsiTheme="majorHAnsi" w:cstheme="minorHAnsi"/>
          <w:sz w:val="22"/>
          <w:szCs w:val="22"/>
        </w:rPr>
        <w:tab/>
      </w:r>
      <w:r w:rsidRPr="00FD485C">
        <w:rPr>
          <w:rFonts w:asciiTheme="majorHAnsi" w:hAnsiTheme="majorHAnsi" w:cstheme="minorHAnsi"/>
          <w:sz w:val="22"/>
          <w:szCs w:val="22"/>
        </w:rPr>
        <w:tab/>
      </w:r>
      <w:r w:rsidR="00AA10E4">
        <w:rPr>
          <w:rFonts w:asciiTheme="majorHAnsi" w:hAnsiTheme="majorHAnsi" w:cstheme="minorHAnsi"/>
          <w:sz w:val="22"/>
          <w:szCs w:val="22"/>
        </w:rPr>
        <w:tab/>
      </w:r>
      <w:r w:rsidR="00AA10E4">
        <w:rPr>
          <w:rFonts w:asciiTheme="majorHAnsi" w:hAnsiTheme="majorHAnsi" w:cstheme="minorHAnsi"/>
          <w:sz w:val="22"/>
          <w:szCs w:val="22"/>
        </w:rPr>
        <w:tab/>
      </w:r>
      <w:r w:rsidR="00AA10E4">
        <w:rPr>
          <w:rFonts w:asciiTheme="majorHAnsi" w:hAnsiTheme="majorHAnsi" w:cstheme="minorHAnsi"/>
          <w:sz w:val="22"/>
          <w:szCs w:val="22"/>
        </w:rPr>
        <w:tab/>
      </w:r>
      <w:r w:rsidR="00AA10E4">
        <w:rPr>
          <w:rFonts w:asciiTheme="majorHAnsi" w:hAnsiTheme="majorHAnsi" w:cstheme="minorHAnsi"/>
          <w:sz w:val="22"/>
          <w:szCs w:val="22"/>
        </w:rPr>
        <w:tab/>
      </w:r>
      <w:r w:rsidR="00AA10E4">
        <w:rPr>
          <w:rFonts w:asciiTheme="majorHAnsi" w:hAnsiTheme="majorHAnsi" w:cstheme="minorHAnsi"/>
          <w:sz w:val="22"/>
          <w:szCs w:val="22"/>
        </w:rPr>
        <w:tab/>
      </w:r>
      <w:r w:rsidR="00AA10E4">
        <w:rPr>
          <w:rFonts w:asciiTheme="majorHAnsi" w:hAnsiTheme="majorHAnsi" w:cstheme="minorHAnsi"/>
          <w:sz w:val="22"/>
          <w:szCs w:val="22"/>
        </w:rPr>
        <w:tab/>
      </w:r>
      <w:r w:rsidRPr="00AA10E4">
        <w:rPr>
          <w:rFonts w:ascii="Arial Narrow" w:hAnsi="Arial Narrow" w:cstheme="minorHAnsi"/>
          <w:b/>
          <w:color w:val="00B050"/>
          <w:sz w:val="22"/>
          <w:szCs w:val="22"/>
        </w:rPr>
        <w:t>E</w:t>
      </w:r>
      <w:r w:rsidRPr="00AA10E4">
        <w:rPr>
          <w:rFonts w:ascii="Arial Narrow" w:hAnsi="Arial Narrow" w:cstheme="minorHAnsi"/>
          <w:sz w:val="22"/>
          <w:szCs w:val="22"/>
        </w:rPr>
        <w:t xml:space="preserve">: </w:t>
      </w:r>
      <w:hyperlink r:id="rId9" w:history="1">
        <w:r w:rsidR="00AA10E4" w:rsidRPr="007710DE">
          <w:rPr>
            <w:rStyle w:val="Hiperpovezava"/>
            <w:rFonts w:ascii="Arial Narrow" w:hAnsi="Arial Narrow" w:cstheme="minorHAnsi"/>
            <w:sz w:val="22"/>
            <w:szCs w:val="22"/>
          </w:rPr>
          <w:t>obcina.hrpelje-kozina@hrpelje.si</w:t>
        </w:r>
      </w:hyperlink>
    </w:p>
    <w:p w14:paraId="3C080A22" w14:textId="77777777" w:rsidR="00442B1D" w:rsidRPr="00AA10E4" w:rsidRDefault="00442B1D" w:rsidP="00AA10E4">
      <w:pPr>
        <w:rPr>
          <w:rFonts w:ascii="Arial Narrow" w:hAnsi="Arial Narrow" w:cstheme="minorHAnsi"/>
          <w:sz w:val="22"/>
          <w:szCs w:val="22"/>
        </w:rPr>
      </w:pPr>
      <w:r w:rsidRPr="00AA10E4">
        <w:rPr>
          <w:rFonts w:ascii="Arial Narrow" w:hAnsi="Arial Narrow" w:cstheme="minorHAnsi"/>
          <w:sz w:val="22"/>
          <w:szCs w:val="22"/>
        </w:rPr>
        <w:tab/>
      </w:r>
      <w:r w:rsidRPr="00AA10E4">
        <w:rPr>
          <w:rFonts w:ascii="Arial Narrow" w:hAnsi="Arial Narrow" w:cstheme="minorHAnsi"/>
          <w:sz w:val="22"/>
          <w:szCs w:val="22"/>
        </w:rPr>
        <w:tab/>
        <w:t xml:space="preserve">     </w:t>
      </w:r>
      <w:r w:rsidR="00AA10E4">
        <w:rPr>
          <w:rFonts w:ascii="Arial Narrow" w:hAnsi="Arial Narrow" w:cstheme="minorHAnsi"/>
          <w:sz w:val="22"/>
          <w:szCs w:val="22"/>
        </w:rPr>
        <w:tab/>
      </w:r>
      <w:r w:rsidR="00AA10E4">
        <w:rPr>
          <w:rFonts w:ascii="Arial Narrow" w:hAnsi="Arial Narrow" w:cstheme="minorHAnsi"/>
          <w:sz w:val="22"/>
          <w:szCs w:val="22"/>
        </w:rPr>
        <w:tab/>
      </w:r>
      <w:r w:rsidR="00AA10E4">
        <w:rPr>
          <w:rFonts w:ascii="Arial Narrow" w:hAnsi="Arial Narrow" w:cstheme="minorHAnsi"/>
          <w:sz w:val="22"/>
          <w:szCs w:val="22"/>
        </w:rPr>
        <w:tab/>
      </w:r>
      <w:r w:rsidR="00AA10E4">
        <w:rPr>
          <w:rFonts w:ascii="Arial Narrow" w:hAnsi="Arial Narrow" w:cstheme="minorHAnsi"/>
          <w:sz w:val="22"/>
          <w:szCs w:val="22"/>
        </w:rPr>
        <w:tab/>
      </w:r>
      <w:r w:rsidR="00AA10E4">
        <w:rPr>
          <w:rFonts w:ascii="Arial Narrow" w:hAnsi="Arial Narrow" w:cstheme="minorHAnsi"/>
          <w:sz w:val="22"/>
          <w:szCs w:val="22"/>
        </w:rPr>
        <w:tab/>
      </w:r>
      <w:r w:rsidR="00AA10E4">
        <w:rPr>
          <w:rFonts w:ascii="Arial Narrow" w:hAnsi="Arial Narrow" w:cstheme="minorHAnsi"/>
          <w:sz w:val="22"/>
          <w:szCs w:val="22"/>
        </w:rPr>
        <w:tab/>
        <w:t xml:space="preserve">     </w:t>
      </w:r>
      <w:r w:rsidRPr="00AA10E4">
        <w:rPr>
          <w:rFonts w:ascii="Arial Narrow" w:hAnsi="Arial Narrow" w:cstheme="minorHAnsi"/>
          <w:sz w:val="22"/>
          <w:szCs w:val="22"/>
        </w:rPr>
        <w:t>www.hrpelje-kozina.si</w:t>
      </w:r>
    </w:p>
    <w:p w14:paraId="1B797FF6" w14:textId="77777777" w:rsidR="001139CC" w:rsidRPr="00B966FA" w:rsidRDefault="001139CC" w:rsidP="00442B1D">
      <w:pPr>
        <w:rPr>
          <w:rFonts w:ascii="Arial" w:hAnsi="Arial" w:cs="Arial"/>
          <w:b/>
          <w:sz w:val="21"/>
          <w:szCs w:val="21"/>
        </w:rPr>
      </w:pPr>
    </w:p>
    <w:p w14:paraId="1F2ED065" w14:textId="77777777" w:rsidR="001139CC" w:rsidRPr="00B966FA" w:rsidRDefault="001139CC" w:rsidP="008068BB">
      <w:pPr>
        <w:jc w:val="center"/>
        <w:rPr>
          <w:rFonts w:ascii="Arial" w:hAnsi="Arial" w:cs="Arial"/>
          <w:b/>
          <w:sz w:val="21"/>
          <w:szCs w:val="21"/>
        </w:rPr>
      </w:pPr>
    </w:p>
    <w:p w14:paraId="61FD65DE" w14:textId="77777777" w:rsidR="008068BB" w:rsidRPr="00B966FA" w:rsidRDefault="008068BB" w:rsidP="008068BB">
      <w:pPr>
        <w:jc w:val="center"/>
        <w:rPr>
          <w:rFonts w:ascii="Arial" w:hAnsi="Arial" w:cs="Arial"/>
          <w:b/>
          <w:sz w:val="21"/>
          <w:szCs w:val="21"/>
        </w:rPr>
      </w:pPr>
    </w:p>
    <w:p w14:paraId="5139D1CF" w14:textId="77777777" w:rsidR="008068BB" w:rsidRPr="00B966FA" w:rsidRDefault="008068BB" w:rsidP="008068BB">
      <w:pPr>
        <w:jc w:val="center"/>
        <w:rPr>
          <w:rFonts w:ascii="Arial" w:hAnsi="Arial" w:cs="Arial"/>
          <w:b/>
          <w:sz w:val="21"/>
          <w:szCs w:val="21"/>
        </w:rPr>
      </w:pPr>
    </w:p>
    <w:p w14:paraId="3232DC13" w14:textId="77777777" w:rsidR="001139CC" w:rsidRPr="00B966FA" w:rsidRDefault="001139CC" w:rsidP="008068BB">
      <w:pPr>
        <w:jc w:val="center"/>
        <w:rPr>
          <w:rFonts w:ascii="Arial" w:hAnsi="Arial" w:cs="Arial"/>
          <w:b/>
          <w:sz w:val="21"/>
          <w:szCs w:val="21"/>
        </w:rPr>
      </w:pPr>
    </w:p>
    <w:p w14:paraId="643191A1" w14:textId="77777777" w:rsidR="008068BB" w:rsidRDefault="008068BB" w:rsidP="008068BB">
      <w:pPr>
        <w:jc w:val="center"/>
        <w:rPr>
          <w:rFonts w:ascii="Arial" w:hAnsi="Arial" w:cs="Arial"/>
          <w:b/>
          <w:sz w:val="21"/>
          <w:szCs w:val="21"/>
        </w:rPr>
      </w:pPr>
    </w:p>
    <w:p w14:paraId="5CACA753" w14:textId="77777777" w:rsidR="00C56BBF" w:rsidRDefault="00C56BBF" w:rsidP="008068BB">
      <w:pPr>
        <w:jc w:val="center"/>
        <w:rPr>
          <w:rFonts w:ascii="Arial" w:hAnsi="Arial" w:cs="Arial"/>
          <w:b/>
          <w:sz w:val="21"/>
          <w:szCs w:val="21"/>
        </w:rPr>
      </w:pPr>
    </w:p>
    <w:p w14:paraId="669C132F" w14:textId="77777777" w:rsidR="00C56BBF" w:rsidRDefault="00C56BBF" w:rsidP="008068BB">
      <w:pPr>
        <w:jc w:val="center"/>
        <w:rPr>
          <w:rFonts w:ascii="Arial" w:hAnsi="Arial" w:cs="Arial"/>
          <w:b/>
          <w:sz w:val="21"/>
          <w:szCs w:val="21"/>
        </w:rPr>
      </w:pPr>
    </w:p>
    <w:p w14:paraId="0C98F1D5" w14:textId="77777777" w:rsidR="00C56BBF" w:rsidRDefault="00C56BBF" w:rsidP="008068BB">
      <w:pPr>
        <w:jc w:val="center"/>
        <w:rPr>
          <w:rFonts w:ascii="Arial" w:hAnsi="Arial" w:cs="Arial"/>
          <w:b/>
          <w:sz w:val="21"/>
          <w:szCs w:val="21"/>
        </w:rPr>
      </w:pPr>
    </w:p>
    <w:p w14:paraId="6282203D" w14:textId="77777777" w:rsidR="00C13997" w:rsidRPr="00BA74B0" w:rsidRDefault="00C13997" w:rsidP="008068BB">
      <w:pPr>
        <w:jc w:val="center"/>
        <w:rPr>
          <w:rFonts w:ascii="Arial" w:hAnsi="Arial" w:cs="Arial"/>
          <w:b/>
          <w:sz w:val="32"/>
          <w:szCs w:val="21"/>
        </w:rPr>
      </w:pPr>
    </w:p>
    <w:p w14:paraId="351BB647" w14:textId="77777777" w:rsidR="00C13997" w:rsidRDefault="00C13997" w:rsidP="00C13997">
      <w:pPr>
        <w:jc w:val="center"/>
        <w:rPr>
          <w:rFonts w:ascii="Arial" w:hAnsi="Arial" w:cs="Arial"/>
          <w:b/>
          <w:sz w:val="32"/>
          <w:szCs w:val="32"/>
        </w:rPr>
      </w:pPr>
      <w:r w:rsidRPr="00CF3F1C">
        <w:rPr>
          <w:rFonts w:ascii="Arial" w:hAnsi="Arial" w:cs="Arial"/>
          <w:b/>
          <w:sz w:val="32"/>
          <w:szCs w:val="32"/>
        </w:rPr>
        <w:t>RAZPISNA DOKUMENTACIJA</w:t>
      </w:r>
    </w:p>
    <w:p w14:paraId="032C8DC6" w14:textId="77777777" w:rsidR="00CF3F1C" w:rsidRPr="00CF3F1C" w:rsidRDefault="00CF3F1C" w:rsidP="00C13997">
      <w:pPr>
        <w:jc w:val="center"/>
        <w:rPr>
          <w:rFonts w:ascii="Arial" w:hAnsi="Arial" w:cs="Arial"/>
          <w:b/>
          <w:sz w:val="32"/>
          <w:szCs w:val="32"/>
        </w:rPr>
      </w:pPr>
    </w:p>
    <w:p w14:paraId="5F479F72" w14:textId="77777777" w:rsidR="00C13997" w:rsidRPr="00CF3F1C" w:rsidRDefault="00CF3F1C" w:rsidP="00C13997">
      <w:pPr>
        <w:jc w:val="center"/>
        <w:rPr>
          <w:rFonts w:ascii="Arial" w:hAnsi="Arial" w:cs="Arial"/>
          <w:b/>
          <w:sz w:val="28"/>
          <w:szCs w:val="28"/>
        </w:rPr>
      </w:pPr>
      <w:r w:rsidRPr="00CF3F1C">
        <w:rPr>
          <w:rFonts w:ascii="Arial" w:hAnsi="Arial" w:cs="Arial"/>
          <w:b/>
          <w:sz w:val="28"/>
          <w:szCs w:val="28"/>
        </w:rPr>
        <w:t>za</w:t>
      </w:r>
    </w:p>
    <w:p w14:paraId="59BCD34C" w14:textId="77777777" w:rsidR="00C13997" w:rsidRPr="00B966FA" w:rsidRDefault="00C13997" w:rsidP="00C13997">
      <w:pPr>
        <w:jc w:val="center"/>
        <w:rPr>
          <w:rFonts w:ascii="Arial" w:hAnsi="Arial" w:cs="Arial"/>
          <w:b/>
          <w:sz w:val="24"/>
          <w:szCs w:val="21"/>
        </w:rPr>
      </w:pPr>
    </w:p>
    <w:p w14:paraId="3C02F742" w14:textId="77777777" w:rsidR="00C13997" w:rsidRPr="00CF3F1C" w:rsidRDefault="00C13997" w:rsidP="00C13997">
      <w:pPr>
        <w:jc w:val="center"/>
        <w:rPr>
          <w:rFonts w:ascii="Arial" w:hAnsi="Arial" w:cs="Arial"/>
          <w:b/>
          <w:sz w:val="28"/>
          <w:szCs w:val="28"/>
        </w:rPr>
      </w:pPr>
      <w:r w:rsidRPr="00CF3F1C">
        <w:rPr>
          <w:rFonts w:ascii="Arial" w:hAnsi="Arial" w:cs="Arial"/>
          <w:b/>
          <w:sz w:val="28"/>
          <w:szCs w:val="28"/>
        </w:rPr>
        <w:t>JAVNI RAZPIS</w:t>
      </w:r>
    </w:p>
    <w:p w14:paraId="58D460FD" w14:textId="05B32C86" w:rsidR="003D3346" w:rsidRPr="00B966FA" w:rsidRDefault="009E684D" w:rsidP="00BA74B0">
      <w:pPr>
        <w:spacing w:line="360" w:lineRule="auto"/>
        <w:jc w:val="center"/>
        <w:rPr>
          <w:rFonts w:ascii="Arial" w:hAnsi="Arial" w:cs="Arial"/>
          <w:b/>
          <w:sz w:val="24"/>
          <w:szCs w:val="21"/>
        </w:rPr>
      </w:pPr>
      <w:r w:rsidRPr="00B966FA">
        <w:rPr>
          <w:rFonts w:ascii="Arial" w:hAnsi="Arial" w:cs="Arial"/>
          <w:b/>
          <w:sz w:val="24"/>
          <w:szCs w:val="21"/>
        </w:rPr>
        <w:t>ZA SOFINANCIRANJE PROGRAMOV DRUŠTEV S PODROČJA KMETIJSTVA</w:t>
      </w:r>
      <w:r w:rsidR="008068BB" w:rsidRPr="00B966FA">
        <w:rPr>
          <w:rFonts w:ascii="Arial" w:hAnsi="Arial" w:cs="Arial"/>
          <w:b/>
          <w:sz w:val="24"/>
          <w:szCs w:val="21"/>
        </w:rPr>
        <w:t>, GOZDARSTVA</w:t>
      </w:r>
      <w:r w:rsidRPr="00B966FA">
        <w:rPr>
          <w:rFonts w:ascii="Arial" w:hAnsi="Arial" w:cs="Arial"/>
          <w:b/>
          <w:sz w:val="24"/>
          <w:szCs w:val="21"/>
        </w:rPr>
        <w:t xml:space="preserve"> IN PODEŽELJA V OBČINI </w:t>
      </w:r>
      <w:r w:rsidR="008068BB" w:rsidRPr="00B966FA">
        <w:rPr>
          <w:rFonts w:ascii="Arial" w:hAnsi="Arial" w:cs="Arial"/>
          <w:b/>
          <w:sz w:val="24"/>
          <w:szCs w:val="21"/>
        </w:rPr>
        <w:t>HRPELJE-KOZINA</w:t>
      </w:r>
      <w:r w:rsidRPr="00B966FA">
        <w:rPr>
          <w:rFonts w:ascii="Arial" w:hAnsi="Arial" w:cs="Arial"/>
          <w:b/>
          <w:sz w:val="24"/>
          <w:szCs w:val="21"/>
        </w:rPr>
        <w:t xml:space="preserve"> ZA LETO </w:t>
      </w:r>
      <w:r w:rsidR="007244CB">
        <w:rPr>
          <w:rFonts w:ascii="Arial" w:hAnsi="Arial" w:cs="Arial"/>
          <w:b/>
          <w:sz w:val="24"/>
          <w:szCs w:val="21"/>
        </w:rPr>
        <w:t>202</w:t>
      </w:r>
      <w:r w:rsidR="00A16972">
        <w:rPr>
          <w:rFonts w:ascii="Arial" w:hAnsi="Arial" w:cs="Arial"/>
          <w:b/>
          <w:sz w:val="24"/>
          <w:szCs w:val="21"/>
        </w:rPr>
        <w:t>6</w:t>
      </w:r>
    </w:p>
    <w:p w14:paraId="6699A4B9" w14:textId="77777777" w:rsidR="001139CC" w:rsidRPr="00B966FA" w:rsidRDefault="001139CC" w:rsidP="008068BB">
      <w:pPr>
        <w:jc w:val="center"/>
        <w:rPr>
          <w:rFonts w:ascii="Arial" w:hAnsi="Arial" w:cs="Arial"/>
          <w:b/>
          <w:sz w:val="24"/>
          <w:szCs w:val="21"/>
        </w:rPr>
      </w:pPr>
    </w:p>
    <w:p w14:paraId="2F512CBE" w14:textId="77777777" w:rsidR="001139CC" w:rsidRDefault="001139CC" w:rsidP="008068BB">
      <w:pPr>
        <w:jc w:val="center"/>
        <w:rPr>
          <w:rFonts w:ascii="Arial" w:hAnsi="Arial" w:cs="Arial"/>
          <w:b/>
          <w:sz w:val="24"/>
          <w:szCs w:val="21"/>
        </w:rPr>
      </w:pPr>
    </w:p>
    <w:p w14:paraId="582E3F34" w14:textId="77777777" w:rsidR="00C56BBF" w:rsidRDefault="00C56BBF" w:rsidP="008068BB">
      <w:pPr>
        <w:jc w:val="center"/>
        <w:rPr>
          <w:rFonts w:ascii="Arial" w:hAnsi="Arial" w:cs="Arial"/>
          <w:b/>
          <w:sz w:val="24"/>
          <w:szCs w:val="21"/>
        </w:rPr>
      </w:pPr>
    </w:p>
    <w:p w14:paraId="013B80FE" w14:textId="77777777" w:rsidR="00C56BBF" w:rsidRDefault="00C56BBF" w:rsidP="008068BB">
      <w:pPr>
        <w:jc w:val="center"/>
        <w:rPr>
          <w:rFonts w:ascii="Arial" w:hAnsi="Arial" w:cs="Arial"/>
          <w:b/>
          <w:sz w:val="24"/>
          <w:szCs w:val="21"/>
        </w:rPr>
      </w:pPr>
    </w:p>
    <w:p w14:paraId="62D02E3E" w14:textId="77777777" w:rsidR="00C56BBF" w:rsidRPr="00B966FA" w:rsidRDefault="00C56BBF" w:rsidP="008068BB">
      <w:pPr>
        <w:jc w:val="center"/>
        <w:rPr>
          <w:rFonts w:ascii="Arial" w:hAnsi="Arial" w:cs="Arial"/>
          <w:b/>
          <w:sz w:val="24"/>
          <w:szCs w:val="21"/>
        </w:rPr>
      </w:pPr>
    </w:p>
    <w:p w14:paraId="678AF38A" w14:textId="77777777" w:rsidR="001139CC" w:rsidRPr="00B966FA" w:rsidRDefault="001139CC" w:rsidP="008068BB">
      <w:pPr>
        <w:jc w:val="center"/>
        <w:rPr>
          <w:rFonts w:ascii="Arial" w:hAnsi="Arial" w:cs="Arial"/>
          <w:b/>
          <w:sz w:val="24"/>
          <w:szCs w:val="21"/>
        </w:rPr>
      </w:pPr>
    </w:p>
    <w:p w14:paraId="58ADD377" w14:textId="77777777" w:rsidR="001139CC" w:rsidRPr="00B966FA" w:rsidRDefault="001139CC" w:rsidP="008068BB">
      <w:pPr>
        <w:jc w:val="center"/>
        <w:rPr>
          <w:rFonts w:ascii="Arial" w:hAnsi="Arial" w:cs="Arial"/>
          <w:b/>
          <w:sz w:val="24"/>
          <w:szCs w:val="21"/>
        </w:rPr>
      </w:pPr>
    </w:p>
    <w:p w14:paraId="1F96705F" w14:textId="77777777" w:rsidR="001139CC" w:rsidRDefault="00CF220D" w:rsidP="007D289E">
      <w:pPr>
        <w:spacing w:after="100" w:afterAutospacing="1"/>
        <w:ind w:left="-142" w:firstLine="142"/>
        <w:rPr>
          <w:sz w:val="24"/>
          <w:szCs w:val="24"/>
        </w:rPr>
      </w:pPr>
      <w:r w:rsidRPr="007D289E">
        <w:rPr>
          <w:sz w:val="24"/>
          <w:szCs w:val="24"/>
        </w:rPr>
        <w:t xml:space="preserve">   </w:t>
      </w:r>
      <w:r w:rsidR="007D289E">
        <w:rPr>
          <w:sz w:val="24"/>
          <w:szCs w:val="24"/>
        </w:rPr>
        <w:t>Priloge in obrazci k razpisu</w:t>
      </w:r>
      <w:r w:rsidRPr="007D289E">
        <w:rPr>
          <w:sz w:val="24"/>
          <w:szCs w:val="24"/>
        </w:rPr>
        <w:t xml:space="preserve">: </w:t>
      </w:r>
    </w:p>
    <w:p w14:paraId="6961B4D1" w14:textId="77777777" w:rsidR="007D289E" w:rsidRPr="007D289E" w:rsidRDefault="007D289E" w:rsidP="007D289E">
      <w:pPr>
        <w:pStyle w:val="Odstavekseznama"/>
        <w:numPr>
          <w:ilvl w:val="0"/>
          <w:numId w:val="42"/>
        </w:numPr>
        <w:spacing w:after="100" w:afterAutospacing="1"/>
        <w:rPr>
          <w:sz w:val="24"/>
          <w:szCs w:val="24"/>
        </w:rPr>
      </w:pPr>
      <w:r>
        <w:rPr>
          <w:sz w:val="24"/>
          <w:szCs w:val="24"/>
        </w:rPr>
        <w:t>Navodila vlagateljem</w:t>
      </w:r>
    </w:p>
    <w:p w14:paraId="64629AA1" w14:textId="697BBCB3" w:rsidR="00CF220D" w:rsidRDefault="00CF220D" w:rsidP="007D289E">
      <w:pPr>
        <w:pStyle w:val="Odstavekseznama"/>
        <w:numPr>
          <w:ilvl w:val="0"/>
          <w:numId w:val="42"/>
        </w:numPr>
        <w:spacing w:after="100" w:afterAutospacing="1" w:line="360" w:lineRule="auto"/>
        <w:ind w:left="714" w:hanging="357"/>
        <w:rPr>
          <w:sz w:val="24"/>
          <w:szCs w:val="24"/>
        </w:rPr>
      </w:pPr>
      <w:r w:rsidRPr="007D289E">
        <w:rPr>
          <w:sz w:val="24"/>
          <w:szCs w:val="24"/>
        </w:rPr>
        <w:t xml:space="preserve">Prijava na javni razpis za sofinanciranje programov društev s področja kmetijstva, gozdarstva in podeželja v občini Hrpelje-Kozina za leto </w:t>
      </w:r>
      <w:r w:rsidR="004966F6">
        <w:rPr>
          <w:sz w:val="24"/>
          <w:szCs w:val="24"/>
        </w:rPr>
        <w:t>202</w:t>
      </w:r>
      <w:r w:rsidR="00A16972">
        <w:rPr>
          <w:sz w:val="24"/>
          <w:szCs w:val="24"/>
        </w:rPr>
        <w:t>6</w:t>
      </w:r>
    </w:p>
    <w:p w14:paraId="35D2F120" w14:textId="77777777" w:rsidR="007D289E" w:rsidRDefault="007D289E" w:rsidP="007D289E">
      <w:pPr>
        <w:pStyle w:val="Odstavekseznama"/>
        <w:numPr>
          <w:ilvl w:val="0"/>
          <w:numId w:val="42"/>
        </w:numPr>
        <w:spacing w:after="100" w:afterAutospacing="1" w:line="360" w:lineRule="auto"/>
        <w:ind w:left="714" w:hanging="357"/>
        <w:rPr>
          <w:sz w:val="24"/>
          <w:szCs w:val="24"/>
        </w:rPr>
      </w:pPr>
      <w:r>
        <w:rPr>
          <w:sz w:val="24"/>
          <w:szCs w:val="24"/>
        </w:rPr>
        <w:t>Vzorec pogodbe</w:t>
      </w:r>
    </w:p>
    <w:p w14:paraId="78791BE8" w14:textId="77777777" w:rsidR="007D289E" w:rsidRPr="007D289E" w:rsidRDefault="007D289E" w:rsidP="007D289E">
      <w:pPr>
        <w:pStyle w:val="Odstavekseznama"/>
        <w:numPr>
          <w:ilvl w:val="0"/>
          <w:numId w:val="42"/>
        </w:numPr>
        <w:spacing w:after="100" w:afterAutospacing="1"/>
        <w:rPr>
          <w:sz w:val="24"/>
          <w:szCs w:val="24"/>
        </w:rPr>
      </w:pPr>
      <w:r w:rsidRPr="007D289E">
        <w:rPr>
          <w:sz w:val="24"/>
          <w:szCs w:val="24"/>
        </w:rPr>
        <w:t>Obrazec poročilo o porabi sredstev</w:t>
      </w:r>
    </w:p>
    <w:p w14:paraId="593097D4" w14:textId="77777777" w:rsidR="001139CC" w:rsidRPr="00B966FA" w:rsidRDefault="001139CC" w:rsidP="008068BB">
      <w:pPr>
        <w:jc w:val="center"/>
        <w:rPr>
          <w:rFonts w:ascii="Arial" w:hAnsi="Arial" w:cs="Arial"/>
          <w:b/>
          <w:sz w:val="21"/>
          <w:szCs w:val="21"/>
        </w:rPr>
      </w:pPr>
    </w:p>
    <w:p w14:paraId="383D864B" w14:textId="77777777" w:rsidR="001139CC" w:rsidRPr="00B966FA" w:rsidRDefault="001139CC" w:rsidP="008068BB">
      <w:pPr>
        <w:jc w:val="center"/>
        <w:rPr>
          <w:rFonts w:ascii="Arial" w:hAnsi="Arial" w:cs="Arial"/>
          <w:b/>
          <w:sz w:val="21"/>
          <w:szCs w:val="21"/>
        </w:rPr>
      </w:pPr>
    </w:p>
    <w:p w14:paraId="2B55C2C4" w14:textId="77777777" w:rsidR="00A11075" w:rsidRPr="00B966FA" w:rsidRDefault="00A11075" w:rsidP="008068BB">
      <w:pPr>
        <w:jc w:val="center"/>
        <w:rPr>
          <w:rFonts w:ascii="Arial" w:hAnsi="Arial" w:cs="Arial"/>
          <w:b/>
          <w:sz w:val="21"/>
          <w:szCs w:val="21"/>
        </w:rPr>
      </w:pPr>
    </w:p>
    <w:p w14:paraId="141D92AD" w14:textId="281AF202" w:rsidR="008068BB" w:rsidRPr="00B966FA" w:rsidRDefault="0041788B" w:rsidP="008068BB">
      <w:pPr>
        <w:rPr>
          <w:rFonts w:ascii="Arial" w:hAnsi="Arial" w:cs="Arial"/>
          <w:sz w:val="21"/>
          <w:szCs w:val="21"/>
        </w:rPr>
      </w:pPr>
      <w:r w:rsidRPr="00B966FA">
        <w:rPr>
          <w:rFonts w:ascii="Arial" w:hAnsi="Arial" w:cs="Arial"/>
          <w:sz w:val="21"/>
          <w:szCs w:val="21"/>
        </w:rPr>
        <w:t xml:space="preserve">Številka: </w:t>
      </w:r>
      <w:r w:rsidR="00495F54">
        <w:rPr>
          <w:rFonts w:ascii="Arial" w:hAnsi="Arial" w:cs="Arial"/>
          <w:sz w:val="21"/>
          <w:szCs w:val="21"/>
        </w:rPr>
        <w:tab/>
      </w:r>
      <w:r w:rsidR="00C13997">
        <w:rPr>
          <w:rFonts w:ascii="Arial" w:hAnsi="Arial" w:cs="Arial"/>
          <w:sz w:val="21"/>
          <w:szCs w:val="21"/>
        </w:rPr>
        <w:t>410-</w:t>
      </w:r>
      <w:r w:rsidR="00A16972">
        <w:rPr>
          <w:rFonts w:ascii="Arial" w:hAnsi="Arial" w:cs="Arial"/>
          <w:sz w:val="21"/>
          <w:szCs w:val="21"/>
        </w:rPr>
        <w:t>06</w:t>
      </w:r>
      <w:r w:rsidR="00C13997">
        <w:rPr>
          <w:rFonts w:ascii="Arial" w:hAnsi="Arial" w:cs="Arial"/>
          <w:sz w:val="21"/>
          <w:szCs w:val="21"/>
        </w:rPr>
        <w:t>/202</w:t>
      </w:r>
      <w:r w:rsidR="00A16972">
        <w:rPr>
          <w:rFonts w:ascii="Arial" w:hAnsi="Arial" w:cs="Arial"/>
          <w:sz w:val="21"/>
          <w:szCs w:val="21"/>
        </w:rPr>
        <w:t>6</w:t>
      </w:r>
      <w:r w:rsidR="00C13997">
        <w:rPr>
          <w:rFonts w:ascii="Arial" w:hAnsi="Arial" w:cs="Arial"/>
          <w:sz w:val="21"/>
          <w:szCs w:val="21"/>
        </w:rPr>
        <w:t>-</w:t>
      </w:r>
      <w:r w:rsidR="00A16972">
        <w:rPr>
          <w:rFonts w:ascii="Arial" w:hAnsi="Arial" w:cs="Arial"/>
          <w:sz w:val="21"/>
          <w:szCs w:val="21"/>
        </w:rPr>
        <w:t>2</w:t>
      </w:r>
    </w:p>
    <w:p w14:paraId="4D90B689" w14:textId="28EB724B" w:rsidR="00634B7C" w:rsidRDefault="0041788B" w:rsidP="007244CB">
      <w:pPr>
        <w:rPr>
          <w:rFonts w:ascii="Arial" w:hAnsi="Arial" w:cs="Arial"/>
          <w:b/>
          <w:sz w:val="21"/>
          <w:szCs w:val="21"/>
          <w:lang w:eastAsia="sl-SI"/>
        </w:rPr>
      </w:pPr>
      <w:r w:rsidRPr="00B966FA">
        <w:rPr>
          <w:rFonts w:ascii="Arial" w:hAnsi="Arial" w:cs="Arial"/>
          <w:sz w:val="21"/>
          <w:szCs w:val="21"/>
        </w:rPr>
        <w:t xml:space="preserve">Datum: </w:t>
      </w:r>
      <w:r w:rsidR="00E928CE">
        <w:rPr>
          <w:rFonts w:ascii="Arial" w:hAnsi="Arial" w:cs="Arial"/>
          <w:sz w:val="21"/>
          <w:szCs w:val="21"/>
        </w:rPr>
        <w:t xml:space="preserve">  </w:t>
      </w:r>
      <w:r w:rsidR="00495F54">
        <w:rPr>
          <w:rFonts w:ascii="Arial" w:hAnsi="Arial" w:cs="Arial"/>
          <w:sz w:val="21"/>
          <w:szCs w:val="21"/>
        </w:rPr>
        <w:tab/>
      </w:r>
      <w:r w:rsidR="00A16972">
        <w:rPr>
          <w:rFonts w:ascii="Arial" w:hAnsi="Arial" w:cs="Arial"/>
          <w:sz w:val="21"/>
          <w:szCs w:val="21"/>
        </w:rPr>
        <w:t>23</w:t>
      </w:r>
      <w:r w:rsidR="004549DB">
        <w:rPr>
          <w:rFonts w:ascii="Arial" w:hAnsi="Arial" w:cs="Arial"/>
          <w:sz w:val="21"/>
          <w:szCs w:val="21"/>
        </w:rPr>
        <w:t>.0</w:t>
      </w:r>
      <w:r w:rsidR="00A16972">
        <w:rPr>
          <w:rFonts w:ascii="Arial" w:hAnsi="Arial" w:cs="Arial"/>
          <w:sz w:val="21"/>
          <w:szCs w:val="21"/>
        </w:rPr>
        <w:t>1</w:t>
      </w:r>
      <w:r w:rsidR="004549DB">
        <w:rPr>
          <w:rFonts w:ascii="Arial" w:hAnsi="Arial" w:cs="Arial"/>
          <w:sz w:val="21"/>
          <w:szCs w:val="21"/>
        </w:rPr>
        <w:t>.202</w:t>
      </w:r>
      <w:r w:rsidR="00A16972">
        <w:rPr>
          <w:rFonts w:ascii="Arial" w:hAnsi="Arial" w:cs="Arial"/>
          <w:sz w:val="21"/>
          <w:szCs w:val="21"/>
        </w:rPr>
        <w:t>6</w:t>
      </w:r>
    </w:p>
    <w:p w14:paraId="43B78EBF" w14:textId="77777777" w:rsidR="00634B7C" w:rsidRDefault="00634B7C" w:rsidP="008068BB">
      <w:pPr>
        <w:suppressAutoHyphens w:val="0"/>
        <w:overflowPunct/>
        <w:autoSpaceDE/>
        <w:jc w:val="both"/>
        <w:textAlignment w:val="auto"/>
        <w:rPr>
          <w:rFonts w:ascii="Arial" w:hAnsi="Arial" w:cs="Arial"/>
          <w:b/>
          <w:sz w:val="21"/>
          <w:szCs w:val="21"/>
          <w:lang w:eastAsia="sl-SI"/>
        </w:rPr>
      </w:pPr>
    </w:p>
    <w:p w14:paraId="73EBFB38" w14:textId="77777777" w:rsidR="00C13997" w:rsidRDefault="00C13997" w:rsidP="008068BB">
      <w:pPr>
        <w:suppressAutoHyphens w:val="0"/>
        <w:overflowPunct/>
        <w:autoSpaceDE/>
        <w:jc w:val="both"/>
        <w:textAlignment w:val="auto"/>
        <w:rPr>
          <w:rFonts w:ascii="Arial" w:hAnsi="Arial" w:cs="Arial"/>
          <w:b/>
          <w:sz w:val="21"/>
          <w:szCs w:val="21"/>
          <w:lang w:eastAsia="sl-SI"/>
        </w:rPr>
      </w:pPr>
    </w:p>
    <w:p w14:paraId="3F117846" w14:textId="77777777" w:rsidR="00A11075" w:rsidRPr="00B966FA" w:rsidRDefault="00A11075" w:rsidP="008068BB">
      <w:pPr>
        <w:suppressAutoHyphens w:val="0"/>
        <w:overflowPunct/>
        <w:autoSpaceDE/>
        <w:jc w:val="both"/>
        <w:textAlignment w:val="auto"/>
        <w:rPr>
          <w:rFonts w:ascii="Arial" w:hAnsi="Arial" w:cs="Arial"/>
          <w:b/>
          <w:sz w:val="21"/>
          <w:szCs w:val="21"/>
          <w:lang w:eastAsia="sl-SI"/>
        </w:rPr>
      </w:pPr>
      <w:r w:rsidRPr="00B966FA">
        <w:rPr>
          <w:rFonts w:ascii="Arial" w:hAnsi="Arial" w:cs="Arial"/>
          <w:b/>
          <w:sz w:val="21"/>
          <w:szCs w:val="21"/>
          <w:lang w:eastAsia="sl-SI"/>
        </w:rPr>
        <w:lastRenderedPageBreak/>
        <w:t xml:space="preserve">NAVODILA VLAGATELJEM </w:t>
      </w:r>
    </w:p>
    <w:p w14:paraId="1C3FE2AF" w14:textId="77777777" w:rsidR="00EB3275" w:rsidRPr="00B966FA" w:rsidRDefault="00EB3275" w:rsidP="008068BB">
      <w:pPr>
        <w:suppressAutoHyphens w:val="0"/>
        <w:overflowPunct/>
        <w:autoSpaceDE/>
        <w:jc w:val="both"/>
        <w:textAlignment w:val="auto"/>
        <w:rPr>
          <w:rFonts w:ascii="Arial" w:hAnsi="Arial" w:cs="Arial"/>
          <w:b/>
          <w:sz w:val="21"/>
          <w:szCs w:val="21"/>
          <w:lang w:eastAsia="sl-SI"/>
        </w:rPr>
      </w:pPr>
    </w:p>
    <w:p w14:paraId="59E81177" w14:textId="77777777" w:rsidR="00A11075" w:rsidRPr="00B966FA" w:rsidRDefault="00A11075" w:rsidP="008068BB">
      <w:pPr>
        <w:suppressAutoHyphens w:val="0"/>
        <w:overflowPunct/>
        <w:autoSpaceDE/>
        <w:jc w:val="both"/>
        <w:textAlignment w:val="auto"/>
        <w:rPr>
          <w:rFonts w:ascii="Arial" w:hAnsi="Arial" w:cs="Arial"/>
          <w:sz w:val="21"/>
          <w:szCs w:val="21"/>
          <w:lang w:eastAsia="sl-SI"/>
        </w:rPr>
      </w:pPr>
    </w:p>
    <w:p w14:paraId="36F2DD6B" w14:textId="77777777" w:rsidR="00A11075" w:rsidRPr="00B966FA" w:rsidRDefault="00A11075" w:rsidP="008068BB">
      <w:pPr>
        <w:numPr>
          <w:ilvl w:val="0"/>
          <w:numId w:val="14"/>
        </w:numPr>
        <w:suppressAutoHyphens w:val="0"/>
        <w:overflowPunct/>
        <w:autoSpaceDE/>
        <w:ind w:left="0" w:firstLine="0"/>
        <w:jc w:val="both"/>
        <w:textAlignment w:val="auto"/>
        <w:rPr>
          <w:rFonts w:ascii="Arial" w:hAnsi="Arial" w:cs="Arial"/>
          <w:b/>
          <w:sz w:val="21"/>
          <w:szCs w:val="21"/>
          <w:lang w:eastAsia="sl-SI"/>
        </w:rPr>
      </w:pPr>
      <w:r w:rsidRPr="00B966FA">
        <w:rPr>
          <w:rFonts w:ascii="Arial" w:hAnsi="Arial" w:cs="Arial"/>
          <w:b/>
          <w:sz w:val="21"/>
          <w:szCs w:val="21"/>
          <w:lang w:eastAsia="sl-SI"/>
        </w:rPr>
        <w:t>VSEBINA VLOGE IN POTREBNA DOKUMENTACIJA</w:t>
      </w:r>
    </w:p>
    <w:p w14:paraId="1E252DE3" w14:textId="77777777" w:rsidR="00A11075" w:rsidRPr="00B966FA" w:rsidRDefault="00A11075" w:rsidP="008068BB">
      <w:pPr>
        <w:suppressAutoHyphens w:val="0"/>
        <w:overflowPunct/>
        <w:autoSpaceDE/>
        <w:jc w:val="both"/>
        <w:textAlignment w:val="auto"/>
        <w:rPr>
          <w:rFonts w:ascii="Arial" w:hAnsi="Arial" w:cs="Arial"/>
          <w:sz w:val="21"/>
          <w:szCs w:val="21"/>
          <w:lang w:eastAsia="sl-SI"/>
        </w:rPr>
      </w:pPr>
    </w:p>
    <w:p w14:paraId="135E130B" w14:textId="77777777" w:rsidR="00FE7FFE" w:rsidRPr="00B966FA" w:rsidRDefault="00FE7FFE" w:rsidP="008068BB">
      <w:pPr>
        <w:suppressAutoHyphens w:val="0"/>
        <w:overflowPunct/>
        <w:autoSpaceDE/>
        <w:jc w:val="both"/>
        <w:textAlignment w:val="auto"/>
        <w:rPr>
          <w:rFonts w:ascii="Arial" w:hAnsi="Arial" w:cs="Arial"/>
          <w:sz w:val="21"/>
          <w:szCs w:val="21"/>
          <w:lang w:eastAsia="sl-SI"/>
        </w:rPr>
      </w:pPr>
    </w:p>
    <w:p w14:paraId="1B0D3B9B" w14:textId="77777777" w:rsidR="00FE7FFE" w:rsidRPr="00B966FA" w:rsidRDefault="00FE7FFE"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Razpisana dokumentacija je pripravljena na podlagi Pravilnika o sofinanciranju društev s področja kmetijstva, gozdarstva in podeželja v Občini Hrpelje-K</w:t>
      </w:r>
      <w:r w:rsidR="002C4AF9">
        <w:rPr>
          <w:rFonts w:ascii="Arial" w:hAnsi="Arial" w:cs="Arial"/>
          <w:sz w:val="21"/>
          <w:szCs w:val="21"/>
          <w:lang w:eastAsia="sl-SI"/>
        </w:rPr>
        <w:t>ozina (Uradni list RS, št. 48/</w:t>
      </w:r>
      <w:r w:rsidRPr="00B966FA">
        <w:rPr>
          <w:rFonts w:ascii="Arial" w:hAnsi="Arial" w:cs="Arial"/>
          <w:sz w:val="21"/>
          <w:szCs w:val="21"/>
          <w:lang w:eastAsia="sl-SI"/>
        </w:rPr>
        <w:t>1</w:t>
      </w:r>
      <w:r w:rsidR="00C35A02">
        <w:rPr>
          <w:rFonts w:ascii="Arial" w:hAnsi="Arial" w:cs="Arial"/>
          <w:sz w:val="21"/>
          <w:szCs w:val="21"/>
          <w:lang w:eastAsia="sl-SI"/>
        </w:rPr>
        <w:t>5</w:t>
      </w:r>
      <w:r w:rsidRPr="00B966FA">
        <w:rPr>
          <w:rFonts w:ascii="Arial" w:hAnsi="Arial" w:cs="Arial"/>
          <w:sz w:val="21"/>
          <w:szCs w:val="21"/>
          <w:lang w:eastAsia="sl-SI"/>
        </w:rPr>
        <w:t xml:space="preserve">). </w:t>
      </w:r>
    </w:p>
    <w:p w14:paraId="65B45C08" w14:textId="77777777" w:rsidR="00FE7FFE" w:rsidRPr="00B966FA" w:rsidRDefault="00FE7FFE" w:rsidP="008068BB">
      <w:pPr>
        <w:suppressAutoHyphens w:val="0"/>
        <w:overflowPunct/>
        <w:autoSpaceDE/>
        <w:jc w:val="both"/>
        <w:textAlignment w:val="auto"/>
        <w:rPr>
          <w:rFonts w:ascii="Arial" w:hAnsi="Arial" w:cs="Arial"/>
          <w:sz w:val="21"/>
          <w:szCs w:val="21"/>
          <w:lang w:eastAsia="sl-SI"/>
        </w:rPr>
      </w:pPr>
    </w:p>
    <w:p w14:paraId="533B9DFC" w14:textId="77777777" w:rsidR="00A11075" w:rsidRPr="00B966FA" w:rsidRDefault="00A11075"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Vloga je popolna, če vlagatelj pravočasno odda vlogo z vsemi zahtevanimi prilogami v zaprti kuverti, ki mora vsebovati:</w:t>
      </w:r>
    </w:p>
    <w:p w14:paraId="3128A8C9" w14:textId="4C9A5D12" w:rsidR="00A11075" w:rsidRDefault="00A11075"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izpolnjen obrazec Prijava na javni razpis za sofinanciranje programov društev s področja kmetijstva</w:t>
      </w:r>
      <w:r w:rsidR="008068BB" w:rsidRPr="00B966FA">
        <w:rPr>
          <w:rFonts w:ascii="Arial" w:hAnsi="Arial" w:cs="Arial"/>
          <w:sz w:val="21"/>
          <w:szCs w:val="21"/>
          <w:lang w:eastAsia="sl-SI"/>
        </w:rPr>
        <w:t>, gozdarstva  in podeželja v O</w:t>
      </w:r>
      <w:r w:rsidRPr="00B966FA">
        <w:rPr>
          <w:rFonts w:ascii="Arial" w:hAnsi="Arial" w:cs="Arial"/>
          <w:sz w:val="21"/>
          <w:szCs w:val="21"/>
          <w:lang w:eastAsia="sl-SI"/>
        </w:rPr>
        <w:t xml:space="preserve">bčini </w:t>
      </w:r>
      <w:r w:rsidR="008068BB" w:rsidRPr="00B966FA">
        <w:rPr>
          <w:rFonts w:ascii="Arial" w:hAnsi="Arial" w:cs="Arial"/>
          <w:sz w:val="21"/>
          <w:szCs w:val="21"/>
          <w:lang w:eastAsia="sl-SI"/>
        </w:rPr>
        <w:t>Hrpelje-Kozina</w:t>
      </w:r>
      <w:r w:rsidRPr="00B966FA">
        <w:rPr>
          <w:rFonts w:ascii="Arial" w:hAnsi="Arial" w:cs="Arial"/>
          <w:sz w:val="21"/>
          <w:szCs w:val="21"/>
          <w:lang w:eastAsia="sl-SI"/>
        </w:rPr>
        <w:t xml:space="preserve"> za leto </w:t>
      </w:r>
      <w:r w:rsidR="007244CB">
        <w:rPr>
          <w:rFonts w:ascii="Arial" w:hAnsi="Arial" w:cs="Arial"/>
          <w:sz w:val="21"/>
          <w:szCs w:val="21"/>
          <w:lang w:eastAsia="sl-SI"/>
        </w:rPr>
        <w:t>202</w:t>
      </w:r>
      <w:r w:rsidR="00D36D1D">
        <w:rPr>
          <w:rFonts w:ascii="Arial" w:hAnsi="Arial" w:cs="Arial"/>
          <w:sz w:val="21"/>
          <w:szCs w:val="21"/>
          <w:lang w:eastAsia="sl-SI"/>
        </w:rPr>
        <w:t>6</w:t>
      </w:r>
      <w:r w:rsidRPr="00B966FA">
        <w:rPr>
          <w:rFonts w:ascii="Arial" w:hAnsi="Arial" w:cs="Arial"/>
          <w:sz w:val="21"/>
          <w:szCs w:val="21"/>
          <w:lang w:eastAsia="sl-SI"/>
        </w:rPr>
        <w:t>,</w:t>
      </w:r>
    </w:p>
    <w:p w14:paraId="7FDFF17F" w14:textId="77777777" w:rsidR="00A11075" w:rsidRPr="00B966FA" w:rsidRDefault="00A11075" w:rsidP="00FE7FFE">
      <w:pPr>
        <w:numPr>
          <w:ilvl w:val="0"/>
          <w:numId w:val="31"/>
        </w:numPr>
        <w:suppressAutoHyphens w:val="0"/>
        <w:overflowPunct/>
        <w:autoSpaceDE/>
        <w:jc w:val="both"/>
        <w:textAlignment w:val="auto"/>
        <w:rPr>
          <w:rFonts w:ascii="Arial" w:hAnsi="Arial" w:cs="Arial"/>
          <w:noProof/>
          <w:sz w:val="21"/>
          <w:szCs w:val="21"/>
          <w:lang w:eastAsia="sl-SI"/>
        </w:rPr>
      </w:pPr>
      <w:r w:rsidRPr="00B966FA">
        <w:rPr>
          <w:rFonts w:ascii="Arial" w:hAnsi="Arial" w:cs="Arial"/>
          <w:noProof/>
          <w:sz w:val="21"/>
          <w:szCs w:val="21"/>
          <w:lang w:eastAsia="sl-SI"/>
        </w:rPr>
        <w:t>fotokopijo odločbe o vpisu v register društev (izda jo Upravna enota),</w:t>
      </w:r>
    </w:p>
    <w:p w14:paraId="4D40841B" w14:textId="77777777" w:rsidR="005548CC" w:rsidRPr="005548CC" w:rsidRDefault="00A11075" w:rsidP="00FE7FFE">
      <w:pPr>
        <w:numPr>
          <w:ilvl w:val="0"/>
          <w:numId w:val="31"/>
        </w:numPr>
        <w:suppressAutoHyphens w:val="0"/>
        <w:overflowPunct/>
        <w:autoSpaceDE/>
        <w:textAlignment w:val="auto"/>
        <w:rPr>
          <w:rFonts w:ascii="Arial" w:hAnsi="Arial" w:cs="Arial"/>
          <w:sz w:val="21"/>
          <w:szCs w:val="21"/>
          <w:lang w:eastAsia="sl-SI"/>
        </w:rPr>
      </w:pPr>
      <w:r w:rsidRPr="00B966FA">
        <w:rPr>
          <w:rFonts w:ascii="Arial" w:hAnsi="Arial" w:cs="Arial"/>
          <w:iCs/>
          <w:sz w:val="21"/>
          <w:szCs w:val="21"/>
          <w:lang w:eastAsia="sl-SI"/>
        </w:rPr>
        <w:t>dokazila o vključenosti pravnih, fizičnih oseb (seznam članov</w:t>
      </w:r>
      <w:r w:rsidR="00F672DF" w:rsidRPr="00B966FA">
        <w:rPr>
          <w:rFonts w:ascii="Arial" w:hAnsi="Arial" w:cs="Arial"/>
          <w:iCs/>
          <w:sz w:val="21"/>
          <w:szCs w:val="21"/>
          <w:lang w:eastAsia="sl-SI"/>
        </w:rPr>
        <w:t xml:space="preserve"> z naslovi stalnega ali začasnega bivališča</w:t>
      </w:r>
      <w:r w:rsidR="005548CC">
        <w:rPr>
          <w:rFonts w:ascii="Arial" w:hAnsi="Arial" w:cs="Arial"/>
          <w:iCs/>
          <w:sz w:val="21"/>
          <w:szCs w:val="21"/>
          <w:lang w:eastAsia="sl-SI"/>
        </w:rPr>
        <w:t xml:space="preserve"> iz območja Občine Hrpelje-Kozina),</w:t>
      </w:r>
    </w:p>
    <w:p w14:paraId="3F18DA19" w14:textId="77777777" w:rsidR="00A11075" w:rsidRPr="003116D7" w:rsidRDefault="00A11075" w:rsidP="00FE7FFE">
      <w:pPr>
        <w:numPr>
          <w:ilvl w:val="0"/>
          <w:numId w:val="31"/>
        </w:numPr>
        <w:suppressAutoHyphens w:val="0"/>
        <w:overflowPunct/>
        <w:autoSpaceDE/>
        <w:jc w:val="both"/>
        <w:textAlignment w:val="auto"/>
        <w:rPr>
          <w:rFonts w:ascii="Arial" w:hAnsi="Arial" w:cs="Arial"/>
          <w:noProof/>
          <w:sz w:val="21"/>
          <w:szCs w:val="21"/>
          <w:lang w:eastAsia="sl-SI"/>
        </w:rPr>
      </w:pPr>
      <w:r w:rsidRPr="003116D7">
        <w:rPr>
          <w:rFonts w:ascii="Arial" w:hAnsi="Arial" w:cs="Arial"/>
          <w:noProof/>
          <w:sz w:val="21"/>
          <w:szCs w:val="21"/>
          <w:lang w:eastAsia="sl-SI"/>
        </w:rPr>
        <w:t>parafiran vzorec pogodbe o sofinanciranju programa (žig in podpis),</w:t>
      </w:r>
    </w:p>
    <w:p w14:paraId="3773C634" w14:textId="77777777" w:rsidR="00A11075" w:rsidRPr="003116D7" w:rsidRDefault="00404DCA" w:rsidP="00FE7FFE">
      <w:pPr>
        <w:numPr>
          <w:ilvl w:val="0"/>
          <w:numId w:val="31"/>
        </w:numPr>
        <w:suppressAutoHyphens w:val="0"/>
        <w:overflowPunct/>
        <w:autoSpaceDE/>
        <w:jc w:val="both"/>
        <w:textAlignment w:val="auto"/>
        <w:rPr>
          <w:rFonts w:ascii="Arial" w:hAnsi="Arial" w:cs="Arial"/>
          <w:sz w:val="21"/>
          <w:szCs w:val="21"/>
          <w:lang w:eastAsia="sl-SI"/>
        </w:rPr>
      </w:pPr>
      <w:r>
        <w:rPr>
          <w:rFonts w:ascii="Arial" w:hAnsi="Arial" w:cs="Arial"/>
          <w:noProof/>
          <w:sz w:val="21"/>
          <w:szCs w:val="21"/>
          <w:lang w:eastAsia="sl-SI"/>
        </w:rPr>
        <w:t>I</w:t>
      </w:r>
      <w:r w:rsidR="00A11075" w:rsidRPr="003116D7">
        <w:rPr>
          <w:rFonts w:ascii="Arial" w:hAnsi="Arial" w:cs="Arial"/>
          <w:noProof/>
          <w:sz w:val="21"/>
          <w:szCs w:val="21"/>
          <w:lang w:eastAsia="sl-SI"/>
        </w:rPr>
        <w:t xml:space="preserve">zjava </w:t>
      </w:r>
      <w:r w:rsidR="00F672DF" w:rsidRPr="003116D7">
        <w:rPr>
          <w:rFonts w:ascii="Arial" w:hAnsi="Arial" w:cs="Arial"/>
          <w:noProof/>
          <w:sz w:val="21"/>
          <w:szCs w:val="21"/>
          <w:lang w:eastAsia="sl-SI"/>
        </w:rPr>
        <w:t>pod zaporedno številko 1</w:t>
      </w:r>
      <w:r w:rsidR="00A11075" w:rsidRPr="003116D7">
        <w:rPr>
          <w:rFonts w:ascii="Arial" w:hAnsi="Arial" w:cs="Arial"/>
          <w:sz w:val="21"/>
          <w:szCs w:val="21"/>
          <w:lang w:eastAsia="sl-SI"/>
        </w:rPr>
        <w:t>,</w:t>
      </w:r>
    </w:p>
    <w:p w14:paraId="6F87798D" w14:textId="77777777" w:rsidR="00EC55E9" w:rsidRPr="003116D7" w:rsidRDefault="00A11075" w:rsidP="00FE7FFE">
      <w:pPr>
        <w:numPr>
          <w:ilvl w:val="0"/>
          <w:numId w:val="31"/>
        </w:numPr>
        <w:suppressAutoHyphens w:val="0"/>
        <w:overflowPunct/>
        <w:autoSpaceDE/>
        <w:jc w:val="both"/>
        <w:textAlignment w:val="auto"/>
        <w:rPr>
          <w:rFonts w:ascii="Arial" w:hAnsi="Arial" w:cs="Arial"/>
          <w:noProof/>
          <w:sz w:val="21"/>
          <w:szCs w:val="21"/>
          <w:lang w:eastAsia="sl-SI"/>
        </w:rPr>
      </w:pPr>
      <w:r w:rsidRPr="003116D7">
        <w:rPr>
          <w:rFonts w:ascii="Arial" w:hAnsi="Arial" w:cs="Arial"/>
          <w:noProof/>
          <w:sz w:val="21"/>
          <w:szCs w:val="21"/>
          <w:lang w:eastAsia="sl-SI"/>
        </w:rPr>
        <w:t xml:space="preserve">Izjava odgovorne osebe v skladu z Zakonom o integriteti in preprečevanju korupcije </w:t>
      </w:r>
      <w:r w:rsidR="00EC55E9" w:rsidRPr="003116D7">
        <w:rPr>
          <w:rFonts w:ascii="Arial" w:hAnsi="Arial" w:cs="Arial"/>
          <w:noProof/>
          <w:sz w:val="21"/>
          <w:szCs w:val="21"/>
          <w:lang w:eastAsia="sl-SI"/>
        </w:rPr>
        <w:t xml:space="preserve"> </w:t>
      </w:r>
    </w:p>
    <w:p w14:paraId="3B4F0D0F" w14:textId="77777777" w:rsidR="00A11075" w:rsidRPr="003116D7" w:rsidRDefault="00A11075" w:rsidP="00EC55E9">
      <w:pPr>
        <w:suppressAutoHyphens w:val="0"/>
        <w:overflowPunct/>
        <w:autoSpaceDE/>
        <w:ind w:firstLine="708"/>
        <w:jc w:val="both"/>
        <w:textAlignment w:val="auto"/>
        <w:rPr>
          <w:rFonts w:ascii="Arial" w:hAnsi="Arial" w:cs="Arial"/>
          <w:noProof/>
          <w:sz w:val="21"/>
          <w:szCs w:val="21"/>
          <w:lang w:eastAsia="sl-SI"/>
        </w:rPr>
      </w:pPr>
      <w:r w:rsidRPr="003116D7">
        <w:rPr>
          <w:rFonts w:ascii="Arial" w:hAnsi="Arial" w:cs="Arial"/>
          <w:noProof/>
          <w:sz w:val="21"/>
          <w:szCs w:val="21"/>
          <w:lang w:eastAsia="sl-SI"/>
        </w:rPr>
        <w:t>(</w:t>
      </w:r>
      <w:r w:rsidR="00BA74B0" w:rsidRPr="003116D7">
        <w:rPr>
          <w:rFonts w:ascii="Arial" w:hAnsi="Arial" w:cs="Arial"/>
          <w:noProof/>
          <w:sz w:val="21"/>
          <w:szCs w:val="21"/>
          <w:lang w:eastAsia="sl-SI"/>
        </w:rPr>
        <w:t>izjava</w:t>
      </w:r>
      <w:r w:rsidRPr="003116D7">
        <w:rPr>
          <w:rFonts w:ascii="Arial" w:hAnsi="Arial" w:cs="Arial"/>
          <w:noProof/>
          <w:sz w:val="21"/>
          <w:szCs w:val="21"/>
          <w:lang w:eastAsia="sl-SI"/>
        </w:rPr>
        <w:t xml:space="preserve"> </w:t>
      </w:r>
      <w:r w:rsidR="00F672DF" w:rsidRPr="003116D7">
        <w:rPr>
          <w:rFonts w:ascii="Arial" w:hAnsi="Arial" w:cs="Arial"/>
          <w:noProof/>
          <w:sz w:val="21"/>
          <w:szCs w:val="21"/>
          <w:lang w:eastAsia="sl-SI"/>
        </w:rPr>
        <w:t>2</w:t>
      </w:r>
      <w:r w:rsidRPr="003116D7">
        <w:rPr>
          <w:rFonts w:ascii="Arial" w:hAnsi="Arial" w:cs="Arial"/>
          <w:noProof/>
          <w:sz w:val="21"/>
          <w:szCs w:val="21"/>
          <w:lang w:eastAsia="sl-SI"/>
        </w:rPr>
        <w:t>).</w:t>
      </w:r>
    </w:p>
    <w:p w14:paraId="62B4D595" w14:textId="77777777" w:rsidR="00A11075" w:rsidRPr="00C92C1B" w:rsidRDefault="00A11075" w:rsidP="008068BB">
      <w:pPr>
        <w:suppressAutoHyphens w:val="0"/>
        <w:overflowPunct/>
        <w:autoSpaceDE/>
        <w:jc w:val="both"/>
        <w:textAlignment w:val="auto"/>
        <w:rPr>
          <w:rFonts w:ascii="Arial" w:hAnsi="Arial" w:cs="Arial"/>
          <w:color w:val="FF0000"/>
          <w:sz w:val="21"/>
          <w:szCs w:val="21"/>
          <w:lang w:eastAsia="sl-SI"/>
        </w:rPr>
      </w:pPr>
    </w:p>
    <w:p w14:paraId="4E72ACDD" w14:textId="77777777" w:rsidR="00A11075" w:rsidRPr="00B966FA" w:rsidRDefault="00A11075"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Vlagatelji morajo predložiti razpisno dokumentacijo v predpisani obliki in vsebini (se je ne sme spreminjati in dopolnjevati).</w:t>
      </w:r>
    </w:p>
    <w:p w14:paraId="205E7E2B" w14:textId="77777777" w:rsidR="00A11075" w:rsidRPr="00B966FA" w:rsidRDefault="00A11075" w:rsidP="008068BB">
      <w:pPr>
        <w:suppressAutoHyphens w:val="0"/>
        <w:overflowPunct/>
        <w:autoSpaceDE/>
        <w:jc w:val="both"/>
        <w:textAlignment w:val="auto"/>
        <w:rPr>
          <w:rFonts w:ascii="Arial" w:hAnsi="Arial" w:cs="Arial"/>
          <w:b/>
          <w:sz w:val="21"/>
          <w:szCs w:val="21"/>
          <w:lang w:eastAsia="sl-SI"/>
        </w:rPr>
      </w:pPr>
    </w:p>
    <w:p w14:paraId="641AEFF7" w14:textId="3DE69617" w:rsidR="00A11075" w:rsidRPr="00B966FA" w:rsidRDefault="00A11075"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b/>
          <w:sz w:val="21"/>
          <w:szCs w:val="21"/>
          <w:lang w:eastAsia="sl-SI"/>
        </w:rPr>
        <w:t>POPOLNE VLOGE</w:t>
      </w:r>
      <w:r w:rsidRPr="00B966FA">
        <w:rPr>
          <w:rFonts w:ascii="Arial" w:hAnsi="Arial" w:cs="Arial"/>
          <w:sz w:val="21"/>
          <w:szCs w:val="21"/>
          <w:lang w:eastAsia="sl-SI"/>
        </w:rPr>
        <w:t xml:space="preserve"> z vsemi zahtevanimi prilogami pošljejo vlagatelji v zaprti kuverti na naslov: Občina </w:t>
      </w:r>
      <w:r w:rsidR="008068BB" w:rsidRPr="00B966FA">
        <w:rPr>
          <w:rFonts w:ascii="Arial" w:hAnsi="Arial" w:cs="Arial"/>
          <w:sz w:val="21"/>
          <w:szCs w:val="21"/>
          <w:lang w:eastAsia="sl-SI"/>
        </w:rPr>
        <w:t>Hrpelje-Kozina</w:t>
      </w:r>
      <w:r w:rsidRPr="00B966FA">
        <w:rPr>
          <w:rFonts w:ascii="Arial" w:hAnsi="Arial" w:cs="Arial"/>
          <w:sz w:val="21"/>
          <w:szCs w:val="21"/>
          <w:lang w:eastAsia="sl-SI"/>
        </w:rPr>
        <w:t xml:space="preserve">, </w:t>
      </w:r>
      <w:r w:rsidR="008068BB" w:rsidRPr="00B966FA">
        <w:rPr>
          <w:rFonts w:ascii="Arial" w:hAnsi="Arial" w:cs="Arial"/>
          <w:sz w:val="21"/>
          <w:szCs w:val="21"/>
          <w:lang w:eastAsia="sl-SI"/>
        </w:rPr>
        <w:t>Hrpelje, Reška cesta 14</w:t>
      </w:r>
      <w:r w:rsidRPr="00B966FA">
        <w:rPr>
          <w:rFonts w:ascii="Arial" w:hAnsi="Arial" w:cs="Arial"/>
          <w:sz w:val="21"/>
          <w:szCs w:val="21"/>
          <w:lang w:eastAsia="sl-SI"/>
        </w:rPr>
        <w:t>, 62</w:t>
      </w:r>
      <w:r w:rsidR="008068BB" w:rsidRPr="00B966FA">
        <w:rPr>
          <w:rFonts w:ascii="Arial" w:hAnsi="Arial" w:cs="Arial"/>
          <w:sz w:val="21"/>
          <w:szCs w:val="21"/>
          <w:lang w:eastAsia="sl-SI"/>
        </w:rPr>
        <w:t>40</w:t>
      </w:r>
      <w:r w:rsidRPr="00B966FA">
        <w:rPr>
          <w:rFonts w:ascii="Arial" w:hAnsi="Arial" w:cs="Arial"/>
          <w:sz w:val="21"/>
          <w:szCs w:val="21"/>
          <w:lang w:eastAsia="sl-SI"/>
        </w:rPr>
        <w:t xml:space="preserve"> </w:t>
      </w:r>
      <w:r w:rsidR="008068BB" w:rsidRPr="00B966FA">
        <w:rPr>
          <w:rFonts w:ascii="Arial" w:hAnsi="Arial" w:cs="Arial"/>
          <w:sz w:val="21"/>
          <w:szCs w:val="21"/>
          <w:lang w:eastAsia="sl-SI"/>
        </w:rPr>
        <w:t>Kozina</w:t>
      </w:r>
      <w:r w:rsidRPr="00B966FA">
        <w:rPr>
          <w:rFonts w:ascii="Arial" w:hAnsi="Arial" w:cs="Arial"/>
          <w:sz w:val="21"/>
          <w:szCs w:val="21"/>
          <w:lang w:eastAsia="sl-SI"/>
        </w:rPr>
        <w:t xml:space="preserve">, s pripisom </w:t>
      </w:r>
      <w:r w:rsidR="00EC55E9" w:rsidRPr="00B966FA">
        <w:rPr>
          <w:rFonts w:ascii="Arial" w:hAnsi="Arial" w:cs="Arial"/>
          <w:sz w:val="21"/>
          <w:szCs w:val="21"/>
          <w:lang w:eastAsia="sl-SI"/>
        </w:rPr>
        <w:t xml:space="preserve">na prednji strani kuverte </w:t>
      </w:r>
      <w:r w:rsidRPr="00B966FA">
        <w:rPr>
          <w:rFonts w:ascii="Arial" w:hAnsi="Arial" w:cs="Arial"/>
          <w:sz w:val="21"/>
          <w:szCs w:val="21"/>
          <w:lang w:eastAsia="sl-SI"/>
        </w:rPr>
        <w:t xml:space="preserve">»NE ODPIRAJ, VLOGA NA JAVNI RAZPIS – DRUŠTVA S PODROČJA </w:t>
      </w:r>
      <w:r w:rsidR="008068BB" w:rsidRPr="00B966FA">
        <w:rPr>
          <w:rFonts w:ascii="Arial" w:hAnsi="Arial" w:cs="Arial"/>
          <w:sz w:val="21"/>
          <w:szCs w:val="21"/>
          <w:lang w:eastAsia="sl-SI"/>
        </w:rPr>
        <w:t>RAZVOJA PODEŽELJA</w:t>
      </w:r>
      <w:r w:rsidR="00F672DF" w:rsidRPr="00B966FA">
        <w:rPr>
          <w:rFonts w:ascii="Arial" w:hAnsi="Arial" w:cs="Arial"/>
          <w:sz w:val="21"/>
          <w:szCs w:val="21"/>
          <w:lang w:eastAsia="sl-SI"/>
        </w:rPr>
        <w:t xml:space="preserve"> – leto </w:t>
      </w:r>
      <w:r w:rsidR="007244CB">
        <w:rPr>
          <w:rFonts w:ascii="Arial" w:hAnsi="Arial" w:cs="Arial"/>
          <w:sz w:val="21"/>
          <w:szCs w:val="21"/>
          <w:lang w:eastAsia="sl-SI"/>
        </w:rPr>
        <w:t>202</w:t>
      </w:r>
      <w:r w:rsidR="00D36D1D">
        <w:rPr>
          <w:rFonts w:ascii="Arial" w:hAnsi="Arial" w:cs="Arial"/>
          <w:sz w:val="21"/>
          <w:szCs w:val="21"/>
          <w:lang w:eastAsia="sl-SI"/>
        </w:rPr>
        <w:t>6</w:t>
      </w:r>
      <w:r w:rsidRPr="00B966FA">
        <w:rPr>
          <w:rFonts w:ascii="Arial" w:hAnsi="Arial" w:cs="Arial"/>
          <w:sz w:val="21"/>
          <w:szCs w:val="21"/>
          <w:lang w:eastAsia="sl-SI"/>
        </w:rPr>
        <w:t xml:space="preserve">«. </w:t>
      </w:r>
    </w:p>
    <w:p w14:paraId="7874C758" w14:textId="77777777" w:rsidR="00EC55E9" w:rsidRPr="00B966FA" w:rsidRDefault="00EC55E9" w:rsidP="008068BB">
      <w:pPr>
        <w:suppressAutoHyphens w:val="0"/>
        <w:overflowPunct/>
        <w:autoSpaceDE/>
        <w:jc w:val="both"/>
        <w:textAlignment w:val="auto"/>
        <w:rPr>
          <w:rFonts w:ascii="Arial" w:hAnsi="Arial" w:cs="Arial"/>
          <w:sz w:val="21"/>
          <w:szCs w:val="21"/>
          <w:lang w:eastAsia="sl-SI"/>
        </w:rPr>
      </w:pPr>
    </w:p>
    <w:p w14:paraId="33107B66" w14:textId="77777777" w:rsidR="00A11075" w:rsidRPr="00B966FA" w:rsidRDefault="00A11075" w:rsidP="008068BB">
      <w:pPr>
        <w:suppressAutoHyphens w:val="0"/>
        <w:overflowPunct/>
        <w:autoSpaceDE/>
        <w:jc w:val="both"/>
        <w:textAlignment w:val="auto"/>
        <w:rPr>
          <w:rFonts w:ascii="Arial" w:hAnsi="Arial" w:cs="Arial"/>
          <w:i/>
          <w:iCs/>
          <w:sz w:val="21"/>
          <w:szCs w:val="21"/>
          <w:lang w:eastAsia="sl-SI"/>
        </w:rPr>
      </w:pPr>
      <w:r w:rsidRPr="00B966FA">
        <w:rPr>
          <w:rFonts w:ascii="Arial" w:hAnsi="Arial" w:cs="Arial"/>
          <w:iCs/>
          <w:sz w:val="21"/>
          <w:szCs w:val="21"/>
          <w:lang w:eastAsia="sl-SI"/>
        </w:rPr>
        <w:t>Na hrbtni strani kuverte mora biti označen naziv in polni naslov vlagatelja</w:t>
      </w:r>
      <w:r w:rsidRPr="00B966FA">
        <w:rPr>
          <w:rFonts w:ascii="Arial" w:hAnsi="Arial" w:cs="Arial"/>
          <w:i/>
          <w:iCs/>
          <w:sz w:val="21"/>
          <w:szCs w:val="21"/>
          <w:lang w:eastAsia="sl-SI"/>
        </w:rPr>
        <w:t xml:space="preserve">. </w:t>
      </w:r>
    </w:p>
    <w:p w14:paraId="1A5AB86C" w14:textId="77777777" w:rsidR="00A11075" w:rsidRPr="00B966FA" w:rsidRDefault="00A11075" w:rsidP="008068BB">
      <w:pPr>
        <w:suppressAutoHyphens w:val="0"/>
        <w:overflowPunct/>
        <w:autoSpaceDE/>
        <w:jc w:val="both"/>
        <w:textAlignment w:val="auto"/>
        <w:rPr>
          <w:rFonts w:ascii="Arial" w:hAnsi="Arial" w:cs="Arial"/>
          <w:i/>
          <w:iCs/>
          <w:sz w:val="21"/>
          <w:szCs w:val="21"/>
          <w:lang w:eastAsia="sl-SI"/>
        </w:rPr>
      </w:pPr>
    </w:p>
    <w:p w14:paraId="2561BBD6" w14:textId="490B789B" w:rsidR="00A11075" w:rsidRPr="00B966FA" w:rsidRDefault="00A11075" w:rsidP="008068BB">
      <w:pPr>
        <w:suppressAutoHyphens w:val="0"/>
        <w:overflowPunct/>
        <w:autoSpaceDE/>
        <w:jc w:val="both"/>
        <w:textAlignment w:val="auto"/>
        <w:rPr>
          <w:rFonts w:ascii="Arial" w:hAnsi="Arial" w:cs="Arial"/>
          <w:iCs/>
          <w:spacing w:val="-3"/>
          <w:sz w:val="21"/>
          <w:szCs w:val="21"/>
          <w:lang w:eastAsia="sl-SI"/>
        </w:rPr>
      </w:pPr>
      <w:r w:rsidRPr="00B966FA">
        <w:rPr>
          <w:rFonts w:ascii="Arial" w:hAnsi="Arial" w:cs="Arial"/>
          <w:iCs/>
          <w:spacing w:val="-3"/>
          <w:sz w:val="21"/>
          <w:szCs w:val="21"/>
          <w:lang w:eastAsia="sl-SI"/>
        </w:rPr>
        <w:t>Kot pravočasne vloge se štejejo vloge</w:t>
      </w:r>
      <w:r w:rsidR="00A773AE">
        <w:rPr>
          <w:rFonts w:ascii="Arial" w:hAnsi="Arial" w:cs="Arial"/>
          <w:iCs/>
          <w:spacing w:val="-3"/>
          <w:sz w:val="21"/>
          <w:szCs w:val="21"/>
          <w:lang w:eastAsia="sl-SI"/>
        </w:rPr>
        <w:t xml:space="preserve">, ki bodo prispele </w:t>
      </w:r>
      <w:r w:rsidRPr="00B966FA">
        <w:rPr>
          <w:rFonts w:ascii="Arial" w:hAnsi="Arial" w:cs="Arial"/>
          <w:iCs/>
          <w:spacing w:val="-3"/>
          <w:sz w:val="21"/>
          <w:szCs w:val="21"/>
          <w:lang w:eastAsia="sl-SI"/>
        </w:rPr>
        <w:t xml:space="preserve"> </w:t>
      </w:r>
      <w:r w:rsidR="00A773AE" w:rsidRPr="0077100D">
        <w:rPr>
          <w:rFonts w:ascii="Arial" w:hAnsi="Arial" w:cs="Arial"/>
          <w:b/>
          <w:iCs/>
          <w:spacing w:val="-3"/>
          <w:sz w:val="21"/>
          <w:szCs w:val="21"/>
          <w:lang w:eastAsia="sl-SI"/>
        </w:rPr>
        <w:t xml:space="preserve">do </w:t>
      </w:r>
      <w:r w:rsidR="008D12FD">
        <w:rPr>
          <w:rFonts w:ascii="Arial" w:hAnsi="Arial" w:cs="Arial"/>
          <w:b/>
          <w:iCs/>
          <w:spacing w:val="-3"/>
          <w:sz w:val="21"/>
          <w:szCs w:val="21"/>
          <w:lang w:eastAsia="sl-SI"/>
        </w:rPr>
        <w:t>28</w:t>
      </w:r>
      <w:r w:rsidR="00C35A02" w:rsidRPr="0077100D">
        <w:rPr>
          <w:rFonts w:ascii="Arial" w:hAnsi="Arial" w:cs="Arial"/>
          <w:b/>
          <w:iCs/>
          <w:spacing w:val="-3"/>
          <w:sz w:val="21"/>
          <w:szCs w:val="21"/>
          <w:lang w:eastAsia="sl-SI"/>
        </w:rPr>
        <w:t>.</w:t>
      </w:r>
      <w:r w:rsidR="0077100D" w:rsidRPr="0077100D">
        <w:rPr>
          <w:rFonts w:ascii="Arial" w:hAnsi="Arial" w:cs="Arial"/>
          <w:b/>
          <w:iCs/>
          <w:spacing w:val="-3"/>
          <w:sz w:val="21"/>
          <w:szCs w:val="21"/>
          <w:lang w:eastAsia="sl-SI"/>
        </w:rPr>
        <w:t>0</w:t>
      </w:r>
      <w:r w:rsidR="008E7D51">
        <w:rPr>
          <w:rFonts w:ascii="Arial" w:hAnsi="Arial" w:cs="Arial"/>
          <w:b/>
          <w:iCs/>
          <w:spacing w:val="-3"/>
          <w:sz w:val="21"/>
          <w:szCs w:val="21"/>
          <w:lang w:eastAsia="sl-SI"/>
        </w:rPr>
        <w:t>5</w:t>
      </w:r>
      <w:r w:rsidR="008068BB" w:rsidRPr="0077100D">
        <w:rPr>
          <w:rFonts w:ascii="Arial" w:hAnsi="Arial" w:cs="Arial"/>
          <w:b/>
          <w:iCs/>
          <w:spacing w:val="-3"/>
          <w:sz w:val="21"/>
          <w:szCs w:val="21"/>
          <w:lang w:eastAsia="sl-SI"/>
        </w:rPr>
        <w:t>.</w:t>
      </w:r>
      <w:r w:rsidR="007244CB" w:rsidRPr="0077100D">
        <w:rPr>
          <w:rFonts w:ascii="Arial" w:hAnsi="Arial" w:cs="Arial"/>
          <w:b/>
          <w:iCs/>
          <w:spacing w:val="-3"/>
          <w:sz w:val="21"/>
          <w:szCs w:val="21"/>
          <w:lang w:eastAsia="sl-SI"/>
        </w:rPr>
        <w:t>202</w:t>
      </w:r>
      <w:r w:rsidR="008D12FD">
        <w:rPr>
          <w:rFonts w:ascii="Arial" w:hAnsi="Arial" w:cs="Arial"/>
          <w:b/>
          <w:iCs/>
          <w:spacing w:val="-3"/>
          <w:sz w:val="21"/>
          <w:szCs w:val="21"/>
          <w:lang w:eastAsia="sl-SI"/>
        </w:rPr>
        <w:t>6</w:t>
      </w:r>
      <w:r w:rsidR="00A773AE" w:rsidRPr="0077100D">
        <w:rPr>
          <w:rFonts w:ascii="Arial" w:hAnsi="Arial" w:cs="Arial"/>
          <w:b/>
          <w:iCs/>
          <w:spacing w:val="-3"/>
          <w:sz w:val="21"/>
          <w:szCs w:val="21"/>
          <w:lang w:eastAsia="sl-SI"/>
        </w:rPr>
        <w:t xml:space="preserve">, do </w:t>
      </w:r>
      <w:r w:rsidR="008D12FD">
        <w:rPr>
          <w:rFonts w:ascii="Arial" w:hAnsi="Arial" w:cs="Arial"/>
          <w:b/>
          <w:iCs/>
          <w:spacing w:val="-3"/>
          <w:sz w:val="21"/>
          <w:szCs w:val="21"/>
          <w:lang w:eastAsia="sl-SI"/>
        </w:rPr>
        <w:t>10.</w:t>
      </w:r>
      <w:r w:rsidR="00A773AE" w:rsidRPr="0077100D">
        <w:rPr>
          <w:rFonts w:ascii="Arial" w:hAnsi="Arial" w:cs="Arial"/>
          <w:b/>
          <w:iCs/>
          <w:spacing w:val="-3"/>
          <w:sz w:val="21"/>
          <w:szCs w:val="21"/>
          <w:lang w:eastAsia="sl-SI"/>
        </w:rPr>
        <w:t>00</w:t>
      </w:r>
      <w:r w:rsidR="00A773AE" w:rsidRPr="0077100D">
        <w:rPr>
          <w:rFonts w:ascii="Arial" w:hAnsi="Arial" w:cs="Arial"/>
          <w:iCs/>
          <w:spacing w:val="-3"/>
          <w:sz w:val="21"/>
          <w:szCs w:val="21"/>
          <w:lang w:eastAsia="sl-SI"/>
        </w:rPr>
        <w:t xml:space="preserve"> </w:t>
      </w:r>
      <w:r w:rsidR="00A773AE" w:rsidRPr="00B966FA">
        <w:rPr>
          <w:rFonts w:ascii="Arial" w:hAnsi="Arial" w:cs="Arial"/>
          <w:iCs/>
          <w:spacing w:val="-3"/>
          <w:sz w:val="21"/>
          <w:szCs w:val="21"/>
          <w:lang w:eastAsia="sl-SI"/>
        </w:rPr>
        <w:t xml:space="preserve">ure </w:t>
      </w:r>
      <w:r w:rsidR="008068BB" w:rsidRPr="00B966FA">
        <w:rPr>
          <w:rFonts w:ascii="Arial" w:hAnsi="Arial" w:cs="Arial"/>
          <w:sz w:val="21"/>
          <w:szCs w:val="21"/>
          <w:lang w:eastAsia="sl-SI"/>
        </w:rPr>
        <w:t xml:space="preserve">po pošti ali </w:t>
      </w:r>
      <w:r w:rsidR="00797F27">
        <w:rPr>
          <w:rFonts w:ascii="Arial" w:hAnsi="Arial" w:cs="Arial"/>
          <w:iCs/>
          <w:spacing w:val="-3"/>
          <w:sz w:val="21"/>
          <w:szCs w:val="21"/>
          <w:lang w:eastAsia="sl-SI"/>
        </w:rPr>
        <w:t>osebno v sprejemno pisarno</w:t>
      </w:r>
      <w:r w:rsidR="00A773AE">
        <w:rPr>
          <w:rFonts w:ascii="Arial" w:hAnsi="Arial" w:cs="Arial"/>
          <w:iCs/>
          <w:spacing w:val="-3"/>
          <w:sz w:val="21"/>
          <w:szCs w:val="21"/>
          <w:lang w:eastAsia="sl-SI"/>
        </w:rPr>
        <w:t>.</w:t>
      </w:r>
      <w:r w:rsidR="007244CB">
        <w:rPr>
          <w:rFonts w:ascii="Arial" w:hAnsi="Arial" w:cs="Arial"/>
          <w:iCs/>
          <w:spacing w:val="-3"/>
          <w:sz w:val="21"/>
          <w:szCs w:val="21"/>
          <w:lang w:eastAsia="sl-SI"/>
        </w:rPr>
        <w:t xml:space="preserve"> Upoštevajte č</w:t>
      </w:r>
      <w:r w:rsidR="007244CB" w:rsidRPr="007244CB">
        <w:rPr>
          <w:rFonts w:ascii="Arial" w:hAnsi="Arial" w:cs="Arial"/>
          <w:iCs/>
          <w:spacing w:val="-3"/>
          <w:sz w:val="21"/>
          <w:szCs w:val="21"/>
          <w:lang w:eastAsia="sl-SI"/>
        </w:rPr>
        <w:t>as dostave, ki ga zagotavlja Pošta Slovenija</w:t>
      </w:r>
      <w:r w:rsidR="007244CB">
        <w:rPr>
          <w:rFonts w:ascii="Arial" w:hAnsi="Arial" w:cs="Arial"/>
          <w:iCs/>
          <w:spacing w:val="-3"/>
          <w:sz w:val="21"/>
          <w:szCs w:val="21"/>
          <w:lang w:eastAsia="sl-SI"/>
        </w:rPr>
        <w:t xml:space="preserve">. </w:t>
      </w:r>
    </w:p>
    <w:p w14:paraId="316FC7DA" w14:textId="77777777" w:rsidR="00F672DF" w:rsidRPr="00B966FA" w:rsidRDefault="00F672DF" w:rsidP="008068BB">
      <w:pPr>
        <w:suppressAutoHyphens w:val="0"/>
        <w:overflowPunct/>
        <w:autoSpaceDE/>
        <w:jc w:val="both"/>
        <w:textAlignment w:val="auto"/>
        <w:rPr>
          <w:rFonts w:ascii="Arial" w:hAnsi="Arial" w:cs="Arial"/>
          <w:iCs/>
          <w:spacing w:val="-3"/>
          <w:sz w:val="21"/>
          <w:szCs w:val="21"/>
          <w:lang w:eastAsia="sl-SI"/>
        </w:rPr>
      </w:pPr>
    </w:p>
    <w:p w14:paraId="2852B822" w14:textId="77777777" w:rsidR="00A11075" w:rsidRPr="00B966FA" w:rsidRDefault="00A11075" w:rsidP="008068BB">
      <w:pPr>
        <w:shd w:val="clear" w:color="auto" w:fill="FFFFFF"/>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Na javni razpis se lahko prijavijo društva, ki delujejo na področju kmetijstva in podeželja in izpolnjujejo naslednje pogoje: </w:t>
      </w:r>
    </w:p>
    <w:p w14:paraId="086EC433"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imajo sedež na območju občine Hrpelje-Kozina in izvajajo svoje programe na območju občine Hrpelje-Kozina,</w:t>
      </w:r>
    </w:p>
    <w:p w14:paraId="1C6995D2"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imajo sedež izven občine Hrpelje-Kozina in izvajajo svoje programe tudi na območju občine Hrpelje-Kozina, </w:t>
      </w:r>
    </w:p>
    <w:p w14:paraId="19A56319"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so registrirana skladno s predpisi o društvih ter imajo dejavnost s področja kmetijstva, gozdarstva oziroma razvoja podeželja opredeljeno v ustanovitvenem aktu,</w:t>
      </w:r>
    </w:p>
    <w:p w14:paraId="78D76655"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imajo zagotovljene osnovne pogoje za realizacijo programov,</w:t>
      </w:r>
    </w:p>
    <w:p w14:paraId="7A7DCA2E"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imajo urejeno evidenco o članstvu,</w:t>
      </w:r>
    </w:p>
    <w:p w14:paraId="46C237ED"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opravljajo dejavnost na neprofitni (nepridobitni) osnovi,</w:t>
      </w:r>
    </w:p>
    <w:p w14:paraId="23E86A9F" w14:textId="77777777" w:rsidR="00EC55E9" w:rsidRPr="00B966FA" w:rsidRDefault="00EC55E9" w:rsidP="00FE7FFE">
      <w:pPr>
        <w:numPr>
          <w:ilvl w:val="0"/>
          <w:numId w:val="31"/>
        </w:num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imajo izpolnjene vse pogodbene obveznosti do Občine Hrpelje-Kozina.</w:t>
      </w:r>
    </w:p>
    <w:p w14:paraId="264F2257" w14:textId="77777777" w:rsidR="00A11075" w:rsidRPr="00B966FA" w:rsidRDefault="00A11075" w:rsidP="008068BB">
      <w:pPr>
        <w:jc w:val="both"/>
        <w:rPr>
          <w:rFonts w:ascii="Arial" w:hAnsi="Arial" w:cs="Arial"/>
          <w:sz w:val="21"/>
          <w:szCs w:val="21"/>
        </w:rPr>
      </w:pPr>
    </w:p>
    <w:p w14:paraId="44E52F82" w14:textId="7E80099E" w:rsidR="00A11075" w:rsidRPr="00B966FA" w:rsidRDefault="00A11075" w:rsidP="00E928CE">
      <w:pPr>
        <w:jc w:val="both"/>
        <w:rPr>
          <w:rFonts w:ascii="Arial" w:hAnsi="Arial" w:cs="Arial"/>
          <w:sz w:val="21"/>
          <w:szCs w:val="21"/>
        </w:rPr>
      </w:pPr>
      <w:r w:rsidRPr="00B966FA">
        <w:rPr>
          <w:rFonts w:ascii="Arial" w:hAnsi="Arial" w:cs="Arial"/>
          <w:sz w:val="21"/>
          <w:szCs w:val="21"/>
        </w:rPr>
        <w:t xml:space="preserve">Vlagatelji, ki so za prijavljeni program že prejeli sredstva na drugih razpisih Občine </w:t>
      </w:r>
      <w:r w:rsidR="008068BB" w:rsidRPr="00B966FA">
        <w:rPr>
          <w:rFonts w:ascii="Arial" w:hAnsi="Arial" w:cs="Arial"/>
          <w:sz w:val="21"/>
          <w:szCs w:val="21"/>
        </w:rPr>
        <w:t>Hrpelje-Kozina</w:t>
      </w:r>
      <w:r w:rsidRPr="00B966FA">
        <w:rPr>
          <w:rFonts w:ascii="Arial" w:hAnsi="Arial" w:cs="Arial"/>
          <w:sz w:val="21"/>
          <w:szCs w:val="21"/>
        </w:rPr>
        <w:t xml:space="preserve"> oziroma so bili (bodo) njihovi programi v letu </w:t>
      </w:r>
      <w:r w:rsidR="007244CB">
        <w:rPr>
          <w:rFonts w:ascii="Arial" w:hAnsi="Arial" w:cs="Arial"/>
          <w:sz w:val="21"/>
          <w:szCs w:val="21"/>
        </w:rPr>
        <w:t>202</w:t>
      </w:r>
      <w:r w:rsidR="00EA769E">
        <w:rPr>
          <w:rFonts w:ascii="Arial" w:hAnsi="Arial" w:cs="Arial"/>
          <w:sz w:val="21"/>
          <w:szCs w:val="21"/>
        </w:rPr>
        <w:t>6</w:t>
      </w:r>
      <w:r w:rsidRPr="00B966FA">
        <w:rPr>
          <w:rFonts w:ascii="Arial" w:hAnsi="Arial" w:cs="Arial"/>
          <w:sz w:val="21"/>
          <w:szCs w:val="21"/>
        </w:rPr>
        <w:t xml:space="preserve"> kakorkoli že financirani iz proračuna Občine </w:t>
      </w:r>
      <w:r w:rsidR="008068BB" w:rsidRPr="00B966FA">
        <w:rPr>
          <w:rFonts w:ascii="Arial" w:hAnsi="Arial" w:cs="Arial"/>
          <w:sz w:val="21"/>
          <w:szCs w:val="21"/>
        </w:rPr>
        <w:t>Hrpelje-Kozina</w:t>
      </w:r>
      <w:r w:rsidRPr="00B966FA">
        <w:rPr>
          <w:rFonts w:ascii="Arial" w:hAnsi="Arial" w:cs="Arial"/>
          <w:sz w:val="21"/>
          <w:szCs w:val="21"/>
        </w:rPr>
        <w:t>, niso upravičeni do sredstev po tem razpisu.</w:t>
      </w:r>
    </w:p>
    <w:p w14:paraId="275C6824" w14:textId="77777777" w:rsidR="00B153C5" w:rsidRPr="00B966FA" w:rsidRDefault="00B153C5" w:rsidP="008068BB">
      <w:pPr>
        <w:jc w:val="both"/>
        <w:rPr>
          <w:rFonts w:ascii="Arial" w:hAnsi="Arial" w:cs="Arial"/>
          <w:sz w:val="21"/>
          <w:szCs w:val="21"/>
        </w:rPr>
      </w:pPr>
    </w:p>
    <w:p w14:paraId="1F1405B8" w14:textId="77777777" w:rsidR="00B153C5" w:rsidRDefault="00B153C5" w:rsidP="008068BB">
      <w:pPr>
        <w:jc w:val="both"/>
        <w:rPr>
          <w:rFonts w:ascii="Arial" w:hAnsi="Arial" w:cs="Arial"/>
          <w:sz w:val="21"/>
          <w:szCs w:val="21"/>
        </w:rPr>
      </w:pPr>
    </w:p>
    <w:p w14:paraId="5E2C391C" w14:textId="77777777" w:rsidR="00B966FA" w:rsidRDefault="00B966FA" w:rsidP="008068BB">
      <w:pPr>
        <w:jc w:val="both"/>
        <w:rPr>
          <w:rFonts w:ascii="Arial" w:hAnsi="Arial" w:cs="Arial"/>
          <w:sz w:val="21"/>
          <w:szCs w:val="21"/>
        </w:rPr>
      </w:pPr>
    </w:p>
    <w:p w14:paraId="6197DC22" w14:textId="77777777" w:rsidR="00B966FA" w:rsidRDefault="00B966FA" w:rsidP="008068BB">
      <w:pPr>
        <w:jc w:val="both"/>
        <w:rPr>
          <w:rFonts w:ascii="Arial" w:hAnsi="Arial" w:cs="Arial"/>
          <w:sz w:val="21"/>
          <w:szCs w:val="21"/>
        </w:rPr>
      </w:pPr>
    </w:p>
    <w:p w14:paraId="19E4F2F3" w14:textId="77777777" w:rsidR="00E613AD" w:rsidRDefault="00E613AD" w:rsidP="008068BB">
      <w:pPr>
        <w:jc w:val="both"/>
        <w:rPr>
          <w:rFonts w:ascii="Arial" w:hAnsi="Arial" w:cs="Arial"/>
          <w:sz w:val="21"/>
          <w:szCs w:val="21"/>
        </w:rPr>
      </w:pPr>
    </w:p>
    <w:p w14:paraId="7F490BA5" w14:textId="77777777" w:rsidR="00BA74B0" w:rsidRDefault="00BA74B0" w:rsidP="008068BB">
      <w:pPr>
        <w:jc w:val="both"/>
        <w:rPr>
          <w:rFonts w:ascii="Arial" w:hAnsi="Arial" w:cs="Arial"/>
          <w:sz w:val="21"/>
          <w:szCs w:val="21"/>
        </w:rPr>
      </w:pPr>
    </w:p>
    <w:p w14:paraId="3050C210" w14:textId="77777777" w:rsidR="00B966FA" w:rsidRDefault="00B966FA" w:rsidP="008068BB">
      <w:pPr>
        <w:jc w:val="both"/>
        <w:rPr>
          <w:rFonts w:ascii="Arial" w:hAnsi="Arial" w:cs="Arial"/>
          <w:sz w:val="21"/>
          <w:szCs w:val="21"/>
        </w:rPr>
      </w:pPr>
    </w:p>
    <w:p w14:paraId="2531A2E0" w14:textId="77777777" w:rsidR="00EB3275" w:rsidRPr="00B966FA" w:rsidRDefault="00A11075" w:rsidP="008068BB">
      <w:pPr>
        <w:numPr>
          <w:ilvl w:val="0"/>
          <w:numId w:val="14"/>
        </w:numPr>
        <w:suppressAutoHyphens w:val="0"/>
        <w:overflowPunct/>
        <w:autoSpaceDE/>
        <w:ind w:left="0" w:firstLine="0"/>
        <w:jc w:val="both"/>
        <w:textAlignment w:val="auto"/>
        <w:rPr>
          <w:rFonts w:ascii="Arial" w:hAnsi="Arial" w:cs="Arial"/>
          <w:b/>
          <w:sz w:val="21"/>
          <w:szCs w:val="21"/>
          <w:lang w:eastAsia="sl-SI"/>
        </w:rPr>
      </w:pPr>
      <w:r w:rsidRPr="00B966FA">
        <w:rPr>
          <w:rFonts w:ascii="Arial" w:hAnsi="Arial" w:cs="Arial"/>
          <w:b/>
          <w:sz w:val="21"/>
          <w:szCs w:val="21"/>
          <w:lang w:eastAsia="sl-SI"/>
        </w:rPr>
        <w:lastRenderedPageBreak/>
        <w:t xml:space="preserve">MERILA ZA SOFINANCIRANJE LETNIH PROGRAMOV DRUŠTEV S PODROČJA </w:t>
      </w:r>
    </w:p>
    <w:p w14:paraId="7C4234A7" w14:textId="77777777" w:rsidR="00F672DF" w:rsidRPr="00B966FA" w:rsidRDefault="00A11075" w:rsidP="00EB3275">
      <w:pPr>
        <w:suppressAutoHyphens w:val="0"/>
        <w:overflowPunct/>
        <w:autoSpaceDE/>
        <w:ind w:firstLine="708"/>
        <w:jc w:val="both"/>
        <w:textAlignment w:val="auto"/>
        <w:rPr>
          <w:rFonts w:ascii="Arial" w:hAnsi="Arial" w:cs="Arial"/>
          <w:b/>
          <w:sz w:val="21"/>
          <w:szCs w:val="21"/>
          <w:lang w:eastAsia="sl-SI"/>
        </w:rPr>
      </w:pPr>
      <w:r w:rsidRPr="00B966FA">
        <w:rPr>
          <w:rFonts w:ascii="Arial" w:hAnsi="Arial" w:cs="Arial"/>
          <w:b/>
          <w:sz w:val="21"/>
          <w:szCs w:val="21"/>
          <w:lang w:eastAsia="sl-SI"/>
        </w:rPr>
        <w:t>KMETIJSTVA</w:t>
      </w:r>
      <w:r w:rsidR="00B153C5" w:rsidRPr="00B966FA">
        <w:rPr>
          <w:rFonts w:ascii="Arial" w:hAnsi="Arial" w:cs="Arial"/>
          <w:b/>
          <w:sz w:val="21"/>
          <w:szCs w:val="21"/>
          <w:lang w:eastAsia="sl-SI"/>
        </w:rPr>
        <w:t>, GOZDARSTVA</w:t>
      </w:r>
      <w:r w:rsidRPr="00B966FA">
        <w:rPr>
          <w:rFonts w:ascii="Arial" w:hAnsi="Arial" w:cs="Arial"/>
          <w:b/>
          <w:sz w:val="21"/>
          <w:szCs w:val="21"/>
          <w:lang w:eastAsia="sl-SI"/>
        </w:rPr>
        <w:t xml:space="preserve"> IN PODEŽELJA</w:t>
      </w:r>
    </w:p>
    <w:p w14:paraId="12EADD3D" w14:textId="77777777" w:rsidR="008068BB" w:rsidRDefault="008068BB" w:rsidP="008068BB">
      <w:pPr>
        <w:suppressAutoHyphens w:val="0"/>
        <w:overflowPunct/>
        <w:autoSpaceDE/>
        <w:jc w:val="both"/>
        <w:textAlignment w:val="auto"/>
        <w:rPr>
          <w:rFonts w:ascii="Arial" w:hAnsi="Arial" w:cs="Arial"/>
          <w:b/>
          <w:sz w:val="21"/>
          <w:szCs w:val="21"/>
          <w:lang w:eastAsia="sl-SI"/>
        </w:rPr>
      </w:pPr>
    </w:p>
    <w:p w14:paraId="5AA09050" w14:textId="77777777" w:rsidR="00451519" w:rsidRDefault="00451519" w:rsidP="008068BB">
      <w:pPr>
        <w:suppressAutoHyphens w:val="0"/>
        <w:overflowPunct/>
        <w:autoSpaceDE/>
        <w:jc w:val="both"/>
        <w:textAlignment w:val="auto"/>
        <w:rPr>
          <w:rFonts w:ascii="Arial" w:hAnsi="Arial" w:cs="Arial"/>
          <w:b/>
          <w:sz w:val="21"/>
          <w:szCs w:val="21"/>
          <w:lang w:eastAsia="sl-SI"/>
        </w:rPr>
      </w:pPr>
    </w:p>
    <w:tbl>
      <w:tblPr>
        <w:tblW w:w="9212" w:type="dxa"/>
        <w:tblInd w:w="329" w:type="dxa"/>
        <w:tblCellMar>
          <w:top w:w="45" w:type="dxa"/>
          <w:left w:w="115" w:type="dxa"/>
          <w:right w:w="115" w:type="dxa"/>
        </w:tblCellMar>
        <w:tblLook w:val="04A0" w:firstRow="1" w:lastRow="0" w:firstColumn="1" w:lastColumn="0" w:noHBand="0" w:noVBand="1"/>
      </w:tblPr>
      <w:tblGrid>
        <w:gridCol w:w="6128"/>
        <w:gridCol w:w="3084"/>
      </w:tblGrid>
      <w:tr w:rsidR="00451519" w:rsidRPr="00451519" w14:paraId="3B61E435" w14:textId="77777777" w:rsidTr="002028CA">
        <w:trPr>
          <w:trHeight w:val="422"/>
        </w:trPr>
        <w:tc>
          <w:tcPr>
            <w:tcW w:w="6128" w:type="dxa"/>
            <w:tcBorders>
              <w:top w:val="single" w:sz="2" w:space="0" w:color="000000"/>
              <w:left w:val="single" w:sz="2" w:space="0" w:color="000000"/>
              <w:bottom w:val="single" w:sz="2" w:space="0" w:color="000000"/>
              <w:right w:val="single" w:sz="2" w:space="0" w:color="000000"/>
            </w:tcBorders>
          </w:tcPr>
          <w:p w14:paraId="58003BA0"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1. Število članov iz Občine Hrpelje-Kozina</w:t>
            </w:r>
          </w:p>
        </w:tc>
        <w:tc>
          <w:tcPr>
            <w:tcW w:w="3084" w:type="dxa"/>
            <w:tcBorders>
              <w:top w:val="single" w:sz="2" w:space="0" w:color="000000"/>
              <w:left w:val="single" w:sz="2" w:space="0" w:color="000000"/>
              <w:bottom w:val="single" w:sz="2" w:space="0" w:color="000000"/>
              <w:right w:val="single" w:sz="2" w:space="0" w:color="000000"/>
            </w:tcBorders>
          </w:tcPr>
          <w:p w14:paraId="1BFC5BFE"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št. točk</w:t>
            </w:r>
          </w:p>
        </w:tc>
      </w:tr>
      <w:tr w:rsidR="00451519" w:rsidRPr="00451519" w14:paraId="20715899" w14:textId="77777777" w:rsidTr="002028CA">
        <w:trPr>
          <w:trHeight w:val="312"/>
        </w:trPr>
        <w:tc>
          <w:tcPr>
            <w:tcW w:w="6128" w:type="dxa"/>
            <w:tcBorders>
              <w:top w:val="single" w:sz="2" w:space="0" w:color="000000"/>
              <w:left w:val="single" w:sz="2" w:space="0" w:color="000000"/>
              <w:bottom w:val="single" w:sz="2" w:space="0" w:color="000000"/>
              <w:right w:val="single" w:sz="2" w:space="0" w:color="000000"/>
            </w:tcBorders>
          </w:tcPr>
          <w:p w14:paraId="357CA34A"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do 5 članov</w:t>
            </w:r>
          </w:p>
        </w:tc>
        <w:tc>
          <w:tcPr>
            <w:tcW w:w="3084" w:type="dxa"/>
            <w:tcBorders>
              <w:top w:val="single" w:sz="2" w:space="0" w:color="000000"/>
              <w:left w:val="single" w:sz="2" w:space="0" w:color="000000"/>
              <w:bottom w:val="single" w:sz="2" w:space="0" w:color="000000"/>
              <w:right w:val="single" w:sz="2" w:space="0" w:color="000000"/>
            </w:tcBorders>
          </w:tcPr>
          <w:p w14:paraId="09912627"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2</w:t>
            </w:r>
          </w:p>
        </w:tc>
      </w:tr>
      <w:tr w:rsidR="00451519" w:rsidRPr="00451519" w14:paraId="773F80FB" w14:textId="77777777" w:rsidTr="002028CA">
        <w:trPr>
          <w:trHeight w:val="312"/>
        </w:trPr>
        <w:tc>
          <w:tcPr>
            <w:tcW w:w="6128" w:type="dxa"/>
            <w:tcBorders>
              <w:top w:val="single" w:sz="2" w:space="0" w:color="000000"/>
              <w:left w:val="single" w:sz="2" w:space="0" w:color="000000"/>
              <w:bottom w:val="single" w:sz="2" w:space="0" w:color="000000"/>
              <w:right w:val="single" w:sz="2" w:space="0" w:color="000000"/>
            </w:tcBorders>
          </w:tcPr>
          <w:p w14:paraId="3760A26D"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od 5 do vključno 10</w:t>
            </w:r>
          </w:p>
        </w:tc>
        <w:tc>
          <w:tcPr>
            <w:tcW w:w="3084" w:type="dxa"/>
            <w:tcBorders>
              <w:top w:val="single" w:sz="2" w:space="0" w:color="000000"/>
              <w:left w:val="single" w:sz="2" w:space="0" w:color="000000"/>
              <w:bottom w:val="single" w:sz="2" w:space="0" w:color="000000"/>
              <w:right w:val="single" w:sz="2" w:space="0" w:color="000000"/>
            </w:tcBorders>
          </w:tcPr>
          <w:p w14:paraId="1143F5F5"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5</w:t>
            </w:r>
          </w:p>
        </w:tc>
      </w:tr>
      <w:tr w:rsidR="00451519" w:rsidRPr="00451519" w14:paraId="43543711" w14:textId="77777777" w:rsidTr="002028CA">
        <w:tblPrEx>
          <w:tblCellMar>
            <w:top w:w="25" w:type="dxa"/>
            <w:left w:w="107" w:type="dxa"/>
            <w:right w:w="130" w:type="dxa"/>
          </w:tblCellMar>
        </w:tblPrEx>
        <w:trPr>
          <w:trHeight w:val="314"/>
        </w:trPr>
        <w:tc>
          <w:tcPr>
            <w:tcW w:w="6125" w:type="dxa"/>
            <w:tcBorders>
              <w:top w:val="single" w:sz="2" w:space="0" w:color="000000"/>
              <w:left w:val="single" w:sz="2" w:space="0" w:color="000000"/>
              <w:bottom w:val="single" w:sz="2" w:space="0" w:color="000000"/>
              <w:right w:val="single" w:sz="2" w:space="0" w:color="000000"/>
            </w:tcBorders>
          </w:tcPr>
          <w:p w14:paraId="5A441A3D"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10 ali več članov</w:t>
            </w:r>
          </w:p>
        </w:tc>
        <w:tc>
          <w:tcPr>
            <w:tcW w:w="3084" w:type="dxa"/>
            <w:tcBorders>
              <w:top w:val="single" w:sz="2" w:space="0" w:color="000000"/>
              <w:left w:val="single" w:sz="2" w:space="0" w:color="000000"/>
              <w:bottom w:val="single" w:sz="2" w:space="0" w:color="000000"/>
              <w:right w:val="single" w:sz="2" w:space="0" w:color="000000"/>
            </w:tcBorders>
          </w:tcPr>
          <w:p w14:paraId="01AF7626"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10</w:t>
            </w:r>
          </w:p>
        </w:tc>
      </w:tr>
      <w:tr w:rsidR="00451519" w:rsidRPr="00451519" w14:paraId="39963341" w14:textId="77777777" w:rsidTr="002028CA">
        <w:tblPrEx>
          <w:tblCellMar>
            <w:top w:w="25" w:type="dxa"/>
            <w:left w:w="107" w:type="dxa"/>
            <w:right w:w="130" w:type="dxa"/>
          </w:tblCellMar>
        </w:tblPrEx>
        <w:trPr>
          <w:trHeight w:val="310"/>
        </w:trPr>
        <w:tc>
          <w:tcPr>
            <w:tcW w:w="6125" w:type="dxa"/>
            <w:tcBorders>
              <w:top w:val="single" w:sz="2" w:space="0" w:color="000000"/>
              <w:left w:val="single" w:sz="2" w:space="0" w:color="000000"/>
              <w:bottom w:val="single" w:sz="2" w:space="0" w:color="000000"/>
              <w:right w:val="single" w:sz="2" w:space="0" w:color="000000"/>
            </w:tcBorders>
          </w:tcPr>
          <w:p w14:paraId="10D167EA" w14:textId="77777777" w:rsidR="00451519" w:rsidRPr="00451519" w:rsidRDefault="00451519" w:rsidP="00451519">
            <w:pPr>
              <w:suppressAutoHyphens w:val="0"/>
              <w:overflowPunct/>
              <w:autoSpaceDE/>
              <w:jc w:val="both"/>
              <w:textAlignment w:val="auto"/>
              <w:rPr>
                <w:sz w:val="24"/>
                <w:szCs w:val="24"/>
                <w:lang w:eastAsia="sl-SI"/>
              </w:rPr>
            </w:pPr>
          </w:p>
        </w:tc>
        <w:tc>
          <w:tcPr>
            <w:tcW w:w="3084" w:type="dxa"/>
            <w:tcBorders>
              <w:top w:val="single" w:sz="2" w:space="0" w:color="000000"/>
              <w:left w:val="single" w:sz="2" w:space="0" w:color="000000"/>
              <w:bottom w:val="single" w:sz="2" w:space="0" w:color="000000"/>
              <w:right w:val="single" w:sz="2" w:space="0" w:color="000000"/>
            </w:tcBorders>
          </w:tcPr>
          <w:p w14:paraId="4C8C333B" w14:textId="77777777" w:rsidR="00451519" w:rsidRPr="00451519" w:rsidRDefault="00451519" w:rsidP="00451519">
            <w:pPr>
              <w:suppressAutoHyphens w:val="0"/>
              <w:overflowPunct/>
              <w:autoSpaceDE/>
              <w:jc w:val="both"/>
              <w:textAlignment w:val="auto"/>
              <w:rPr>
                <w:sz w:val="24"/>
                <w:szCs w:val="24"/>
                <w:lang w:eastAsia="sl-SI"/>
              </w:rPr>
            </w:pPr>
          </w:p>
        </w:tc>
      </w:tr>
      <w:tr w:rsidR="00451519" w:rsidRPr="00451519" w14:paraId="1ECC0762" w14:textId="77777777" w:rsidTr="002028CA">
        <w:tblPrEx>
          <w:tblCellMar>
            <w:top w:w="25" w:type="dxa"/>
            <w:left w:w="107" w:type="dxa"/>
            <w:right w:w="130" w:type="dxa"/>
          </w:tblCellMar>
        </w:tblPrEx>
        <w:trPr>
          <w:trHeight w:val="376"/>
        </w:trPr>
        <w:tc>
          <w:tcPr>
            <w:tcW w:w="6125" w:type="dxa"/>
            <w:tcBorders>
              <w:top w:val="single" w:sz="2" w:space="0" w:color="000000"/>
              <w:left w:val="single" w:sz="2" w:space="0" w:color="000000"/>
              <w:bottom w:val="single" w:sz="2" w:space="0" w:color="000000"/>
              <w:right w:val="single" w:sz="2" w:space="0" w:color="000000"/>
            </w:tcBorders>
          </w:tcPr>
          <w:p w14:paraId="52390FC4"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2. Izobraževanje</w:t>
            </w:r>
          </w:p>
        </w:tc>
        <w:tc>
          <w:tcPr>
            <w:tcW w:w="3084" w:type="dxa"/>
            <w:tcBorders>
              <w:top w:val="single" w:sz="2" w:space="0" w:color="000000"/>
              <w:left w:val="single" w:sz="2" w:space="0" w:color="000000"/>
              <w:bottom w:val="single" w:sz="2" w:space="0" w:color="000000"/>
              <w:right w:val="single" w:sz="2" w:space="0" w:color="000000"/>
            </w:tcBorders>
          </w:tcPr>
          <w:p w14:paraId="721EB328"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št. točk</w:t>
            </w:r>
          </w:p>
        </w:tc>
      </w:tr>
      <w:tr w:rsidR="00451519" w:rsidRPr="00451519" w14:paraId="25D27381" w14:textId="77777777" w:rsidTr="002028CA">
        <w:tblPrEx>
          <w:tblCellMar>
            <w:top w:w="25" w:type="dxa"/>
            <w:left w:w="107" w:type="dxa"/>
            <w:right w:w="130" w:type="dxa"/>
          </w:tblCellMar>
        </w:tblPrEx>
        <w:trPr>
          <w:trHeight w:val="565"/>
        </w:trPr>
        <w:tc>
          <w:tcPr>
            <w:tcW w:w="6125" w:type="dxa"/>
            <w:tcBorders>
              <w:top w:val="single" w:sz="2" w:space="0" w:color="000000"/>
              <w:left w:val="single" w:sz="2" w:space="0" w:color="000000"/>
              <w:bottom w:val="single" w:sz="2" w:space="0" w:color="000000"/>
              <w:right w:val="single" w:sz="2" w:space="0" w:color="000000"/>
            </w:tcBorders>
          </w:tcPr>
          <w:p w14:paraId="14440C34"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Organizacija ali so-organizacija predavanj, delavnic, tečajev, seminarjev,.. .na območju Občine Hrpelje-Kozina</w:t>
            </w:r>
          </w:p>
        </w:tc>
        <w:tc>
          <w:tcPr>
            <w:tcW w:w="3084" w:type="dxa"/>
            <w:tcBorders>
              <w:top w:val="single" w:sz="2" w:space="0" w:color="000000"/>
              <w:left w:val="single" w:sz="2" w:space="0" w:color="000000"/>
              <w:bottom w:val="single" w:sz="2" w:space="0" w:color="000000"/>
              <w:right w:val="single" w:sz="2" w:space="0" w:color="000000"/>
            </w:tcBorders>
          </w:tcPr>
          <w:p w14:paraId="1194D2F4"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8 točk / aktivnost v primeru organizacije</w:t>
            </w:r>
          </w:p>
          <w:p w14:paraId="156D86A0"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 xml:space="preserve">4 točke /aktivnost v primeru </w:t>
            </w:r>
            <w:proofErr w:type="spellStart"/>
            <w:r w:rsidRPr="00451519">
              <w:rPr>
                <w:sz w:val="24"/>
                <w:szCs w:val="24"/>
                <w:lang w:eastAsia="sl-SI"/>
              </w:rPr>
              <w:t>soorganizacije</w:t>
            </w:r>
            <w:proofErr w:type="spellEnd"/>
            <w:r w:rsidRPr="00451519">
              <w:rPr>
                <w:sz w:val="24"/>
                <w:szCs w:val="24"/>
                <w:lang w:eastAsia="sl-SI"/>
              </w:rPr>
              <w:t xml:space="preserve"> </w:t>
            </w:r>
          </w:p>
        </w:tc>
      </w:tr>
      <w:tr w:rsidR="00451519" w:rsidRPr="00451519" w14:paraId="16986C23" w14:textId="77777777" w:rsidTr="002028CA">
        <w:tblPrEx>
          <w:tblCellMar>
            <w:top w:w="25" w:type="dxa"/>
            <w:left w:w="107" w:type="dxa"/>
            <w:right w:w="130" w:type="dxa"/>
          </w:tblCellMar>
        </w:tblPrEx>
        <w:trPr>
          <w:trHeight w:val="567"/>
        </w:trPr>
        <w:tc>
          <w:tcPr>
            <w:tcW w:w="6125" w:type="dxa"/>
            <w:tcBorders>
              <w:top w:val="single" w:sz="2" w:space="0" w:color="000000"/>
              <w:left w:val="single" w:sz="2" w:space="0" w:color="000000"/>
              <w:bottom w:val="single" w:sz="2" w:space="0" w:color="000000"/>
              <w:right w:val="single" w:sz="2" w:space="0" w:color="000000"/>
            </w:tcBorders>
          </w:tcPr>
          <w:p w14:paraId="15A5EB5D"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Organizacija ali so-organizacija predavanj, delavnic, tečajev, seminarjev izven območja Občine Hrpelj e-Kozina</w:t>
            </w:r>
          </w:p>
        </w:tc>
        <w:tc>
          <w:tcPr>
            <w:tcW w:w="3084" w:type="dxa"/>
            <w:tcBorders>
              <w:top w:val="single" w:sz="2" w:space="0" w:color="000000"/>
              <w:left w:val="single" w:sz="2" w:space="0" w:color="000000"/>
              <w:bottom w:val="single" w:sz="2" w:space="0" w:color="000000"/>
              <w:right w:val="single" w:sz="2" w:space="0" w:color="000000"/>
            </w:tcBorders>
          </w:tcPr>
          <w:p w14:paraId="19431DEA"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4 točk / aktivnost v primeru organizacije</w:t>
            </w:r>
          </w:p>
          <w:p w14:paraId="3EDF464A"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 xml:space="preserve">2 točke /aktivnost v primeru </w:t>
            </w:r>
            <w:proofErr w:type="spellStart"/>
            <w:r w:rsidRPr="00451519">
              <w:rPr>
                <w:sz w:val="24"/>
                <w:szCs w:val="24"/>
                <w:lang w:eastAsia="sl-SI"/>
              </w:rPr>
              <w:t>soorganizacije</w:t>
            </w:r>
            <w:proofErr w:type="spellEnd"/>
          </w:p>
        </w:tc>
      </w:tr>
      <w:tr w:rsidR="00451519" w:rsidRPr="00451519" w14:paraId="5DFEB182" w14:textId="77777777" w:rsidTr="002028CA">
        <w:tblPrEx>
          <w:tblCellMar>
            <w:top w:w="25" w:type="dxa"/>
            <w:left w:w="107" w:type="dxa"/>
            <w:right w:w="130" w:type="dxa"/>
          </w:tblCellMar>
        </w:tblPrEx>
        <w:trPr>
          <w:trHeight w:val="309"/>
        </w:trPr>
        <w:tc>
          <w:tcPr>
            <w:tcW w:w="6125" w:type="dxa"/>
            <w:tcBorders>
              <w:top w:val="single" w:sz="2" w:space="0" w:color="000000"/>
              <w:left w:val="single" w:sz="2" w:space="0" w:color="000000"/>
              <w:bottom w:val="single" w:sz="2" w:space="0" w:color="000000"/>
              <w:right w:val="single" w:sz="2" w:space="0" w:color="000000"/>
            </w:tcBorders>
          </w:tcPr>
          <w:p w14:paraId="707939BA"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*Organizacija ali sodelovanje na strokovni ekskurziji v državi</w:t>
            </w:r>
          </w:p>
        </w:tc>
        <w:tc>
          <w:tcPr>
            <w:tcW w:w="3084" w:type="dxa"/>
            <w:tcBorders>
              <w:top w:val="single" w:sz="2" w:space="0" w:color="000000"/>
              <w:left w:val="single" w:sz="2" w:space="0" w:color="000000"/>
              <w:bottom w:val="single" w:sz="2" w:space="0" w:color="000000"/>
              <w:right w:val="single" w:sz="2" w:space="0" w:color="000000"/>
            </w:tcBorders>
          </w:tcPr>
          <w:p w14:paraId="75A88B8E"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2 točke / aktivnost</w:t>
            </w:r>
          </w:p>
        </w:tc>
      </w:tr>
      <w:tr w:rsidR="00451519" w:rsidRPr="00451519" w14:paraId="4D905DDA" w14:textId="77777777" w:rsidTr="002028CA">
        <w:tblPrEx>
          <w:tblCellMar>
            <w:top w:w="25" w:type="dxa"/>
            <w:left w:w="107" w:type="dxa"/>
            <w:right w:w="130" w:type="dxa"/>
          </w:tblCellMar>
        </w:tblPrEx>
        <w:trPr>
          <w:trHeight w:val="310"/>
        </w:trPr>
        <w:tc>
          <w:tcPr>
            <w:tcW w:w="6125" w:type="dxa"/>
            <w:tcBorders>
              <w:top w:val="single" w:sz="2" w:space="0" w:color="000000"/>
              <w:left w:val="single" w:sz="2" w:space="0" w:color="000000"/>
              <w:bottom w:val="single" w:sz="2" w:space="0" w:color="000000"/>
              <w:right w:val="single" w:sz="2" w:space="0" w:color="000000"/>
            </w:tcBorders>
          </w:tcPr>
          <w:p w14:paraId="0EECA9DD"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*Organizacija ali sodelovanje na strokovni ekskurziji v tujini</w:t>
            </w:r>
          </w:p>
        </w:tc>
        <w:tc>
          <w:tcPr>
            <w:tcW w:w="3084" w:type="dxa"/>
            <w:tcBorders>
              <w:top w:val="single" w:sz="2" w:space="0" w:color="000000"/>
              <w:left w:val="single" w:sz="2" w:space="0" w:color="000000"/>
              <w:bottom w:val="single" w:sz="2" w:space="0" w:color="000000"/>
              <w:right w:val="single" w:sz="2" w:space="0" w:color="000000"/>
            </w:tcBorders>
          </w:tcPr>
          <w:p w14:paraId="283D2A66"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4 točke / aktivnost</w:t>
            </w:r>
          </w:p>
        </w:tc>
      </w:tr>
      <w:tr w:rsidR="00451519" w:rsidRPr="00451519" w14:paraId="578BA903" w14:textId="77777777" w:rsidTr="002028CA">
        <w:tblPrEx>
          <w:tblCellMar>
            <w:top w:w="25" w:type="dxa"/>
            <w:left w:w="107" w:type="dxa"/>
            <w:right w:w="130" w:type="dxa"/>
          </w:tblCellMar>
        </w:tblPrEx>
        <w:trPr>
          <w:trHeight w:val="314"/>
        </w:trPr>
        <w:tc>
          <w:tcPr>
            <w:tcW w:w="6125" w:type="dxa"/>
            <w:tcBorders>
              <w:top w:val="single" w:sz="2" w:space="0" w:color="000000"/>
              <w:left w:val="single" w:sz="2" w:space="0" w:color="000000"/>
              <w:bottom w:val="single" w:sz="2" w:space="0" w:color="000000"/>
              <w:right w:val="single" w:sz="2" w:space="0" w:color="000000"/>
            </w:tcBorders>
          </w:tcPr>
          <w:p w14:paraId="366D4305"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w:t>
            </w:r>
            <w:r w:rsidRPr="00451519">
              <w:rPr>
                <w:sz w:val="24"/>
                <w:szCs w:val="24"/>
                <w:u w:val="single"/>
                <w:lang w:eastAsia="sl-SI"/>
              </w:rPr>
              <w:t>*Opomba</w:t>
            </w:r>
            <w:r w:rsidRPr="00451519">
              <w:rPr>
                <w:sz w:val="24"/>
                <w:szCs w:val="24"/>
                <w:lang w:eastAsia="sl-SI"/>
              </w:rPr>
              <w:t>: Dodelijo se točke samo za člansko v eni nevladni organizaciji. V kolikor je udeleženec član večjih nevladnih organizacij se točke med nevladnimi organizacijami katerih član je udeleženec, sorazmerno porazdelijo.</w:t>
            </w:r>
          </w:p>
        </w:tc>
        <w:tc>
          <w:tcPr>
            <w:tcW w:w="3084" w:type="dxa"/>
            <w:tcBorders>
              <w:top w:val="single" w:sz="2" w:space="0" w:color="000000"/>
              <w:left w:val="single" w:sz="2" w:space="0" w:color="000000"/>
              <w:bottom w:val="single" w:sz="2" w:space="0" w:color="000000"/>
              <w:right w:val="single" w:sz="2" w:space="0" w:color="000000"/>
            </w:tcBorders>
          </w:tcPr>
          <w:p w14:paraId="18B0F3F4" w14:textId="77777777" w:rsidR="00451519" w:rsidRPr="00451519" w:rsidRDefault="00451519" w:rsidP="00451519">
            <w:pPr>
              <w:suppressAutoHyphens w:val="0"/>
              <w:overflowPunct/>
              <w:autoSpaceDE/>
              <w:jc w:val="both"/>
              <w:textAlignment w:val="auto"/>
              <w:rPr>
                <w:sz w:val="24"/>
                <w:szCs w:val="24"/>
                <w:lang w:eastAsia="sl-SI"/>
              </w:rPr>
            </w:pPr>
          </w:p>
        </w:tc>
      </w:tr>
      <w:tr w:rsidR="00451519" w:rsidRPr="00451519" w14:paraId="46416417" w14:textId="77777777" w:rsidTr="002028CA">
        <w:tblPrEx>
          <w:tblCellMar>
            <w:top w:w="25" w:type="dxa"/>
            <w:left w:w="107" w:type="dxa"/>
            <w:right w:w="130" w:type="dxa"/>
          </w:tblCellMar>
        </w:tblPrEx>
        <w:trPr>
          <w:trHeight w:val="466"/>
        </w:trPr>
        <w:tc>
          <w:tcPr>
            <w:tcW w:w="6125" w:type="dxa"/>
            <w:tcBorders>
              <w:top w:val="single" w:sz="2" w:space="0" w:color="000000"/>
              <w:left w:val="single" w:sz="2" w:space="0" w:color="000000"/>
              <w:bottom w:val="single" w:sz="2" w:space="0" w:color="000000"/>
              <w:right w:val="single" w:sz="2" w:space="0" w:color="000000"/>
            </w:tcBorders>
          </w:tcPr>
          <w:p w14:paraId="23DFBBF9"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3. Predstavitvene in promocijske aktivnosti</w:t>
            </w:r>
          </w:p>
        </w:tc>
        <w:tc>
          <w:tcPr>
            <w:tcW w:w="3084" w:type="dxa"/>
            <w:tcBorders>
              <w:top w:val="single" w:sz="2" w:space="0" w:color="000000"/>
              <w:left w:val="single" w:sz="2" w:space="0" w:color="000000"/>
              <w:bottom w:val="single" w:sz="2" w:space="0" w:color="000000"/>
              <w:right w:val="single" w:sz="2" w:space="0" w:color="000000"/>
            </w:tcBorders>
          </w:tcPr>
          <w:p w14:paraId="593AF7CD"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št. točk</w:t>
            </w:r>
          </w:p>
        </w:tc>
      </w:tr>
      <w:tr w:rsidR="00451519" w:rsidRPr="00451519" w14:paraId="1D697BCE" w14:textId="77777777" w:rsidTr="002028CA">
        <w:tblPrEx>
          <w:tblCellMar>
            <w:top w:w="25" w:type="dxa"/>
            <w:left w:w="107" w:type="dxa"/>
            <w:right w:w="130" w:type="dxa"/>
          </w:tblCellMar>
        </w:tblPrEx>
        <w:trPr>
          <w:trHeight w:val="786"/>
        </w:trPr>
        <w:tc>
          <w:tcPr>
            <w:tcW w:w="6125" w:type="dxa"/>
            <w:tcBorders>
              <w:top w:val="single" w:sz="2" w:space="0" w:color="000000"/>
              <w:left w:val="single" w:sz="2" w:space="0" w:color="000000"/>
              <w:bottom w:val="single" w:sz="2" w:space="0" w:color="000000"/>
              <w:right w:val="single" w:sz="2" w:space="0" w:color="000000"/>
            </w:tcBorders>
          </w:tcPr>
          <w:p w14:paraId="55A9A06B"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Promocijski material (zloženka, katalog, vrečke, spletna stran, letaki,...) — minimalna naklada 100 izvodov</w:t>
            </w:r>
          </w:p>
        </w:tc>
        <w:tc>
          <w:tcPr>
            <w:tcW w:w="3084" w:type="dxa"/>
            <w:tcBorders>
              <w:top w:val="single" w:sz="2" w:space="0" w:color="000000"/>
              <w:left w:val="single" w:sz="2" w:space="0" w:color="000000"/>
              <w:bottom w:val="single" w:sz="2" w:space="0" w:color="000000"/>
              <w:right w:val="single" w:sz="2" w:space="0" w:color="000000"/>
            </w:tcBorders>
          </w:tcPr>
          <w:p w14:paraId="677C0F72"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1 točka / promocijo</w:t>
            </w:r>
          </w:p>
        </w:tc>
      </w:tr>
      <w:tr w:rsidR="00451519" w:rsidRPr="00451519" w14:paraId="2A38C42A" w14:textId="77777777" w:rsidTr="002028CA">
        <w:tblPrEx>
          <w:tblCellMar>
            <w:top w:w="25" w:type="dxa"/>
            <w:left w:w="107" w:type="dxa"/>
            <w:right w:w="130" w:type="dxa"/>
          </w:tblCellMar>
        </w:tblPrEx>
        <w:trPr>
          <w:trHeight w:val="688"/>
        </w:trPr>
        <w:tc>
          <w:tcPr>
            <w:tcW w:w="6125" w:type="dxa"/>
            <w:tcBorders>
              <w:top w:val="single" w:sz="2" w:space="0" w:color="000000"/>
              <w:left w:val="single" w:sz="2" w:space="0" w:color="000000"/>
              <w:bottom w:val="single" w:sz="2" w:space="0" w:color="000000"/>
              <w:right w:val="single" w:sz="2" w:space="0" w:color="000000"/>
            </w:tcBorders>
          </w:tcPr>
          <w:p w14:paraId="72BF5D2F"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Predstavitev občine in društva na raznih sejmih in drugih promocijskih aktivnosti v Sloveniji</w:t>
            </w:r>
          </w:p>
        </w:tc>
        <w:tc>
          <w:tcPr>
            <w:tcW w:w="3084" w:type="dxa"/>
            <w:tcBorders>
              <w:top w:val="single" w:sz="2" w:space="0" w:color="000000"/>
              <w:left w:val="single" w:sz="2" w:space="0" w:color="000000"/>
              <w:bottom w:val="single" w:sz="2" w:space="0" w:color="000000"/>
              <w:right w:val="single" w:sz="2" w:space="0" w:color="000000"/>
            </w:tcBorders>
          </w:tcPr>
          <w:p w14:paraId="3266BBA0"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2 točki / na posamezno aktivnost</w:t>
            </w:r>
          </w:p>
        </w:tc>
      </w:tr>
      <w:tr w:rsidR="00451519" w:rsidRPr="00451519" w14:paraId="7BF405AA" w14:textId="77777777" w:rsidTr="002028CA">
        <w:tblPrEx>
          <w:tblCellMar>
            <w:top w:w="25" w:type="dxa"/>
            <w:left w:w="107" w:type="dxa"/>
            <w:right w:w="130" w:type="dxa"/>
          </w:tblCellMar>
        </w:tblPrEx>
        <w:trPr>
          <w:trHeight w:val="687"/>
        </w:trPr>
        <w:tc>
          <w:tcPr>
            <w:tcW w:w="6125" w:type="dxa"/>
            <w:tcBorders>
              <w:top w:val="single" w:sz="2" w:space="0" w:color="000000"/>
              <w:left w:val="single" w:sz="2" w:space="0" w:color="000000"/>
              <w:bottom w:val="single" w:sz="2" w:space="0" w:color="000000"/>
              <w:right w:val="single" w:sz="2" w:space="0" w:color="000000"/>
            </w:tcBorders>
          </w:tcPr>
          <w:p w14:paraId="5ECA4D55"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Predstavitev občine in društva na raznih sejmih in drugih promocijskih aktivnosti v tujini</w:t>
            </w:r>
          </w:p>
        </w:tc>
        <w:tc>
          <w:tcPr>
            <w:tcW w:w="3084" w:type="dxa"/>
            <w:tcBorders>
              <w:top w:val="single" w:sz="2" w:space="0" w:color="000000"/>
              <w:left w:val="single" w:sz="2" w:space="0" w:color="000000"/>
              <w:bottom w:val="single" w:sz="2" w:space="0" w:color="000000"/>
              <w:right w:val="single" w:sz="2" w:space="0" w:color="000000"/>
            </w:tcBorders>
          </w:tcPr>
          <w:p w14:paraId="12059A10"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4 točke / na posamezno aktivnost</w:t>
            </w:r>
          </w:p>
        </w:tc>
      </w:tr>
      <w:tr w:rsidR="00451519" w:rsidRPr="00451519" w14:paraId="3968A4B6" w14:textId="77777777" w:rsidTr="002028CA">
        <w:tblPrEx>
          <w:tblCellMar>
            <w:top w:w="25" w:type="dxa"/>
            <w:left w:w="107" w:type="dxa"/>
            <w:right w:w="130" w:type="dxa"/>
          </w:tblCellMar>
        </w:tblPrEx>
        <w:trPr>
          <w:trHeight w:val="315"/>
        </w:trPr>
        <w:tc>
          <w:tcPr>
            <w:tcW w:w="6125" w:type="dxa"/>
            <w:tcBorders>
              <w:top w:val="single" w:sz="2" w:space="0" w:color="000000"/>
              <w:left w:val="single" w:sz="2" w:space="0" w:color="000000"/>
              <w:bottom w:val="single" w:sz="2" w:space="0" w:color="000000"/>
              <w:right w:val="single" w:sz="2" w:space="0" w:color="000000"/>
            </w:tcBorders>
          </w:tcPr>
          <w:p w14:paraId="5B8A5141" w14:textId="77777777" w:rsidR="00451519" w:rsidRPr="00451519" w:rsidRDefault="00451519" w:rsidP="00451519">
            <w:pPr>
              <w:suppressAutoHyphens w:val="0"/>
              <w:overflowPunct/>
              <w:autoSpaceDE/>
              <w:jc w:val="both"/>
              <w:textAlignment w:val="auto"/>
              <w:rPr>
                <w:sz w:val="24"/>
                <w:szCs w:val="24"/>
                <w:lang w:eastAsia="sl-SI"/>
              </w:rPr>
            </w:pPr>
          </w:p>
        </w:tc>
        <w:tc>
          <w:tcPr>
            <w:tcW w:w="3084" w:type="dxa"/>
            <w:tcBorders>
              <w:top w:val="single" w:sz="2" w:space="0" w:color="000000"/>
              <w:left w:val="single" w:sz="2" w:space="0" w:color="000000"/>
              <w:bottom w:val="single" w:sz="2" w:space="0" w:color="000000"/>
              <w:right w:val="single" w:sz="2" w:space="0" w:color="000000"/>
            </w:tcBorders>
          </w:tcPr>
          <w:p w14:paraId="645C0640" w14:textId="77777777" w:rsidR="00451519" w:rsidRPr="00451519" w:rsidRDefault="00451519" w:rsidP="00451519">
            <w:pPr>
              <w:suppressAutoHyphens w:val="0"/>
              <w:overflowPunct/>
              <w:autoSpaceDE/>
              <w:jc w:val="both"/>
              <w:textAlignment w:val="auto"/>
              <w:rPr>
                <w:sz w:val="24"/>
                <w:szCs w:val="24"/>
                <w:lang w:eastAsia="sl-SI"/>
              </w:rPr>
            </w:pPr>
          </w:p>
        </w:tc>
      </w:tr>
      <w:tr w:rsidR="00451519" w:rsidRPr="00451519" w14:paraId="5CD2CE41" w14:textId="77777777" w:rsidTr="002028CA">
        <w:tblPrEx>
          <w:tblCellMar>
            <w:top w:w="25" w:type="dxa"/>
            <w:left w:w="107" w:type="dxa"/>
            <w:right w:w="130" w:type="dxa"/>
          </w:tblCellMar>
        </w:tblPrEx>
        <w:trPr>
          <w:trHeight w:val="418"/>
        </w:trPr>
        <w:tc>
          <w:tcPr>
            <w:tcW w:w="6125" w:type="dxa"/>
            <w:tcBorders>
              <w:top w:val="single" w:sz="2" w:space="0" w:color="000000"/>
              <w:left w:val="single" w:sz="2" w:space="0" w:color="000000"/>
              <w:bottom w:val="single" w:sz="2" w:space="0" w:color="000000"/>
              <w:right w:val="single" w:sz="2" w:space="0" w:color="000000"/>
            </w:tcBorders>
          </w:tcPr>
          <w:p w14:paraId="7E839D53"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4. Prireditve</w:t>
            </w:r>
          </w:p>
        </w:tc>
        <w:tc>
          <w:tcPr>
            <w:tcW w:w="3084" w:type="dxa"/>
            <w:tcBorders>
              <w:top w:val="single" w:sz="2" w:space="0" w:color="000000"/>
              <w:left w:val="single" w:sz="2" w:space="0" w:color="000000"/>
              <w:bottom w:val="single" w:sz="2" w:space="0" w:color="000000"/>
              <w:right w:val="single" w:sz="2" w:space="0" w:color="000000"/>
            </w:tcBorders>
          </w:tcPr>
          <w:p w14:paraId="1A3776BC"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št. točk</w:t>
            </w:r>
          </w:p>
        </w:tc>
      </w:tr>
      <w:tr w:rsidR="00451519" w:rsidRPr="00451519" w14:paraId="52548D13" w14:textId="77777777" w:rsidTr="002028CA">
        <w:tblPrEx>
          <w:tblCellMar>
            <w:top w:w="25" w:type="dxa"/>
            <w:left w:w="107" w:type="dxa"/>
            <w:right w:w="130" w:type="dxa"/>
          </w:tblCellMar>
        </w:tblPrEx>
        <w:trPr>
          <w:trHeight w:val="309"/>
        </w:trPr>
        <w:tc>
          <w:tcPr>
            <w:tcW w:w="6125" w:type="dxa"/>
            <w:tcBorders>
              <w:top w:val="single" w:sz="2" w:space="0" w:color="000000"/>
              <w:left w:val="single" w:sz="2" w:space="0" w:color="000000"/>
              <w:bottom w:val="single" w:sz="2" w:space="0" w:color="000000"/>
              <w:right w:val="single" w:sz="2" w:space="0" w:color="000000"/>
            </w:tcBorders>
          </w:tcPr>
          <w:p w14:paraId="1E3F8A27"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Organizacija prireditve v občini Hrpelje-Kozina</w:t>
            </w:r>
          </w:p>
        </w:tc>
        <w:tc>
          <w:tcPr>
            <w:tcW w:w="3084" w:type="dxa"/>
            <w:tcBorders>
              <w:top w:val="single" w:sz="2" w:space="0" w:color="000000"/>
              <w:left w:val="single" w:sz="2" w:space="0" w:color="000000"/>
              <w:bottom w:val="single" w:sz="2" w:space="0" w:color="000000"/>
              <w:right w:val="single" w:sz="2" w:space="0" w:color="000000"/>
            </w:tcBorders>
          </w:tcPr>
          <w:p w14:paraId="06A3BB49"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6 točk / prireditev</w:t>
            </w:r>
          </w:p>
        </w:tc>
      </w:tr>
      <w:tr w:rsidR="00451519" w:rsidRPr="00451519" w14:paraId="1C4B9291" w14:textId="77777777" w:rsidTr="002028CA">
        <w:tblPrEx>
          <w:tblCellMar>
            <w:top w:w="25" w:type="dxa"/>
            <w:left w:w="107" w:type="dxa"/>
            <w:right w:w="130" w:type="dxa"/>
          </w:tblCellMar>
        </w:tblPrEx>
        <w:trPr>
          <w:trHeight w:val="315"/>
        </w:trPr>
        <w:tc>
          <w:tcPr>
            <w:tcW w:w="6125" w:type="dxa"/>
            <w:tcBorders>
              <w:top w:val="single" w:sz="2" w:space="0" w:color="000000"/>
              <w:left w:val="single" w:sz="2" w:space="0" w:color="000000"/>
              <w:bottom w:val="single" w:sz="2" w:space="0" w:color="000000"/>
              <w:right w:val="single" w:sz="2" w:space="0" w:color="000000"/>
            </w:tcBorders>
          </w:tcPr>
          <w:p w14:paraId="10B4FC87"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Sodelovanje na prireditvi v občini Hrpelje-Kozina</w:t>
            </w:r>
          </w:p>
        </w:tc>
        <w:tc>
          <w:tcPr>
            <w:tcW w:w="3084" w:type="dxa"/>
            <w:tcBorders>
              <w:top w:val="single" w:sz="2" w:space="0" w:color="000000"/>
              <w:left w:val="single" w:sz="2" w:space="0" w:color="000000"/>
              <w:bottom w:val="single" w:sz="2" w:space="0" w:color="000000"/>
              <w:right w:val="single" w:sz="2" w:space="0" w:color="000000"/>
            </w:tcBorders>
          </w:tcPr>
          <w:p w14:paraId="0A488CBB"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3 točke / prireditev</w:t>
            </w:r>
          </w:p>
        </w:tc>
      </w:tr>
      <w:tr w:rsidR="00451519" w:rsidRPr="00451519" w14:paraId="049846F3" w14:textId="77777777" w:rsidTr="002028CA">
        <w:tblPrEx>
          <w:tblCellMar>
            <w:top w:w="25" w:type="dxa"/>
            <w:left w:w="107" w:type="dxa"/>
            <w:right w:w="130" w:type="dxa"/>
          </w:tblCellMar>
        </w:tblPrEx>
        <w:trPr>
          <w:trHeight w:val="309"/>
        </w:trPr>
        <w:tc>
          <w:tcPr>
            <w:tcW w:w="6125" w:type="dxa"/>
            <w:tcBorders>
              <w:top w:val="single" w:sz="2" w:space="0" w:color="000000"/>
              <w:left w:val="single" w:sz="2" w:space="0" w:color="000000"/>
              <w:bottom w:val="single" w:sz="2" w:space="0" w:color="000000"/>
              <w:right w:val="single" w:sz="2" w:space="0" w:color="000000"/>
            </w:tcBorders>
          </w:tcPr>
          <w:p w14:paraId="1A4273BC"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Sodelovanje na prireditvi izven občine Hrpelj e-Kozina</w:t>
            </w:r>
          </w:p>
        </w:tc>
        <w:tc>
          <w:tcPr>
            <w:tcW w:w="3084" w:type="dxa"/>
            <w:tcBorders>
              <w:top w:val="single" w:sz="2" w:space="0" w:color="000000"/>
              <w:left w:val="single" w:sz="2" w:space="0" w:color="000000"/>
              <w:bottom w:val="single" w:sz="2" w:space="0" w:color="000000"/>
              <w:right w:val="single" w:sz="2" w:space="0" w:color="000000"/>
            </w:tcBorders>
          </w:tcPr>
          <w:p w14:paraId="025EA979"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1 točka / prireditev</w:t>
            </w:r>
          </w:p>
        </w:tc>
      </w:tr>
      <w:tr w:rsidR="00451519" w:rsidRPr="00451519" w14:paraId="628485EA" w14:textId="77777777" w:rsidTr="002028CA">
        <w:tblPrEx>
          <w:tblCellMar>
            <w:top w:w="25" w:type="dxa"/>
            <w:left w:w="107" w:type="dxa"/>
            <w:right w:w="130" w:type="dxa"/>
          </w:tblCellMar>
        </w:tblPrEx>
        <w:trPr>
          <w:trHeight w:val="325"/>
        </w:trPr>
        <w:tc>
          <w:tcPr>
            <w:tcW w:w="6125" w:type="dxa"/>
            <w:tcBorders>
              <w:top w:val="single" w:sz="2" w:space="0" w:color="000000"/>
              <w:left w:val="single" w:sz="2" w:space="0" w:color="000000"/>
              <w:bottom w:val="single" w:sz="2" w:space="0" w:color="000000"/>
              <w:right w:val="single" w:sz="2" w:space="0" w:color="000000"/>
            </w:tcBorders>
          </w:tcPr>
          <w:p w14:paraId="60E69066" w14:textId="77777777" w:rsidR="00451519" w:rsidRPr="00451519" w:rsidRDefault="00451519" w:rsidP="00451519">
            <w:pPr>
              <w:suppressAutoHyphens w:val="0"/>
              <w:overflowPunct/>
              <w:autoSpaceDE/>
              <w:jc w:val="both"/>
              <w:textAlignment w:val="auto"/>
              <w:rPr>
                <w:sz w:val="24"/>
                <w:szCs w:val="24"/>
                <w:lang w:eastAsia="sl-SI"/>
              </w:rPr>
            </w:pPr>
          </w:p>
        </w:tc>
        <w:tc>
          <w:tcPr>
            <w:tcW w:w="3084" w:type="dxa"/>
            <w:tcBorders>
              <w:top w:val="single" w:sz="2" w:space="0" w:color="000000"/>
              <w:left w:val="single" w:sz="2" w:space="0" w:color="000000"/>
              <w:bottom w:val="single" w:sz="2" w:space="0" w:color="000000"/>
              <w:right w:val="single" w:sz="2" w:space="0" w:color="000000"/>
            </w:tcBorders>
          </w:tcPr>
          <w:p w14:paraId="083E8BC4" w14:textId="77777777" w:rsidR="00451519" w:rsidRPr="00451519" w:rsidRDefault="00451519" w:rsidP="00451519">
            <w:pPr>
              <w:suppressAutoHyphens w:val="0"/>
              <w:overflowPunct/>
              <w:autoSpaceDE/>
              <w:jc w:val="both"/>
              <w:textAlignment w:val="auto"/>
              <w:rPr>
                <w:sz w:val="24"/>
                <w:szCs w:val="24"/>
                <w:lang w:eastAsia="sl-SI"/>
              </w:rPr>
            </w:pPr>
          </w:p>
        </w:tc>
      </w:tr>
      <w:tr w:rsidR="00451519" w:rsidRPr="00451519" w14:paraId="0930D42B" w14:textId="77777777" w:rsidTr="002028CA">
        <w:tblPrEx>
          <w:tblCellMar>
            <w:top w:w="25" w:type="dxa"/>
            <w:left w:w="107" w:type="dxa"/>
            <w:right w:w="130" w:type="dxa"/>
          </w:tblCellMar>
        </w:tblPrEx>
        <w:trPr>
          <w:trHeight w:val="586"/>
        </w:trPr>
        <w:tc>
          <w:tcPr>
            <w:tcW w:w="6125" w:type="dxa"/>
            <w:tcBorders>
              <w:top w:val="single" w:sz="2" w:space="0" w:color="000000"/>
              <w:left w:val="single" w:sz="2" w:space="0" w:color="000000"/>
              <w:bottom w:val="single" w:sz="2" w:space="0" w:color="000000"/>
              <w:right w:val="single" w:sz="2" w:space="0" w:color="000000"/>
            </w:tcBorders>
          </w:tcPr>
          <w:p w14:paraId="11124631"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5. Izvedba oz. sodelovanje na različnih aktivnosti kot so:</w:t>
            </w:r>
          </w:p>
        </w:tc>
        <w:tc>
          <w:tcPr>
            <w:tcW w:w="3084" w:type="dxa"/>
            <w:tcBorders>
              <w:top w:val="single" w:sz="2" w:space="0" w:color="000000"/>
              <w:left w:val="single" w:sz="2" w:space="0" w:color="000000"/>
              <w:bottom w:val="single" w:sz="2" w:space="0" w:color="000000"/>
              <w:right w:val="single" w:sz="2" w:space="0" w:color="000000"/>
            </w:tcBorders>
          </w:tcPr>
          <w:p w14:paraId="051B73A9"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št. točk</w:t>
            </w:r>
          </w:p>
        </w:tc>
      </w:tr>
      <w:tr w:rsidR="00451519" w:rsidRPr="00451519" w14:paraId="721D9F3D" w14:textId="77777777" w:rsidTr="002028CA">
        <w:tblPrEx>
          <w:tblCellMar>
            <w:top w:w="25" w:type="dxa"/>
            <w:left w:w="107" w:type="dxa"/>
            <w:right w:w="130" w:type="dxa"/>
          </w:tblCellMar>
        </w:tblPrEx>
        <w:trPr>
          <w:trHeight w:val="1394"/>
        </w:trPr>
        <w:tc>
          <w:tcPr>
            <w:tcW w:w="6125" w:type="dxa"/>
            <w:tcBorders>
              <w:top w:val="single" w:sz="2" w:space="0" w:color="000000"/>
              <w:left w:val="single" w:sz="2" w:space="0" w:color="000000"/>
              <w:bottom w:val="single" w:sz="2" w:space="0" w:color="000000"/>
              <w:right w:val="single" w:sz="2" w:space="0" w:color="000000"/>
            </w:tcBorders>
          </w:tcPr>
          <w:p w14:paraId="31482AD2"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lastRenderedPageBreak/>
              <w:t>Izvedba in sodelovanje pri prikazu običajev, tekmovanja, ocenjevanju, degustaciji ipd.,</w:t>
            </w:r>
          </w:p>
        </w:tc>
        <w:tc>
          <w:tcPr>
            <w:tcW w:w="3084" w:type="dxa"/>
            <w:tcBorders>
              <w:top w:val="single" w:sz="2" w:space="0" w:color="000000"/>
              <w:left w:val="single" w:sz="2" w:space="0" w:color="000000"/>
              <w:bottom w:val="single" w:sz="2" w:space="0" w:color="000000"/>
              <w:right w:val="single" w:sz="2" w:space="0" w:color="000000"/>
            </w:tcBorders>
          </w:tcPr>
          <w:p w14:paraId="389F92C8"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do 4 točke / aktivnost</w:t>
            </w:r>
          </w:p>
          <w:p w14:paraId="5CCEC9FD"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4 točke / mednarodni značaj</w:t>
            </w:r>
          </w:p>
          <w:p w14:paraId="0427C5C2"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3 točki / državni značaj</w:t>
            </w:r>
          </w:p>
          <w:p w14:paraId="04DA4499"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2 točka / regijski značaj</w:t>
            </w:r>
          </w:p>
          <w:p w14:paraId="44865FFF"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1 točke / lokalni značaj</w:t>
            </w:r>
          </w:p>
        </w:tc>
      </w:tr>
      <w:tr w:rsidR="00451519" w:rsidRPr="00451519" w14:paraId="77567CC3" w14:textId="77777777" w:rsidTr="002028CA">
        <w:tblPrEx>
          <w:tblCellMar>
            <w:top w:w="25" w:type="dxa"/>
            <w:left w:w="107" w:type="dxa"/>
            <w:right w:w="130" w:type="dxa"/>
          </w:tblCellMar>
        </w:tblPrEx>
        <w:trPr>
          <w:trHeight w:val="419"/>
        </w:trPr>
        <w:tc>
          <w:tcPr>
            <w:tcW w:w="6125" w:type="dxa"/>
            <w:tcBorders>
              <w:top w:val="single" w:sz="2" w:space="0" w:color="000000"/>
              <w:left w:val="single" w:sz="2" w:space="0" w:color="000000"/>
              <w:bottom w:val="single" w:sz="2" w:space="0" w:color="000000"/>
              <w:right w:val="single" w:sz="2" w:space="0" w:color="000000"/>
            </w:tcBorders>
          </w:tcPr>
          <w:p w14:paraId="7572CCAF" w14:textId="77777777" w:rsidR="00451519" w:rsidRPr="00451519" w:rsidRDefault="00451519" w:rsidP="00451519">
            <w:pPr>
              <w:suppressAutoHyphens w:val="0"/>
              <w:overflowPunct/>
              <w:autoSpaceDE/>
              <w:jc w:val="both"/>
              <w:textAlignment w:val="auto"/>
              <w:rPr>
                <w:sz w:val="24"/>
                <w:szCs w:val="24"/>
                <w:lang w:eastAsia="sl-SI"/>
              </w:rPr>
            </w:pPr>
          </w:p>
        </w:tc>
        <w:tc>
          <w:tcPr>
            <w:tcW w:w="3084" w:type="dxa"/>
            <w:tcBorders>
              <w:top w:val="single" w:sz="2" w:space="0" w:color="000000"/>
              <w:left w:val="single" w:sz="2" w:space="0" w:color="000000"/>
              <w:bottom w:val="single" w:sz="2" w:space="0" w:color="000000"/>
              <w:right w:val="single" w:sz="2" w:space="0" w:color="000000"/>
            </w:tcBorders>
          </w:tcPr>
          <w:p w14:paraId="50235A92" w14:textId="77777777" w:rsidR="00451519" w:rsidRPr="00451519" w:rsidRDefault="00451519" w:rsidP="00451519">
            <w:pPr>
              <w:suppressAutoHyphens w:val="0"/>
              <w:overflowPunct/>
              <w:autoSpaceDE/>
              <w:jc w:val="both"/>
              <w:textAlignment w:val="auto"/>
              <w:rPr>
                <w:sz w:val="24"/>
                <w:szCs w:val="24"/>
                <w:lang w:eastAsia="sl-SI"/>
              </w:rPr>
            </w:pPr>
          </w:p>
        </w:tc>
      </w:tr>
      <w:tr w:rsidR="00451519" w:rsidRPr="00451519" w14:paraId="34984EB9" w14:textId="77777777" w:rsidTr="002028CA">
        <w:tblPrEx>
          <w:tblCellMar>
            <w:top w:w="25" w:type="dxa"/>
            <w:left w:w="107" w:type="dxa"/>
            <w:right w:w="130" w:type="dxa"/>
          </w:tblCellMar>
        </w:tblPrEx>
        <w:trPr>
          <w:trHeight w:val="430"/>
        </w:trPr>
        <w:tc>
          <w:tcPr>
            <w:tcW w:w="6125" w:type="dxa"/>
            <w:tcBorders>
              <w:top w:val="single" w:sz="2" w:space="0" w:color="000000"/>
              <w:left w:val="single" w:sz="2" w:space="0" w:color="000000"/>
              <w:bottom w:val="single" w:sz="2" w:space="0" w:color="000000"/>
              <w:right w:val="single" w:sz="2" w:space="0" w:color="000000"/>
            </w:tcBorders>
          </w:tcPr>
          <w:p w14:paraId="4BFD29FE"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6. Druge aktivnosti</w:t>
            </w:r>
          </w:p>
        </w:tc>
        <w:tc>
          <w:tcPr>
            <w:tcW w:w="3084" w:type="dxa"/>
            <w:tcBorders>
              <w:top w:val="single" w:sz="2" w:space="0" w:color="000000"/>
              <w:left w:val="single" w:sz="2" w:space="0" w:color="000000"/>
              <w:bottom w:val="single" w:sz="2" w:space="0" w:color="000000"/>
              <w:right w:val="single" w:sz="2" w:space="0" w:color="000000"/>
            </w:tcBorders>
          </w:tcPr>
          <w:p w14:paraId="4A40D781" w14:textId="77777777" w:rsidR="00451519" w:rsidRPr="00451519" w:rsidRDefault="00451519" w:rsidP="00451519">
            <w:pPr>
              <w:suppressAutoHyphens w:val="0"/>
              <w:overflowPunct/>
              <w:autoSpaceDE/>
              <w:jc w:val="both"/>
              <w:textAlignment w:val="auto"/>
              <w:rPr>
                <w:b/>
                <w:bCs/>
                <w:sz w:val="24"/>
                <w:szCs w:val="24"/>
                <w:lang w:eastAsia="sl-SI"/>
              </w:rPr>
            </w:pPr>
            <w:r w:rsidRPr="00451519">
              <w:rPr>
                <w:b/>
                <w:bCs/>
                <w:sz w:val="24"/>
                <w:szCs w:val="24"/>
                <w:lang w:eastAsia="sl-SI"/>
              </w:rPr>
              <w:t>št. točk</w:t>
            </w:r>
          </w:p>
        </w:tc>
      </w:tr>
      <w:tr w:rsidR="00451519" w:rsidRPr="00451519" w14:paraId="631049B3" w14:textId="77777777" w:rsidTr="002028CA">
        <w:tblPrEx>
          <w:tblCellMar>
            <w:top w:w="25" w:type="dxa"/>
            <w:left w:w="107" w:type="dxa"/>
            <w:right w:w="130" w:type="dxa"/>
          </w:tblCellMar>
        </w:tblPrEx>
        <w:trPr>
          <w:trHeight w:val="565"/>
        </w:trPr>
        <w:tc>
          <w:tcPr>
            <w:tcW w:w="6125" w:type="dxa"/>
            <w:tcBorders>
              <w:top w:val="single" w:sz="2" w:space="0" w:color="000000"/>
              <w:left w:val="single" w:sz="2" w:space="0" w:color="000000"/>
              <w:bottom w:val="single" w:sz="2" w:space="0" w:color="000000"/>
              <w:right w:val="single" w:sz="2" w:space="0" w:color="000000"/>
            </w:tcBorders>
          </w:tcPr>
          <w:p w14:paraId="5210E766"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Izvedba izredne aktivnosti na območju Občine Hrpelje-Kozina</w:t>
            </w:r>
          </w:p>
        </w:tc>
        <w:tc>
          <w:tcPr>
            <w:tcW w:w="3084" w:type="dxa"/>
            <w:tcBorders>
              <w:top w:val="single" w:sz="2" w:space="0" w:color="000000"/>
              <w:left w:val="single" w:sz="2" w:space="0" w:color="000000"/>
              <w:bottom w:val="single" w:sz="2" w:space="0" w:color="000000"/>
              <w:right w:val="single" w:sz="2" w:space="0" w:color="000000"/>
            </w:tcBorders>
          </w:tcPr>
          <w:p w14:paraId="6D8A05E0" w14:textId="77777777" w:rsidR="00451519" w:rsidRPr="00451519" w:rsidRDefault="00451519" w:rsidP="00451519">
            <w:pPr>
              <w:suppressAutoHyphens w:val="0"/>
              <w:overflowPunct/>
              <w:autoSpaceDE/>
              <w:jc w:val="both"/>
              <w:textAlignment w:val="auto"/>
              <w:rPr>
                <w:sz w:val="24"/>
                <w:szCs w:val="24"/>
                <w:lang w:eastAsia="sl-SI"/>
              </w:rPr>
            </w:pPr>
            <w:r w:rsidRPr="00451519">
              <w:rPr>
                <w:sz w:val="24"/>
                <w:szCs w:val="24"/>
                <w:lang w:eastAsia="sl-SI"/>
              </w:rPr>
              <w:t>od 2 do 10 točk / aktivnost</w:t>
            </w:r>
          </w:p>
        </w:tc>
      </w:tr>
    </w:tbl>
    <w:p w14:paraId="483A1C7B" w14:textId="77777777" w:rsidR="00451519" w:rsidRDefault="00451519" w:rsidP="008068BB">
      <w:pPr>
        <w:suppressAutoHyphens w:val="0"/>
        <w:overflowPunct/>
        <w:autoSpaceDE/>
        <w:jc w:val="both"/>
        <w:textAlignment w:val="auto"/>
        <w:rPr>
          <w:rFonts w:ascii="Arial" w:hAnsi="Arial" w:cs="Arial"/>
          <w:b/>
          <w:sz w:val="21"/>
          <w:szCs w:val="21"/>
          <w:lang w:eastAsia="sl-SI"/>
        </w:rPr>
      </w:pPr>
    </w:p>
    <w:p w14:paraId="1D48AA06" w14:textId="77777777" w:rsidR="00451519" w:rsidRDefault="00451519" w:rsidP="008068BB">
      <w:pPr>
        <w:suppressAutoHyphens w:val="0"/>
        <w:overflowPunct/>
        <w:autoSpaceDE/>
        <w:jc w:val="both"/>
        <w:textAlignment w:val="auto"/>
        <w:rPr>
          <w:rFonts w:ascii="Arial" w:hAnsi="Arial" w:cs="Arial"/>
          <w:b/>
          <w:sz w:val="21"/>
          <w:szCs w:val="21"/>
          <w:lang w:eastAsia="sl-SI"/>
        </w:rPr>
      </w:pPr>
    </w:p>
    <w:p w14:paraId="798FE975" w14:textId="1E324676" w:rsidR="00F672DF" w:rsidRPr="00B966FA" w:rsidRDefault="000226E0" w:rsidP="008068BB">
      <w:pPr>
        <w:suppressAutoHyphens w:val="0"/>
        <w:overflowPunct/>
        <w:autoSpaceDE/>
        <w:spacing w:after="210"/>
        <w:jc w:val="both"/>
        <w:textAlignment w:val="auto"/>
        <w:rPr>
          <w:rFonts w:ascii="Arial" w:hAnsi="Arial" w:cs="Arial"/>
          <w:bCs/>
          <w:sz w:val="21"/>
          <w:szCs w:val="21"/>
          <w:lang w:eastAsia="sl-SI"/>
        </w:rPr>
      </w:pPr>
      <w:r>
        <w:rPr>
          <w:rFonts w:ascii="Arial" w:hAnsi="Arial" w:cs="Arial"/>
          <w:bCs/>
          <w:sz w:val="21"/>
          <w:szCs w:val="21"/>
          <w:lang w:eastAsia="sl-SI"/>
        </w:rPr>
        <w:t>P</w:t>
      </w:r>
      <w:r w:rsidR="00F672DF" w:rsidRPr="00B966FA">
        <w:rPr>
          <w:rFonts w:ascii="Arial" w:hAnsi="Arial" w:cs="Arial"/>
          <w:bCs/>
          <w:sz w:val="21"/>
          <w:szCs w:val="21"/>
          <w:lang w:eastAsia="sl-SI"/>
        </w:rPr>
        <w:t>rogrami se točkujejo. Vrednost točke se določi v skladu s proračunskimi sredstvi za</w:t>
      </w:r>
      <w:r w:rsidR="00EC55E9" w:rsidRPr="00B966FA">
        <w:rPr>
          <w:rFonts w:ascii="Arial" w:hAnsi="Arial" w:cs="Arial"/>
          <w:bCs/>
          <w:sz w:val="21"/>
          <w:szCs w:val="21"/>
          <w:lang w:eastAsia="sl-SI"/>
        </w:rPr>
        <w:t xml:space="preserve"> posamezno proračunsko </w:t>
      </w:r>
      <w:r w:rsidR="00F672DF" w:rsidRPr="00B966FA">
        <w:rPr>
          <w:rFonts w:ascii="Arial" w:hAnsi="Arial" w:cs="Arial"/>
          <w:bCs/>
          <w:sz w:val="21"/>
          <w:szCs w:val="21"/>
          <w:lang w:eastAsia="sl-SI"/>
        </w:rPr>
        <w:t xml:space="preserve">leto. Višina sofinanciranja posameznega programa je odvisna od skupnega števila zbranih točk in vrednosti točke.  </w:t>
      </w:r>
    </w:p>
    <w:p w14:paraId="20FC18A7" w14:textId="77777777" w:rsidR="00B966FA" w:rsidRDefault="00B966FA" w:rsidP="008068BB">
      <w:pPr>
        <w:suppressAutoHyphens w:val="0"/>
        <w:overflowPunct/>
        <w:autoSpaceDE/>
        <w:spacing w:after="210"/>
        <w:jc w:val="both"/>
        <w:textAlignment w:val="auto"/>
        <w:rPr>
          <w:rFonts w:ascii="Arial" w:hAnsi="Arial" w:cs="Arial"/>
          <w:bCs/>
          <w:sz w:val="21"/>
          <w:szCs w:val="21"/>
          <w:lang w:eastAsia="sl-SI"/>
        </w:rPr>
      </w:pPr>
    </w:p>
    <w:p w14:paraId="024A8EEC" w14:textId="77777777" w:rsidR="00F672DF" w:rsidRPr="009634D5" w:rsidRDefault="00F672DF" w:rsidP="00B966FA">
      <w:pPr>
        <w:numPr>
          <w:ilvl w:val="0"/>
          <w:numId w:val="14"/>
        </w:numPr>
        <w:suppressAutoHyphens w:val="0"/>
        <w:overflowPunct/>
        <w:autoSpaceDE/>
        <w:ind w:left="0" w:firstLine="0"/>
        <w:jc w:val="both"/>
        <w:textAlignment w:val="auto"/>
        <w:rPr>
          <w:rFonts w:ascii="Arial" w:hAnsi="Arial" w:cs="Arial"/>
          <w:b/>
          <w:bCs/>
          <w:sz w:val="21"/>
          <w:szCs w:val="21"/>
          <w:u w:val="single"/>
          <w:lang w:eastAsia="sl-SI"/>
        </w:rPr>
      </w:pPr>
      <w:r w:rsidRPr="009634D5">
        <w:rPr>
          <w:rFonts w:ascii="Arial" w:hAnsi="Arial" w:cs="Arial"/>
          <w:b/>
          <w:sz w:val="21"/>
          <w:szCs w:val="21"/>
          <w:lang w:eastAsia="sl-SI"/>
        </w:rPr>
        <w:t>DOKAZILA</w:t>
      </w:r>
    </w:p>
    <w:p w14:paraId="01599575" w14:textId="77777777" w:rsidR="00B966FA" w:rsidRPr="009634D5" w:rsidRDefault="00B966FA" w:rsidP="00B966FA">
      <w:pPr>
        <w:suppressAutoHyphens w:val="0"/>
        <w:overflowPunct/>
        <w:autoSpaceDE/>
        <w:jc w:val="both"/>
        <w:textAlignment w:val="auto"/>
        <w:rPr>
          <w:rFonts w:ascii="Arial" w:hAnsi="Arial" w:cs="Arial"/>
          <w:b/>
          <w:bCs/>
          <w:sz w:val="21"/>
          <w:szCs w:val="21"/>
          <w:u w:val="single"/>
          <w:lang w:eastAsia="sl-SI"/>
        </w:rPr>
      </w:pPr>
    </w:p>
    <w:p w14:paraId="64C752F1" w14:textId="77777777" w:rsidR="00B966FA" w:rsidRPr="009634D5" w:rsidRDefault="00B966FA" w:rsidP="00B966FA">
      <w:pPr>
        <w:suppressAutoHyphens w:val="0"/>
        <w:overflowPunct/>
        <w:autoSpaceDE/>
        <w:jc w:val="both"/>
        <w:textAlignment w:val="auto"/>
        <w:rPr>
          <w:rFonts w:ascii="Arial" w:hAnsi="Arial" w:cs="Arial"/>
          <w:b/>
          <w:bCs/>
          <w:sz w:val="21"/>
          <w:szCs w:val="21"/>
          <w:u w:val="single"/>
          <w:lang w:eastAsia="sl-SI"/>
        </w:rPr>
      </w:pPr>
    </w:p>
    <w:p w14:paraId="4DC5C32F" w14:textId="77777777" w:rsidR="00B966FA" w:rsidRPr="009634D5" w:rsidRDefault="00B966FA" w:rsidP="00B966FA">
      <w:pPr>
        <w:suppressAutoHyphens w:val="0"/>
        <w:overflowPunct/>
        <w:autoSpaceDE/>
        <w:jc w:val="both"/>
        <w:textAlignment w:val="auto"/>
        <w:rPr>
          <w:rFonts w:ascii="Arial" w:hAnsi="Arial" w:cs="Arial"/>
          <w:b/>
          <w:bCs/>
          <w:sz w:val="21"/>
          <w:szCs w:val="21"/>
          <w:lang w:eastAsia="sl-SI"/>
        </w:rPr>
      </w:pPr>
      <w:r w:rsidRPr="009634D5">
        <w:rPr>
          <w:rFonts w:ascii="Arial" w:hAnsi="Arial" w:cs="Arial"/>
          <w:b/>
          <w:bCs/>
          <w:sz w:val="21"/>
          <w:szCs w:val="21"/>
          <w:lang w:eastAsia="sl-SI"/>
        </w:rPr>
        <w:t>Prijavitelj priloži naslednja dokazila:</w:t>
      </w:r>
    </w:p>
    <w:p w14:paraId="36DDAE6D" w14:textId="77777777" w:rsidR="00B966FA" w:rsidRPr="009634D5" w:rsidRDefault="00B966FA" w:rsidP="00B966FA">
      <w:pPr>
        <w:suppressAutoHyphens w:val="0"/>
        <w:overflowPunct/>
        <w:autoSpaceDE/>
        <w:jc w:val="both"/>
        <w:textAlignment w:val="auto"/>
        <w:rPr>
          <w:rFonts w:ascii="Arial" w:hAnsi="Arial" w:cs="Arial"/>
          <w:b/>
          <w:bCs/>
          <w:sz w:val="21"/>
          <w:szCs w:val="21"/>
          <w:u w:val="single"/>
          <w:lang w:eastAsia="sl-SI"/>
        </w:rPr>
      </w:pPr>
    </w:p>
    <w:p w14:paraId="717968F5" w14:textId="77777777" w:rsidR="00F672DF" w:rsidRPr="009634D5" w:rsidRDefault="00F672DF" w:rsidP="00EC55E9">
      <w:pPr>
        <w:suppressAutoHyphens w:val="0"/>
        <w:overflowPunct/>
        <w:autoSpaceDE/>
        <w:jc w:val="both"/>
        <w:textAlignment w:val="auto"/>
        <w:rPr>
          <w:rFonts w:ascii="Arial" w:hAnsi="Arial" w:cs="Arial"/>
          <w:b/>
          <w:bCs/>
          <w:sz w:val="21"/>
          <w:szCs w:val="21"/>
          <w:u w:val="single"/>
          <w:lang w:eastAsia="sl-SI"/>
        </w:rPr>
      </w:pPr>
      <w:r w:rsidRPr="009634D5">
        <w:rPr>
          <w:rFonts w:ascii="Arial" w:hAnsi="Arial" w:cs="Arial"/>
          <w:b/>
          <w:bCs/>
          <w:sz w:val="21"/>
          <w:szCs w:val="21"/>
          <w:u w:val="single"/>
          <w:lang w:eastAsia="sl-SI"/>
        </w:rPr>
        <w:t>Pod točko 1)</w:t>
      </w:r>
    </w:p>
    <w:p w14:paraId="59BC6548"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Izjava o članstvu in seznam vseh članov društva</w:t>
      </w:r>
      <w:r w:rsidR="00B153C5" w:rsidRPr="009634D5">
        <w:rPr>
          <w:rFonts w:ascii="Arial" w:hAnsi="Arial" w:cs="Arial"/>
          <w:bCs/>
          <w:sz w:val="21"/>
          <w:szCs w:val="21"/>
          <w:lang w:eastAsia="sl-SI"/>
        </w:rPr>
        <w:t xml:space="preserve"> Občine Hrpelje-Kozina</w:t>
      </w:r>
      <w:r w:rsidRPr="009634D5">
        <w:rPr>
          <w:rFonts w:ascii="Arial" w:hAnsi="Arial" w:cs="Arial"/>
          <w:bCs/>
          <w:sz w:val="21"/>
          <w:szCs w:val="21"/>
          <w:lang w:eastAsia="sl-SI"/>
        </w:rPr>
        <w:t>,</w:t>
      </w:r>
    </w:p>
    <w:p w14:paraId="2B8652C0" w14:textId="77777777" w:rsidR="00EB3275" w:rsidRPr="009634D5" w:rsidRDefault="00EB3275"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Evidenca o plačani članarini za tekoče leto,</w:t>
      </w:r>
    </w:p>
    <w:p w14:paraId="5B215030"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Računi za: papirniški material, naročnine za strokovne revije, računovodski stroški,…</w:t>
      </w:r>
    </w:p>
    <w:p w14:paraId="280E235F" w14:textId="77777777" w:rsidR="00B966FA" w:rsidRPr="009634D5" w:rsidRDefault="00B966FA" w:rsidP="00EC55E9">
      <w:pPr>
        <w:suppressAutoHyphens w:val="0"/>
        <w:overflowPunct/>
        <w:autoSpaceDE/>
        <w:jc w:val="both"/>
        <w:textAlignment w:val="auto"/>
        <w:rPr>
          <w:rFonts w:ascii="Arial" w:hAnsi="Arial" w:cs="Arial"/>
          <w:b/>
          <w:bCs/>
          <w:sz w:val="21"/>
          <w:szCs w:val="21"/>
          <w:u w:val="single"/>
          <w:lang w:eastAsia="sl-SI"/>
        </w:rPr>
      </w:pPr>
    </w:p>
    <w:p w14:paraId="416FB67F" w14:textId="77777777" w:rsidR="00F672DF" w:rsidRPr="009634D5" w:rsidRDefault="00F672DF" w:rsidP="00EC55E9">
      <w:pPr>
        <w:suppressAutoHyphens w:val="0"/>
        <w:overflowPunct/>
        <w:autoSpaceDE/>
        <w:jc w:val="both"/>
        <w:textAlignment w:val="auto"/>
        <w:rPr>
          <w:rFonts w:ascii="Arial" w:hAnsi="Arial" w:cs="Arial"/>
          <w:b/>
          <w:bCs/>
          <w:sz w:val="21"/>
          <w:szCs w:val="21"/>
          <w:u w:val="single"/>
          <w:lang w:eastAsia="sl-SI"/>
        </w:rPr>
      </w:pPr>
      <w:r w:rsidRPr="009634D5">
        <w:rPr>
          <w:rFonts w:ascii="Arial" w:hAnsi="Arial" w:cs="Arial"/>
          <w:b/>
          <w:bCs/>
          <w:sz w:val="21"/>
          <w:szCs w:val="21"/>
          <w:u w:val="single"/>
          <w:lang w:eastAsia="sl-SI"/>
        </w:rPr>
        <w:t>Pod točko 2)</w:t>
      </w:r>
    </w:p>
    <w:p w14:paraId="75B90ECF" w14:textId="77777777" w:rsidR="00B055E7"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Ustrezni računi za: avtobusni prevoz, najem prostora in opreme, potni stroški, plačila </w:t>
      </w:r>
    </w:p>
    <w:p w14:paraId="577A11E2" w14:textId="77777777" w:rsidR="00D81F1A" w:rsidRPr="009634D5" w:rsidRDefault="00F672DF" w:rsidP="00D81F1A">
      <w:pPr>
        <w:suppressAutoHyphens w:val="0"/>
        <w:overflowPunct/>
        <w:autoSpaceDE/>
        <w:ind w:left="284" w:firstLine="424"/>
        <w:jc w:val="both"/>
        <w:textAlignment w:val="auto"/>
        <w:rPr>
          <w:rFonts w:ascii="Arial" w:hAnsi="Arial" w:cs="Arial"/>
          <w:bCs/>
          <w:sz w:val="21"/>
          <w:szCs w:val="21"/>
          <w:lang w:eastAsia="sl-SI"/>
        </w:rPr>
      </w:pPr>
      <w:r w:rsidRPr="009634D5">
        <w:rPr>
          <w:rFonts w:ascii="Arial" w:hAnsi="Arial" w:cs="Arial"/>
          <w:bCs/>
          <w:sz w:val="21"/>
          <w:szCs w:val="21"/>
          <w:lang w:eastAsia="sl-SI"/>
        </w:rPr>
        <w:t>predav</w:t>
      </w:r>
      <w:r w:rsidR="00B055E7" w:rsidRPr="009634D5">
        <w:rPr>
          <w:rFonts w:ascii="Arial" w:hAnsi="Arial" w:cs="Arial"/>
          <w:bCs/>
          <w:sz w:val="21"/>
          <w:szCs w:val="21"/>
          <w:lang w:eastAsia="sl-SI"/>
        </w:rPr>
        <w:t>ateljem, kotizacije za prijave,</w:t>
      </w:r>
    </w:p>
    <w:p w14:paraId="010D0085" w14:textId="77777777" w:rsidR="00EB3275" w:rsidRPr="009634D5" w:rsidRDefault="00EB3275"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Vabilo na izobraževanje, lista prisotnosti-podpisana</w:t>
      </w:r>
      <w:r w:rsidR="00FE7FFE" w:rsidRPr="009634D5">
        <w:rPr>
          <w:rFonts w:ascii="Arial" w:hAnsi="Arial" w:cs="Arial"/>
          <w:bCs/>
          <w:sz w:val="21"/>
          <w:szCs w:val="21"/>
          <w:lang w:eastAsia="sl-SI"/>
        </w:rPr>
        <w:t>,</w:t>
      </w:r>
    </w:p>
    <w:p w14:paraId="6AD993A1"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Obrazci prijave, programi ekskurzij, potrdila za sodelovanja,…..</w:t>
      </w:r>
    </w:p>
    <w:p w14:paraId="380172DD"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Slikovni material (fotografije, članki,…)</w:t>
      </w:r>
    </w:p>
    <w:p w14:paraId="2AA0528A" w14:textId="77777777" w:rsidR="00EC55E9" w:rsidRPr="009634D5" w:rsidRDefault="00EC55E9" w:rsidP="00EC55E9">
      <w:pPr>
        <w:suppressAutoHyphens w:val="0"/>
        <w:overflowPunct/>
        <w:autoSpaceDE/>
        <w:jc w:val="both"/>
        <w:textAlignment w:val="auto"/>
        <w:rPr>
          <w:rFonts w:ascii="Arial" w:hAnsi="Arial" w:cs="Arial"/>
          <w:bCs/>
          <w:sz w:val="21"/>
          <w:szCs w:val="21"/>
          <w:lang w:eastAsia="sl-SI"/>
        </w:rPr>
      </w:pPr>
    </w:p>
    <w:p w14:paraId="638B5232" w14:textId="77777777" w:rsidR="00F672DF" w:rsidRPr="009634D5" w:rsidRDefault="00F672DF" w:rsidP="00EC55E9">
      <w:pPr>
        <w:suppressAutoHyphens w:val="0"/>
        <w:overflowPunct/>
        <w:autoSpaceDE/>
        <w:jc w:val="both"/>
        <w:textAlignment w:val="auto"/>
        <w:rPr>
          <w:rFonts w:ascii="Arial" w:hAnsi="Arial" w:cs="Arial"/>
          <w:b/>
          <w:bCs/>
          <w:sz w:val="21"/>
          <w:szCs w:val="21"/>
          <w:u w:val="single"/>
          <w:lang w:eastAsia="sl-SI"/>
        </w:rPr>
      </w:pPr>
      <w:r w:rsidRPr="009634D5">
        <w:rPr>
          <w:rFonts w:ascii="Arial" w:hAnsi="Arial" w:cs="Arial"/>
          <w:b/>
          <w:bCs/>
          <w:sz w:val="21"/>
          <w:szCs w:val="21"/>
          <w:u w:val="single"/>
          <w:lang w:eastAsia="sl-SI"/>
        </w:rPr>
        <w:t>Pod točko 3)</w:t>
      </w:r>
    </w:p>
    <w:p w14:paraId="72DD2EBD"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Računi za: izdelavo zloženk, katalogov oz</w:t>
      </w:r>
      <w:r w:rsidR="0077100D" w:rsidRPr="009634D5">
        <w:rPr>
          <w:rFonts w:ascii="Arial" w:hAnsi="Arial" w:cs="Arial"/>
          <w:bCs/>
          <w:sz w:val="21"/>
          <w:szCs w:val="21"/>
          <w:lang w:eastAsia="sl-SI"/>
        </w:rPr>
        <w:t>.</w:t>
      </w:r>
      <w:r w:rsidRPr="009634D5">
        <w:rPr>
          <w:rFonts w:ascii="Arial" w:hAnsi="Arial" w:cs="Arial"/>
          <w:bCs/>
          <w:sz w:val="21"/>
          <w:szCs w:val="21"/>
          <w:lang w:eastAsia="sl-SI"/>
        </w:rPr>
        <w:t xml:space="preserve"> vrečk, letakov.</w:t>
      </w:r>
    </w:p>
    <w:p w14:paraId="2A56FC0D"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Izvod zloženke, letaka, kataloga (lahko tudi fotokopija), vzorec vrečke.</w:t>
      </w:r>
    </w:p>
    <w:p w14:paraId="66104E12"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Stroški najema stojnice, opreme, prostora.</w:t>
      </w:r>
    </w:p>
    <w:p w14:paraId="1A8FF018"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Slikovni material (fotografije, članki,…)</w:t>
      </w:r>
    </w:p>
    <w:p w14:paraId="1EFA7D3F" w14:textId="77777777" w:rsidR="00EC55E9" w:rsidRPr="009634D5" w:rsidRDefault="00EC55E9" w:rsidP="00EC55E9">
      <w:pPr>
        <w:suppressAutoHyphens w:val="0"/>
        <w:overflowPunct/>
        <w:autoSpaceDE/>
        <w:jc w:val="both"/>
        <w:textAlignment w:val="auto"/>
        <w:rPr>
          <w:rFonts w:ascii="Arial" w:hAnsi="Arial" w:cs="Arial"/>
          <w:bCs/>
          <w:sz w:val="21"/>
          <w:szCs w:val="21"/>
          <w:lang w:eastAsia="sl-SI"/>
        </w:rPr>
      </w:pPr>
    </w:p>
    <w:p w14:paraId="0AA39A07" w14:textId="77777777" w:rsidR="00F672DF" w:rsidRPr="009634D5" w:rsidRDefault="00F672DF" w:rsidP="00EC55E9">
      <w:pPr>
        <w:suppressAutoHyphens w:val="0"/>
        <w:overflowPunct/>
        <w:autoSpaceDE/>
        <w:jc w:val="both"/>
        <w:textAlignment w:val="auto"/>
        <w:rPr>
          <w:rFonts w:ascii="Arial" w:hAnsi="Arial" w:cs="Arial"/>
          <w:b/>
          <w:bCs/>
          <w:sz w:val="21"/>
          <w:szCs w:val="21"/>
          <w:u w:val="single"/>
          <w:lang w:eastAsia="sl-SI"/>
        </w:rPr>
      </w:pPr>
      <w:r w:rsidRPr="009634D5">
        <w:rPr>
          <w:rFonts w:ascii="Arial" w:hAnsi="Arial" w:cs="Arial"/>
          <w:b/>
          <w:bCs/>
          <w:sz w:val="21"/>
          <w:szCs w:val="21"/>
          <w:u w:val="single"/>
          <w:lang w:eastAsia="sl-SI"/>
        </w:rPr>
        <w:t>Pod točko 4)</w:t>
      </w:r>
    </w:p>
    <w:p w14:paraId="4158C49A" w14:textId="77777777" w:rsidR="00B055E7"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Za organizacijo prireditve: fotokopija obrazca prijave prireditve na policijski postaji oz. </w:t>
      </w:r>
    </w:p>
    <w:p w14:paraId="057B1B6B"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upravni enoti in vsi ostali stroški povezani z organizacijo prireditve.</w:t>
      </w:r>
    </w:p>
    <w:p w14:paraId="5ED798AF" w14:textId="77777777" w:rsidR="00B055E7"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Za sodelovanje na prireditvi: program prireditve ter računi, ki so povezani s </w:t>
      </w:r>
    </w:p>
    <w:p w14:paraId="10094FFD"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sodelovanjem na prireditvi.</w:t>
      </w:r>
    </w:p>
    <w:p w14:paraId="504E4B4A"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Slikovni material (fotografije, članki,…)</w:t>
      </w:r>
    </w:p>
    <w:p w14:paraId="66AB406E" w14:textId="77777777" w:rsidR="00B055E7"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Dokazila iz katerih je razvidno za kakšno vrsto tekmovanja </w:t>
      </w:r>
      <w:r w:rsidR="008068BB" w:rsidRPr="009634D5">
        <w:rPr>
          <w:rFonts w:ascii="Arial" w:hAnsi="Arial" w:cs="Arial"/>
          <w:bCs/>
          <w:sz w:val="21"/>
          <w:szCs w:val="21"/>
          <w:lang w:eastAsia="sl-SI"/>
        </w:rPr>
        <w:t xml:space="preserve">oz. ocenjevanja gre </w:t>
      </w:r>
    </w:p>
    <w:p w14:paraId="52D3A10A" w14:textId="77777777" w:rsidR="00F672DF" w:rsidRPr="009634D5" w:rsidRDefault="008068BB"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(mednarodno, državno,</w:t>
      </w:r>
      <w:r w:rsidR="00F672DF" w:rsidRPr="009634D5">
        <w:rPr>
          <w:rFonts w:ascii="Arial" w:hAnsi="Arial" w:cs="Arial"/>
          <w:bCs/>
          <w:sz w:val="21"/>
          <w:szCs w:val="21"/>
          <w:lang w:eastAsia="sl-SI"/>
        </w:rPr>
        <w:t xml:space="preserve"> </w:t>
      </w:r>
      <w:r w:rsidRPr="009634D5">
        <w:rPr>
          <w:rFonts w:ascii="Arial" w:hAnsi="Arial" w:cs="Arial"/>
          <w:bCs/>
          <w:sz w:val="21"/>
          <w:szCs w:val="21"/>
          <w:lang w:eastAsia="sl-SI"/>
        </w:rPr>
        <w:t>r</w:t>
      </w:r>
      <w:r w:rsidR="00F672DF" w:rsidRPr="009634D5">
        <w:rPr>
          <w:rFonts w:ascii="Arial" w:hAnsi="Arial" w:cs="Arial"/>
          <w:bCs/>
          <w:sz w:val="21"/>
          <w:szCs w:val="21"/>
          <w:lang w:eastAsia="sl-SI"/>
        </w:rPr>
        <w:t>egijsko,….),</w:t>
      </w:r>
    </w:p>
    <w:p w14:paraId="1BD5D7C0"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Slikovni material (fotografije, članki,…)</w:t>
      </w:r>
    </w:p>
    <w:p w14:paraId="75C28F6D" w14:textId="77777777" w:rsidR="00B055E7"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Računi povezani z navedeno aktivnostjo: nabava materiala, plačilo udeležbe, plačilo </w:t>
      </w:r>
    </w:p>
    <w:p w14:paraId="44054F05" w14:textId="77777777" w:rsidR="00F672DF"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strokovne komisije,….</w:t>
      </w:r>
    </w:p>
    <w:p w14:paraId="1AB54790" w14:textId="77777777" w:rsidR="00B055E7" w:rsidRPr="009634D5" w:rsidRDefault="00B055E7" w:rsidP="00EC55E9">
      <w:pPr>
        <w:suppressAutoHyphens w:val="0"/>
        <w:overflowPunct/>
        <w:autoSpaceDE/>
        <w:jc w:val="both"/>
        <w:textAlignment w:val="auto"/>
        <w:rPr>
          <w:rFonts w:ascii="Arial" w:hAnsi="Arial" w:cs="Arial"/>
          <w:bCs/>
          <w:sz w:val="21"/>
          <w:szCs w:val="21"/>
          <w:lang w:eastAsia="sl-SI"/>
        </w:rPr>
      </w:pPr>
    </w:p>
    <w:p w14:paraId="37872380" w14:textId="77777777" w:rsidR="00B153C5" w:rsidRPr="009634D5" w:rsidRDefault="00B153C5" w:rsidP="00B153C5">
      <w:pPr>
        <w:pStyle w:val="Odstavekseznama"/>
        <w:spacing w:after="210"/>
        <w:ind w:left="-349" w:firstLine="349"/>
        <w:jc w:val="both"/>
        <w:rPr>
          <w:rFonts w:ascii="Arial" w:hAnsi="Arial" w:cs="Arial"/>
          <w:b/>
          <w:bCs/>
          <w:sz w:val="21"/>
          <w:szCs w:val="21"/>
          <w:u w:val="single"/>
        </w:rPr>
      </w:pPr>
      <w:r w:rsidRPr="009634D5">
        <w:rPr>
          <w:rFonts w:ascii="Arial" w:hAnsi="Arial" w:cs="Arial"/>
          <w:b/>
          <w:bCs/>
          <w:sz w:val="21"/>
          <w:szCs w:val="21"/>
          <w:u w:val="single"/>
        </w:rPr>
        <w:t>Pod točko 5)</w:t>
      </w:r>
    </w:p>
    <w:p w14:paraId="5669A437" w14:textId="77777777" w:rsidR="00B153C5" w:rsidRPr="009634D5" w:rsidRDefault="00B153C5"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Dokazilo o </w:t>
      </w:r>
      <w:r w:rsidR="00B055E7" w:rsidRPr="009634D5">
        <w:rPr>
          <w:rFonts w:ascii="Arial" w:hAnsi="Arial" w:cs="Arial"/>
          <w:bCs/>
          <w:sz w:val="21"/>
          <w:szCs w:val="21"/>
          <w:lang w:eastAsia="sl-SI"/>
        </w:rPr>
        <w:t xml:space="preserve">času delovanja </w:t>
      </w:r>
      <w:r w:rsidRPr="009634D5">
        <w:rPr>
          <w:rFonts w:ascii="Arial" w:hAnsi="Arial" w:cs="Arial"/>
          <w:bCs/>
          <w:sz w:val="21"/>
          <w:szCs w:val="21"/>
          <w:lang w:eastAsia="sl-SI"/>
        </w:rPr>
        <w:t>društva</w:t>
      </w:r>
      <w:r w:rsidR="00B055E7" w:rsidRPr="009634D5">
        <w:rPr>
          <w:rFonts w:ascii="Arial" w:hAnsi="Arial" w:cs="Arial"/>
          <w:bCs/>
          <w:sz w:val="21"/>
          <w:szCs w:val="21"/>
          <w:lang w:eastAsia="sl-SI"/>
        </w:rPr>
        <w:t xml:space="preserve">  (akt o ustanovitvi ali </w:t>
      </w:r>
      <w:r w:rsidRPr="009634D5">
        <w:rPr>
          <w:rFonts w:ascii="Arial" w:hAnsi="Arial" w:cs="Arial"/>
          <w:bCs/>
          <w:sz w:val="21"/>
          <w:szCs w:val="21"/>
          <w:lang w:eastAsia="sl-SI"/>
        </w:rPr>
        <w:t xml:space="preserve">izpis iz </w:t>
      </w:r>
      <w:r w:rsidR="00B055E7" w:rsidRPr="009634D5">
        <w:rPr>
          <w:rFonts w:ascii="Arial" w:hAnsi="Arial" w:cs="Arial"/>
          <w:bCs/>
          <w:sz w:val="21"/>
          <w:szCs w:val="21"/>
          <w:lang w:eastAsia="sl-SI"/>
        </w:rPr>
        <w:t>AJPES</w:t>
      </w:r>
      <w:r w:rsidRPr="009634D5">
        <w:rPr>
          <w:rFonts w:ascii="Arial" w:hAnsi="Arial" w:cs="Arial"/>
          <w:bCs/>
          <w:sz w:val="21"/>
          <w:szCs w:val="21"/>
          <w:lang w:eastAsia="sl-SI"/>
        </w:rPr>
        <w:t>-a)</w:t>
      </w:r>
    </w:p>
    <w:p w14:paraId="2DCDAD18" w14:textId="77777777" w:rsidR="00EC55E9" w:rsidRPr="009634D5" w:rsidRDefault="00EC55E9" w:rsidP="00EC55E9">
      <w:pPr>
        <w:suppressAutoHyphens w:val="0"/>
        <w:overflowPunct/>
        <w:autoSpaceDE/>
        <w:jc w:val="both"/>
        <w:textAlignment w:val="auto"/>
        <w:rPr>
          <w:rFonts w:ascii="Arial" w:hAnsi="Arial" w:cs="Arial"/>
          <w:bCs/>
          <w:sz w:val="21"/>
          <w:szCs w:val="21"/>
          <w:lang w:eastAsia="sl-SI"/>
        </w:rPr>
      </w:pPr>
    </w:p>
    <w:p w14:paraId="467646C3" w14:textId="77777777" w:rsidR="00F672DF" w:rsidRPr="009634D5" w:rsidRDefault="00F672DF" w:rsidP="008068BB">
      <w:pPr>
        <w:suppressAutoHyphens w:val="0"/>
        <w:overflowPunct/>
        <w:autoSpaceDE/>
        <w:spacing w:after="210"/>
        <w:jc w:val="both"/>
        <w:textAlignment w:val="auto"/>
        <w:rPr>
          <w:rFonts w:ascii="Arial" w:hAnsi="Arial" w:cs="Arial"/>
          <w:b/>
          <w:bCs/>
          <w:sz w:val="21"/>
          <w:szCs w:val="21"/>
          <w:u w:val="single"/>
          <w:lang w:eastAsia="sl-SI"/>
        </w:rPr>
      </w:pPr>
      <w:r w:rsidRPr="009634D5">
        <w:rPr>
          <w:rFonts w:ascii="Arial" w:hAnsi="Arial" w:cs="Arial"/>
          <w:b/>
          <w:bCs/>
          <w:sz w:val="21"/>
          <w:szCs w:val="21"/>
          <w:u w:val="single"/>
          <w:lang w:eastAsia="sl-SI"/>
        </w:rPr>
        <w:t>Pod točko 6)</w:t>
      </w:r>
    </w:p>
    <w:p w14:paraId="428586E6" w14:textId="77777777" w:rsidR="00BA74B0"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 xml:space="preserve">Računi povezani z naravo izredne aktivnosti ter opis aktivnosti, </w:t>
      </w:r>
    </w:p>
    <w:p w14:paraId="1794FA27" w14:textId="77777777" w:rsidR="00F672DF" w:rsidRPr="009634D5" w:rsidRDefault="00F672DF" w:rsidP="00D81F1A">
      <w:pPr>
        <w:numPr>
          <w:ilvl w:val="0"/>
          <w:numId w:val="30"/>
        </w:numPr>
        <w:suppressAutoHyphens w:val="0"/>
        <w:overflowPunct/>
        <w:autoSpaceDE/>
        <w:ind w:left="0" w:firstLine="284"/>
        <w:jc w:val="both"/>
        <w:textAlignment w:val="auto"/>
        <w:rPr>
          <w:rFonts w:ascii="Arial" w:hAnsi="Arial" w:cs="Arial"/>
          <w:bCs/>
          <w:sz w:val="21"/>
          <w:szCs w:val="21"/>
          <w:lang w:eastAsia="sl-SI"/>
        </w:rPr>
      </w:pPr>
      <w:r w:rsidRPr="009634D5">
        <w:rPr>
          <w:rFonts w:ascii="Arial" w:hAnsi="Arial" w:cs="Arial"/>
          <w:bCs/>
          <w:sz w:val="21"/>
          <w:szCs w:val="21"/>
          <w:lang w:eastAsia="sl-SI"/>
        </w:rPr>
        <w:t>Slikovni material (fotografije, članki,….)</w:t>
      </w:r>
    </w:p>
    <w:p w14:paraId="494D606A" w14:textId="77777777" w:rsidR="00B966FA" w:rsidRPr="009634D5" w:rsidRDefault="00B966FA" w:rsidP="00C56BBF">
      <w:pPr>
        <w:suppressAutoHyphens w:val="0"/>
        <w:overflowPunct/>
        <w:autoSpaceDE/>
        <w:spacing w:after="210"/>
        <w:textAlignment w:val="auto"/>
        <w:rPr>
          <w:rFonts w:ascii="Arial" w:hAnsi="Arial" w:cs="Arial"/>
          <w:b/>
          <w:bCs/>
          <w:sz w:val="21"/>
          <w:szCs w:val="21"/>
          <w:lang w:eastAsia="sl-SI"/>
        </w:rPr>
      </w:pPr>
    </w:p>
    <w:p w14:paraId="3878AFD4" w14:textId="04A929C8" w:rsidR="00B966FA" w:rsidRPr="009634D5" w:rsidRDefault="000C52CB" w:rsidP="00EC0973">
      <w:pPr>
        <w:numPr>
          <w:ilvl w:val="0"/>
          <w:numId w:val="14"/>
        </w:numPr>
        <w:suppressAutoHyphens w:val="0"/>
        <w:overflowPunct/>
        <w:autoSpaceDE/>
        <w:ind w:left="0" w:firstLine="0"/>
        <w:jc w:val="both"/>
        <w:textAlignment w:val="auto"/>
        <w:rPr>
          <w:rFonts w:ascii="Arial" w:hAnsi="Arial" w:cs="Arial"/>
          <w:b/>
          <w:sz w:val="21"/>
          <w:szCs w:val="21"/>
          <w:lang w:eastAsia="sl-SI"/>
        </w:rPr>
      </w:pPr>
      <w:r w:rsidRPr="009634D5">
        <w:rPr>
          <w:rFonts w:ascii="Arial" w:hAnsi="Arial" w:cs="Arial"/>
          <w:b/>
          <w:sz w:val="21"/>
          <w:szCs w:val="21"/>
          <w:lang w:eastAsia="sl-SI"/>
        </w:rPr>
        <w:t xml:space="preserve">VIŠINA </w:t>
      </w:r>
      <w:r w:rsidR="00EC55E9" w:rsidRPr="009634D5">
        <w:rPr>
          <w:rFonts w:ascii="Arial" w:hAnsi="Arial" w:cs="Arial"/>
          <w:b/>
          <w:sz w:val="21"/>
          <w:szCs w:val="21"/>
          <w:lang w:eastAsia="sl-SI"/>
        </w:rPr>
        <w:t xml:space="preserve">PRORAČUNSKIH </w:t>
      </w:r>
      <w:r w:rsidRPr="009634D5">
        <w:rPr>
          <w:rFonts w:ascii="Arial" w:hAnsi="Arial" w:cs="Arial"/>
          <w:b/>
          <w:sz w:val="21"/>
          <w:szCs w:val="21"/>
          <w:lang w:eastAsia="sl-SI"/>
        </w:rPr>
        <w:t>SREDSTEV</w:t>
      </w:r>
      <w:r w:rsidR="00EC0973" w:rsidRPr="009634D5">
        <w:rPr>
          <w:rFonts w:ascii="Arial" w:hAnsi="Arial" w:cs="Arial"/>
          <w:b/>
          <w:sz w:val="21"/>
          <w:szCs w:val="21"/>
          <w:lang w:eastAsia="sl-SI"/>
        </w:rPr>
        <w:t xml:space="preserve">, </w:t>
      </w:r>
      <w:r w:rsidRPr="009634D5">
        <w:rPr>
          <w:rFonts w:ascii="Arial" w:hAnsi="Arial" w:cs="Arial"/>
          <w:sz w:val="21"/>
          <w:szCs w:val="21"/>
          <w:lang w:eastAsia="sl-SI"/>
        </w:rPr>
        <w:t xml:space="preserve"> v letu </w:t>
      </w:r>
      <w:r w:rsidR="007244CB" w:rsidRPr="009634D5">
        <w:rPr>
          <w:rFonts w:ascii="Arial" w:hAnsi="Arial" w:cs="Arial"/>
          <w:sz w:val="21"/>
          <w:szCs w:val="21"/>
          <w:lang w:eastAsia="sl-SI"/>
        </w:rPr>
        <w:t>202</w:t>
      </w:r>
      <w:r w:rsidR="00B27773">
        <w:rPr>
          <w:rFonts w:ascii="Arial" w:hAnsi="Arial" w:cs="Arial"/>
          <w:sz w:val="21"/>
          <w:szCs w:val="21"/>
          <w:lang w:eastAsia="sl-SI"/>
        </w:rPr>
        <w:t>6</w:t>
      </w:r>
      <w:r w:rsidR="0036144A" w:rsidRPr="009634D5">
        <w:rPr>
          <w:rFonts w:ascii="Arial" w:hAnsi="Arial" w:cs="Arial"/>
          <w:sz w:val="21"/>
          <w:szCs w:val="21"/>
          <w:lang w:eastAsia="sl-SI"/>
        </w:rPr>
        <w:t xml:space="preserve"> </w:t>
      </w:r>
      <w:r w:rsidR="00EB3275" w:rsidRPr="009634D5">
        <w:rPr>
          <w:rFonts w:ascii="Arial" w:hAnsi="Arial" w:cs="Arial"/>
          <w:sz w:val="21"/>
          <w:szCs w:val="21"/>
          <w:lang w:eastAsia="sl-SI"/>
        </w:rPr>
        <w:t>znaša</w:t>
      </w:r>
      <w:r w:rsidR="00EC55E9" w:rsidRPr="009634D5">
        <w:rPr>
          <w:rFonts w:ascii="Arial" w:hAnsi="Arial" w:cs="Arial"/>
          <w:sz w:val="21"/>
          <w:szCs w:val="21"/>
          <w:lang w:eastAsia="sl-SI"/>
        </w:rPr>
        <w:t xml:space="preserve"> </w:t>
      </w:r>
      <w:r w:rsidR="007244CB" w:rsidRPr="009634D5">
        <w:rPr>
          <w:rFonts w:ascii="Arial" w:hAnsi="Arial" w:cs="Arial"/>
          <w:sz w:val="21"/>
          <w:szCs w:val="21"/>
          <w:lang w:eastAsia="sl-SI"/>
        </w:rPr>
        <w:t xml:space="preserve">do </w:t>
      </w:r>
      <w:r w:rsidR="00627C80" w:rsidRPr="009634D5">
        <w:rPr>
          <w:rFonts w:ascii="Arial" w:hAnsi="Arial" w:cs="Arial"/>
          <w:b/>
          <w:sz w:val="21"/>
          <w:szCs w:val="21"/>
          <w:lang w:eastAsia="sl-SI"/>
        </w:rPr>
        <w:t>5</w:t>
      </w:r>
      <w:r w:rsidR="00EC0973" w:rsidRPr="009634D5">
        <w:rPr>
          <w:rFonts w:ascii="Arial" w:hAnsi="Arial" w:cs="Arial"/>
          <w:b/>
          <w:sz w:val="21"/>
          <w:szCs w:val="21"/>
          <w:lang w:eastAsia="sl-SI"/>
        </w:rPr>
        <w:t>.000,00 EUR</w:t>
      </w:r>
      <w:r w:rsidR="00EC0973" w:rsidRPr="009634D5">
        <w:rPr>
          <w:rFonts w:ascii="Arial" w:hAnsi="Arial" w:cs="Arial"/>
          <w:sz w:val="21"/>
          <w:szCs w:val="21"/>
          <w:lang w:eastAsia="sl-SI"/>
        </w:rPr>
        <w:t>.</w:t>
      </w:r>
    </w:p>
    <w:p w14:paraId="08FE3262" w14:textId="77777777" w:rsidR="00A11075" w:rsidRPr="009634D5" w:rsidRDefault="00A11075" w:rsidP="008068BB">
      <w:pPr>
        <w:suppressAutoHyphens w:val="0"/>
        <w:overflowPunct/>
        <w:autoSpaceDE/>
        <w:textAlignment w:val="auto"/>
        <w:rPr>
          <w:rFonts w:ascii="Arial" w:hAnsi="Arial" w:cs="Arial"/>
          <w:b/>
          <w:caps/>
          <w:sz w:val="21"/>
          <w:szCs w:val="21"/>
          <w:u w:val="single"/>
          <w:lang w:eastAsia="sl-SI"/>
        </w:rPr>
      </w:pPr>
    </w:p>
    <w:p w14:paraId="1ADF8F54" w14:textId="77777777" w:rsidR="00A11075" w:rsidRPr="009634D5" w:rsidRDefault="00A11075" w:rsidP="008068BB">
      <w:pPr>
        <w:suppressAutoHyphens w:val="0"/>
        <w:overflowPunct/>
        <w:autoSpaceDE/>
        <w:textAlignment w:val="auto"/>
        <w:rPr>
          <w:rFonts w:ascii="Arial" w:hAnsi="Arial" w:cs="Arial"/>
          <w:b/>
          <w:caps/>
          <w:sz w:val="21"/>
          <w:szCs w:val="21"/>
          <w:u w:val="single"/>
          <w:lang w:eastAsia="sl-SI"/>
        </w:rPr>
      </w:pPr>
    </w:p>
    <w:p w14:paraId="0D8A4610" w14:textId="77777777" w:rsidR="00A11075" w:rsidRPr="009634D5" w:rsidRDefault="00A11075" w:rsidP="008068BB">
      <w:pPr>
        <w:numPr>
          <w:ilvl w:val="0"/>
          <w:numId w:val="14"/>
        </w:numPr>
        <w:suppressAutoHyphens w:val="0"/>
        <w:overflowPunct/>
        <w:autoSpaceDE/>
        <w:ind w:left="0" w:firstLine="0"/>
        <w:jc w:val="both"/>
        <w:textAlignment w:val="auto"/>
        <w:rPr>
          <w:rFonts w:ascii="Arial" w:hAnsi="Arial" w:cs="Arial"/>
          <w:b/>
          <w:sz w:val="21"/>
          <w:szCs w:val="21"/>
          <w:lang w:eastAsia="sl-SI"/>
        </w:rPr>
      </w:pPr>
      <w:r w:rsidRPr="009634D5">
        <w:rPr>
          <w:rFonts w:ascii="Arial" w:hAnsi="Arial" w:cs="Arial"/>
          <w:b/>
          <w:sz w:val="21"/>
          <w:szCs w:val="21"/>
          <w:lang w:eastAsia="sl-SI"/>
        </w:rPr>
        <w:t>ODPIRANJE IN OCENJEVANJE VLOG</w:t>
      </w:r>
    </w:p>
    <w:p w14:paraId="0CAE7E4D" w14:textId="77777777" w:rsidR="00A11075" w:rsidRPr="009634D5" w:rsidRDefault="00A11075" w:rsidP="008068BB">
      <w:pPr>
        <w:suppressAutoHyphens w:val="0"/>
        <w:overflowPunct/>
        <w:autoSpaceDE/>
        <w:textAlignment w:val="auto"/>
        <w:rPr>
          <w:rFonts w:ascii="Arial" w:hAnsi="Arial" w:cs="Arial"/>
          <w:b/>
          <w:sz w:val="21"/>
          <w:szCs w:val="21"/>
          <w:lang w:eastAsia="sl-SI"/>
        </w:rPr>
      </w:pPr>
    </w:p>
    <w:p w14:paraId="1D300314" w14:textId="77777777" w:rsidR="00B055E7" w:rsidRPr="00B966FA" w:rsidRDefault="00B055E7" w:rsidP="00B055E7">
      <w:pPr>
        <w:suppressAutoHyphens w:val="0"/>
        <w:overflowPunct/>
        <w:autoSpaceDE/>
        <w:jc w:val="both"/>
        <w:textAlignment w:val="auto"/>
        <w:rPr>
          <w:rFonts w:ascii="Arial" w:hAnsi="Arial" w:cs="Arial"/>
          <w:sz w:val="21"/>
          <w:szCs w:val="21"/>
          <w:lang w:eastAsia="sl-SI"/>
        </w:rPr>
      </w:pPr>
      <w:r w:rsidRPr="009634D5">
        <w:rPr>
          <w:rFonts w:ascii="Arial" w:hAnsi="Arial" w:cs="Arial"/>
          <w:sz w:val="21"/>
          <w:szCs w:val="21"/>
          <w:lang w:eastAsia="sl-SI"/>
        </w:rPr>
        <w:t xml:space="preserve">Oddana vloga pomeni, da se vlagatelj strinja z vsemi pogoji in kriteriji razpisa. Strokovna komisija, imenovana s sklepom župana se bo predvidoma sestala v </w:t>
      </w:r>
      <w:r w:rsidRPr="009634D5">
        <w:rPr>
          <w:rFonts w:ascii="Arial" w:hAnsi="Arial" w:cs="Arial"/>
          <w:b/>
          <w:sz w:val="21"/>
          <w:szCs w:val="21"/>
          <w:lang w:eastAsia="sl-SI"/>
        </w:rPr>
        <w:t>roku osem dni</w:t>
      </w:r>
      <w:r w:rsidRPr="009634D5">
        <w:rPr>
          <w:rFonts w:ascii="Arial" w:hAnsi="Arial" w:cs="Arial"/>
          <w:sz w:val="21"/>
          <w:szCs w:val="21"/>
          <w:lang w:eastAsia="sl-SI"/>
        </w:rPr>
        <w:t xml:space="preserve"> od poteka roka za predložitev vlog na razpis. Odpiranje vlog ni javno. Odpirajo se samo pravočasne, pravilno izpolnjene in označene kuverte, ki vsebujejo vloge. Prepozno prispele vloge komisija ne bo obravnavala in se neodprte vrnjene pošiljatelju. V primeru formalno nepopolne vloge komisija </w:t>
      </w:r>
      <w:r w:rsidRPr="00B966FA">
        <w:rPr>
          <w:rFonts w:ascii="Arial" w:hAnsi="Arial" w:cs="Arial"/>
          <w:sz w:val="21"/>
          <w:szCs w:val="21"/>
          <w:lang w:eastAsia="sl-SI"/>
        </w:rPr>
        <w:t xml:space="preserve">pozove vlagatelja, da v </w:t>
      </w:r>
      <w:r w:rsidRPr="00627C80">
        <w:rPr>
          <w:rFonts w:ascii="Arial" w:hAnsi="Arial" w:cs="Arial"/>
          <w:b/>
          <w:sz w:val="21"/>
          <w:szCs w:val="21"/>
          <w:lang w:eastAsia="sl-SI"/>
        </w:rPr>
        <w:t>roku 5 dni</w:t>
      </w:r>
      <w:r w:rsidRPr="00B966FA">
        <w:rPr>
          <w:rFonts w:ascii="Arial" w:hAnsi="Arial" w:cs="Arial"/>
          <w:sz w:val="21"/>
          <w:szCs w:val="21"/>
          <w:lang w:eastAsia="sl-SI"/>
        </w:rPr>
        <w:t xml:space="preserve"> od prejetega poziva dopolni vlogo. Komisija lahko zaradi pojasnitve oziroma preverbe v vlogi navedenih podatkov od vlagatelja zahteva tudi drugo dokumentacijo, ki v tem razpisu ni zahtevana. Vloga, ki v roku ne bo dopolnjena, bo s sklepom zavržena. </w:t>
      </w:r>
    </w:p>
    <w:p w14:paraId="55F2C518" w14:textId="77777777" w:rsidR="00B055E7" w:rsidRPr="00B966FA" w:rsidRDefault="00B055E7" w:rsidP="00B055E7">
      <w:pPr>
        <w:suppressAutoHyphens w:val="0"/>
        <w:overflowPunct/>
        <w:autoSpaceDE/>
        <w:jc w:val="both"/>
        <w:textAlignment w:val="auto"/>
        <w:rPr>
          <w:rFonts w:ascii="Arial" w:hAnsi="Arial" w:cs="Arial"/>
          <w:sz w:val="21"/>
          <w:szCs w:val="21"/>
          <w:lang w:eastAsia="sl-SI"/>
        </w:rPr>
      </w:pPr>
    </w:p>
    <w:p w14:paraId="5D8017B6" w14:textId="77777777" w:rsidR="00B055E7" w:rsidRPr="00B966FA" w:rsidRDefault="00B055E7" w:rsidP="00B055E7">
      <w:pPr>
        <w:suppressAutoHyphens w:val="0"/>
        <w:autoSpaceDN w:val="0"/>
        <w:adjustRightInd w:val="0"/>
        <w:jc w:val="both"/>
        <w:rPr>
          <w:rFonts w:ascii="Arial" w:hAnsi="Arial" w:cs="Arial"/>
          <w:sz w:val="21"/>
          <w:szCs w:val="21"/>
          <w:lang w:eastAsia="sl-SI"/>
        </w:rPr>
      </w:pPr>
      <w:r w:rsidRPr="00B966FA">
        <w:rPr>
          <w:rFonts w:ascii="Arial" w:hAnsi="Arial" w:cs="Arial"/>
          <w:sz w:val="21"/>
          <w:szCs w:val="21"/>
          <w:lang w:eastAsia="sl-SI"/>
        </w:rPr>
        <w:t>Za nepopolno se šteje vloga, ki ne vsebuje vseh obveznih sestavin, zahtevanih z razpisno dokumentacijo.</w:t>
      </w:r>
    </w:p>
    <w:p w14:paraId="161A93D6" w14:textId="77777777" w:rsidR="00B055E7" w:rsidRPr="00B966FA" w:rsidRDefault="00B055E7" w:rsidP="00B055E7">
      <w:pPr>
        <w:suppressAutoHyphens w:val="0"/>
        <w:overflowPunct/>
        <w:autoSpaceDE/>
        <w:jc w:val="both"/>
        <w:textAlignment w:val="auto"/>
        <w:rPr>
          <w:rFonts w:ascii="Arial" w:hAnsi="Arial" w:cs="Arial"/>
          <w:sz w:val="21"/>
          <w:szCs w:val="21"/>
          <w:lang w:eastAsia="sl-SI"/>
        </w:rPr>
      </w:pPr>
    </w:p>
    <w:p w14:paraId="14A62FBE" w14:textId="77777777" w:rsidR="00B055E7" w:rsidRDefault="00B055E7" w:rsidP="00B055E7">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Strokovna komisija bo opravila pregled popolnih vlog, preverila izpolnjevanje pogojev ter na podlagi meril ovrednotila programe. Komisija bo programe vrednotila v fazi prijave na razpis in v fazi dostave poročila o realizaciji programa. Vrednost točke se izračuna glede na predvidena  proračunska </w:t>
      </w:r>
      <w:r w:rsidR="008C16D4">
        <w:rPr>
          <w:rFonts w:ascii="Arial" w:hAnsi="Arial" w:cs="Arial"/>
          <w:sz w:val="21"/>
          <w:szCs w:val="21"/>
          <w:lang w:eastAsia="sl-SI"/>
        </w:rPr>
        <w:t xml:space="preserve">sredstva </w:t>
      </w:r>
      <w:r w:rsidRPr="00B966FA">
        <w:rPr>
          <w:rFonts w:ascii="Arial" w:hAnsi="Arial" w:cs="Arial"/>
          <w:sz w:val="21"/>
          <w:szCs w:val="21"/>
          <w:lang w:eastAsia="sl-SI"/>
        </w:rPr>
        <w:t>za razpisano leto. Višina sofinanciranja posameznega programa je odvisna od skupnega števila zbranih točk in vrednosti točke. Nato komisija pripravi predlog prejemnikov in ne-prejemnikov sredstev ter  razdelitev razpisanih sredstev in ga skupaj z zapisnikom predloži direktorju občinske uprave oziroma osebi, ki je od predstojnika pooblaščena za sprejetje odločitve o dodelitvi sredstev.</w:t>
      </w:r>
    </w:p>
    <w:p w14:paraId="46824BF0" w14:textId="77777777" w:rsidR="00C56BBF" w:rsidRDefault="00C56BBF" w:rsidP="00B055E7">
      <w:pPr>
        <w:suppressAutoHyphens w:val="0"/>
        <w:overflowPunct/>
        <w:autoSpaceDE/>
        <w:jc w:val="both"/>
        <w:textAlignment w:val="auto"/>
        <w:rPr>
          <w:rFonts w:ascii="Arial" w:hAnsi="Arial" w:cs="Arial"/>
          <w:sz w:val="21"/>
          <w:szCs w:val="21"/>
          <w:lang w:eastAsia="sl-SI"/>
        </w:rPr>
      </w:pPr>
    </w:p>
    <w:p w14:paraId="0FA80DB5" w14:textId="77777777" w:rsidR="008D0B5F" w:rsidRPr="00B966FA" w:rsidRDefault="008D0B5F" w:rsidP="008068BB">
      <w:pPr>
        <w:suppressAutoHyphens w:val="0"/>
        <w:overflowPunct/>
        <w:autoSpaceDE/>
        <w:jc w:val="both"/>
        <w:textAlignment w:val="auto"/>
        <w:rPr>
          <w:rFonts w:ascii="Arial" w:hAnsi="Arial" w:cs="Arial"/>
          <w:sz w:val="21"/>
          <w:szCs w:val="21"/>
          <w:lang w:eastAsia="sl-SI"/>
        </w:rPr>
      </w:pPr>
    </w:p>
    <w:p w14:paraId="3D229239" w14:textId="77777777" w:rsidR="00A11075" w:rsidRPr="00B966FA" w:rsidRDefault="00A11075" w:rsidP="008068BB">
      <w:pPr>
        <w:numPr>
          <w:ilvl w:val="0"/>
          <w:numId w:val="14"/>
        </w:numPr>
        <w:suppressAutoHyphens w:val="0"/>
        <w:overflowPunct/>
        <w:autoSpaceDE/>
        <w:ind w:left="0" w:firstLine="0"/>
        <w:jc w:val="both"/>
        <w:textAlignment w:val="auto"/>
        <w:rPr>
          <w:rFonts w:ascii="Arial" w:hAnsi="Arial" w:cs="Arial"/>
          <w:b/>
          <w:sz w:val="21"/>
          <w:szCs w:val="21"/>
          <w:lang w:eastAsia="sl-SI"/>
        </w:rPr>
      </w:pPr>
      <w:r w:rsidRPr="00B966FA">
        <w:rPr>
          <w:rFonts w:ascii="Arial" w:hAnsi="Arial" w:cs="Arial"/>
          <w:b/>
          <w:sz w:val="21"/>
          <w:szCs w:val="21"/>
          <w:lang w:eastAsia="sl-SI"/>
        </w:rPr>
        <w:t xml:space="preserve">  IZBOR IN VIŠINA SREDSTEV</w:t>
      </w:r>
    </w:p>
    <w:p w14:paraId="72507AC2" w14:textId="77777777" w:rsidR="008D0B5F" w:rsidRPr="00B966FA" w:rsidRDefault="008D0B5F" w:rsidP="008068BB">
      <w:pPr>
        <w:suppressAutoHyphens w:val="0"/>
        <w:overflowPunct/>
        <w:autoSpaceDE/>
        <w:textAlignment w:val="auto"/>
        <w:rPr>
          <w:rFonts w:ascii="Arial" w:hAnsi="Arial" w:cs="Arial"/>
          <w:b/>
          <w:sz w:val="21"/>
          <w:szCs w:val="21"/>
          <w:lang w:eastAsia="sl-SI"/>
        </w:rPr>
      </w:pPr>
    </w:p>
    <w:p w14:paraId="14824D74" w14:textId="77777777" w:rsidR="00B055E7" w:rsidRPr="00B966FA" w:rsidRDefault="00B055E7" w:rsidP="00B055E7">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Upravičencem bo </w:t>
      </w:r>
      <w:r w:rsidR="00EB3275" w:rsidRPr="00B966FA">
        <w:rPr>
          <w:rFonts w:ascii="Arial" w:hAnsi="Arial" w:cs="Arial"/>
          <w:sz w:val="21"/>
          <w:szCs w:val="21"/>
          <w:lang w:eastAsia="sl-SI"/>
        </w:rPr>
        <w:t>izdan</w:t>
      </w:r>
      <w:r w:rsidRPr="00B966FA">
        <w:rPr>
          <w:rFonts w:ascii="Arial" w:hAnsi="Arial" w:cs="Arial"/>
          <w:sz w:val="21"/>
          <w:szCs w:val="21"/>
          <w:lang w:eastAsia="sl-SI"/>
        </w:rPr>
        <w:t xml:space="preserve"> sklep o odobritvi oz. ne-odobritvi sredstev </w:t>
      </w:r>
      <w:r w:rsidR="00EB3275" w:rsidRPr="00B966FA">
        <w:rPr>
          <w:rFonts w:ascii="Arial" w:hAnsi="Arial" w:cs="Arial"/>
          <w:sz w:val="21"/>
          <w:szCs w:val="21"/>
          <w:lang w:eastAsia="sl-SI"/>
        </w:rPr>
        <w:t>ter</w:t>
      </w:r>
      <w:r w:rsidRPr="00B966FA">
        <w:rPr>
          <w:rFonts w:ascii="Arial" w:hAnsi="Arial" w:cs="Arial"/>
          <w:sz w:val="21"/>
          <w:szCs w:val="21"/>
          <w:lang w:eastAsia="sl-SI"/>
        </w:rPr>
        <w:t xml:space="preserve"> višina odobrenih sredstev. Zoper sklep je možna pritožba v roku 8 dni od prejema sklepa. </w:t>
      </w:r>
    </w:p>
    <w:p w14:paraId="65E2210C" w14:textId="77777777" w:rsidR="00B055E7" w:rsidRPr="00B966FA" w:rsidRDefault="00B055E7" w:rsidP="00B055E7">
      <w:pPr>
        <w:suppressAutoHyphens w:val="0"/>
        <w:overflowPunct/>
        <w:autoSpaceDE/>
        <w:jc w:val="both"/>
        <w:textAlignment w:val="auto"/>
        <w:rPr>
          <w:rFonts w:ascii="Arial" w:hAnsi="Arial" w:cs="Arial"/>
          <w:sz w:val="21"/>
          <w:szCs w:val="21"/>
          <w:lang w:eastAsia="sl-SI"/>
        </w:rPr>
      </w:pPr>
    </w:p>
    <w:p w14:paraId="2F1AB542" w14:textId="77777777" w:rsidR="00294345" w:rsidRPr="00294345" w:rsidRDefault="00B055E7" w:rsidP="00294345">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Z upravičenci bodo sklenjene pogodbe v katerih bodo določene pravice in obveznosti obeh pogodbenih strank.</w:t>
      </w:r>
      <w:r w:rsidR="00294345">
        <w:rPr>
          <w:rFonts w:ascii="Arial" w:hAnsi="Arial" w:cs="Arial"/>
          <w:sz w:val="21"/>
          <w:szCs w:val="21"/>
          <w:lang w:eastAsia="sl-SI"/>
        </w:rPr>
        <w:t xml:space="preserve"> </w:t>
      </w:r>
      <w:r w:rsidR="00294345" w:rsidRPr="00294345">
        <w:rPr>
          <w:rFonts w:ascii="Arial" w:hAnsi="Arial" w:cs="Arial"/>
          <w:sz w:val="21"/>
          <w:szCs w:val="21"/>
          <w:lang w:eastAsia="sl-SI"/>
        </w:rPr>
        <w:t xml:space="preserve">Sredstva bo občina nakazala na račun izvajalca programa, </w:t>
      </w:r>
      <w:r w:rsidR="008C16D4">
        <w:rPr>
          <w:rFonts w:ascii="Arial" w:hAnsi="Arial" w:cs="Arial"/>
          <w:sz w:val="21"/>
          <w:szCs w:val="21"/>
          <w:lang w:eastAsia="sl-SI"/>
        </w:rPr>
        <w:t xml:space="preserve">najkasneje </w:t>
      </w:r>
      <w:r w:rsidR="00294345" w:rsidRPr="00294345">
        <w:rPr>
          <w:rFonts w:ascii="Arial" w:hAnsi="Arial" w:cs="Arial"/>
          <w:sz w:val="21"/>
          <w:szCs w:val="21"/>
          <w:lang w:eastAsia="sl-SI"/>
        </w:rPr>
        <w:t>v tridesetih dni po obojestranskem podpisu pogodbe.</w:t>
      </w:r>
      <w:r w:rsidR="00294345">
        <w:rPr>
          <w:rFonts w:ascii="Arial" w:hAnsi="Arial" w:cs="Arial"/>
          <w:sz w:val="21"/>
          <w:szCs w:val="21"/>
          <w:lang w:eastAsia="sl-SI"/>
        </w:rPr>
        <w:t xml:space="preserve">   </w:t>
      </w:r>
    </w:p>
    <w:p w14:paraId="2EA86E08" w14:textId="77777777" w:rsidR="00294345" w:rsidRPr="00294345" w:rsidRDefault="00294345" w:rsidP="00294345">
      <w:pPr>
        <w:suppressAutoHyphens w:val="0"/>
        <w:overflowPunct/>
        <w:autoSpaceDE/>
        <w:jc w:val="both"/>
        <w:textAlignment w:val="auto"/>
        <w:rPr>
          <w:rFonts w:ascii="Arial" w:hAnsi="Arial" w:cs="Arial"/>
          <w:sz w:val="21"/>
          <w:szCs w:val="21"/>
          <w:lang w:eastAsia="sl-SI"/>
        </w:rPr>
      </w:pPr>
    </w:p>
    <w:p w14:paraId="0E920692" w14:textId="77777777" w:rsidR="00294345" w:rsidRPr="00294345" w:rsidRDefault="00294345" w:rsidP="00294345">
      <w:pPr>
        <w:suppressAutoHyphens w:val="0"/>
        <w:overflowPunct/>
        <w:autoSpaceDE/>
        <w:jc w:val="both"/>
        <w:textAlignment w:val="auto"/>
        <w:rPr>
          <w:rFonts w:ascii="Arial" w:hAnsi="Arial" w:cs="Arial"/>
          <w:sz w:val="21"/>
          <w:szCs w:val="21"/>
          <w:lang w:eastAsia="sl-SI"/>
        </w:rPr>
      </w:pPr>
      <w:r w:rsidRPr="00294345">
        <w:rPr>
          <w:rFonts w:ascii="Arial" w:hAnsi="Arial" w:cs="Arial"/>
          <w:sz w:val="21"/>
          <w:szCs w:val="21"/>
          <w:lang w:eastAsia="sl-SI"/>
        </w:rPr>
        <w:t>V primeru likvidnostnih težav občine, lahko pride do zamika nakazila sredstev oziroma do nakazila v več delih. V takih primerih stranki soglašata, da prejemnik od občine ne bo zahteval zakonskih zamudnih obresti.</w:t>
      </w:r>
    </w:p>
    <w:p w14:paraId="1312C477" w14:textId="77777777" w:rsidR="00B055E7" w:rsidRPr="00B966FA" w:rsidRDefault="00B055E7" w:rsidP="00B055E7">
      <w:pPr>
        <w:suppressAutoHyphens w:val="0"/>
        <w:overflowPunct/>
        <w:autoSpaceDE/>
        <w:jc w:val="both"/>
        <w:textAlignment w:val="auto"/>
        <w:rPr>
          <w:rFonts w:ascii="Arial" w:hAnsi="Arial" w:cs="Arial"/>
          <w:sz w:val="21"/>
          <w:szCs w:val="21"/>
          <w:lang w:eastAsia="sl-SI"/>
        </w:rPr>
      </w:pPr>
    </w:p>
    <w:p w14:paraId="5207D043" w14:textId="77777777" w:rsidR="0041788B" w:rsidRDefault="0041788B" w:rsidP="008068BB">
      <w:pPr>
        <w:suppressAutoHyphens w:val="0"/>
        <w:overflowPunct/>
        <w:autoSpaceDE/>
        <w:jc w:val="both"/>
        <w:textAlignment w:val="auto"/>
        <w:rPr>
          <w:rFonts w:ascii="Arial" w:hAnsi="Arial" w:cs="Arial"/>
          <w:sz w:val="21"/>
          <w:szCs w:val="21"/>
          <w:lang w:eastAsia="sl-SI"/>
        </w:rPr>
      </w:pPr>
    </w:p>
    <w:p w14:paraId="10CD7BAD" w14:textId="77777777" w:rsidR="00A3291C" w:rsidRPr="00A3291C" w:rsidRDefault="00A3291C" w:rsidP="00A3291C">
      <w:pPr>
        <w:numPr>
          <w:ilvl w:val="0"/>
          <w:numId w:val="14"/>
        </w:numPr>
        <w:suppressAutoHyphens w:val="0"/>
        <w:overflowPunct/>
        <w:autoSpaceDE/>
        <w:ind w:left="0" w:firstLine="0"/>
        <w:jc w:val="both"/>
        <w:textAlignment w:val="auto"/>
        <w:rPr>
          <w:rFonts w:ascii="Arial" w:hAnsi="Arial" w:cs="Arial"/>
          <w:b/>
          <w:sz w:val="21"/>
          <w:szCs w:val="21"/>
          <w:lang w:eastAsia="sl-SI"/>
        </w:rPr>
      </w:pPr>
      <w:r w:rsidRPr="00A3291C">
        <w:rPr>
          <w:rFonts w:ascii="Arial" w:hAnsi="Arial" w:cs="Arial"/>
          <w:b/>
          <w:sz w:val="21"/>
          <w:szCs w:val="21"/>
          <w:lang w:eastAsia="sl-SI"/>
        </w:rPr>
        <w:t>REALIZACIJA PROGRAMA</w:t>
      </w:r>
    </w:p>
    <w:p w14:paraId="360E4D73" w14:textId="77777777" w:rsidR="00A3291C" w:rsidRDefault="00A3291C" w:rsidP="00A3291C">
      <w:pPr>
        <w:suppressAutoHyphens w:val="0"/>
        <w:overflowPunct/>
        <w:autoSpaceDE/>
        <w:jc w:val="both"/>
        <w:textAlignment w:val="auto"/>
        <w:rPr>
          <w:rFonts w:ascii="Arial" w:hAnsi="Arial" w:cs="Arial"/>
          <w:sz w:val="21"/>
          <w:szCs w:val="21"/>
          <w:lang w:eastAsia="sl-SI"/>
        </w:rPr>
      </w:pPr>
    </w:p>
    <w:p w14:paraId="5DBE180E" w14:textId="78C084CC" w:rsidR="00A3291C" w:rsidRPr="00B966FA" w:rsidRDefault="00A3291C" w:rsidP="00A3291C">
      <w:pPr>
        <w:suppressAutoHyphens w:val="0"/>
        <w:overflowPunct/>
        <w:autoSpaceDE/>
        <w:jc w:val="both"/>
        <w:textAlignment w:val="auto"/>
        <w:rPr>
          <w:rFonts w:ascii="Arial" w:hAnsi="Arial" w:cs="Arial"/>
          <w:sz w:val="21"/>
          <w:szCs w:val="21"/>
          <w:lang w:eastAsia="sl-SI"/>
        </w:rPr>
      </w:pPr>
      <w:r w:rsidRPr="00A3291C">
        <w:rPr>
          <w:rFonts w:ascii="Arial" w:hAnsi="Arial" w:cs="Arial"/>
          <w:sz w:val="21"/>
          <w:szCs w:val="21"/>
          <w:lang w:eastAsia="sl-SI"/>
        </w:rPr>
        <w:t>Prejemnik sredstev se</w:t>
      </w:r>
      <w:r w:rsidR="00341438">
        <w:rPr>
          <w:rFonts w:ascii="Arial" w:hAnsi="Arial" w:cs="Arial"/>
          <w:sz w:val="21"/>
          <w:szCs w:val="21"/>
          <w:lang w:eastAsia="sl-SI"/>
        </w:rPr>
        <w:t xml:space="preserve"> s pogodbo zaveže</w:t>
      </w:r>
      <w:r w:rsidRPr="00A3291C">
        <w:rPr>
          <w:rFonts w:ascii="Arial" w:hAnsi="Arial" w:cs="Arial"/>
          <w:sz w:val="21"/>
          <w:szCs w:val="21"/>
          <w:lang w:eastAsia="sl-SI"/>
        </w:rPr>
        <w:t xml:space="preserve">, da bo občini najkasneje  </w:t>
      </w:r>
      <w:r w:rsidR="00FA47FF">
        <w:rPr>
          <w:rFonts w:ascii="Arial" w:hAnsi="Arial" w:cs="Arial"/>
          <w:b/>
          <w:sz w:val="21"/>
          <w:szCs w:val="21"/>
          <w:lang w:eastAsia="sl-SI"/>
        </w:rPr>
        <w:t>2</w:t>
      </w:r>
      <w:r w:rsidR="006E18A6">
        <w:rPr>
          <w:rFonts w:ascii="Arial" w:hAnsi="Arial" w:cs="Arial"/>
          <w:b/>
          <w:sz w:val="21"/>
          <w:szCs w:val="21"/>
          <w:lang w:eastAsia="sl-SI"/>
        </w:rPr>
        <w:t>7</w:t>
      </w:r>
      <w:r w:rsidR="00FA47FF">
        <w:rPr>
          <w:rFonts w:ascii="Arial" w:hAnsi="Arial" w:cs="Arial"/>
          <w:b/>
          <w:sz w:val="21"/>
          <w:szCs w:val="21"/>
          <w:lang w:eastAsia="sl-SI"/>
        </w:rPr>
        <w:t>.11.202</w:t>
      </w:r>
      <w:r w:rsidR="006E18A6">
        <w:rPr>
          <w:rFonts w:ascii="Arial" w:hAnsi="Arial" w:cs="Arial"/>
          <w:b/>
          <w:sz w:val="21"/>
          <w:szCs w:val="21"/>
          <w:lang w:eastAsia="sl-SI"/>
        </w:rPr>
        <w:t>6</w:t>
      </w:r>
      <w:r w:rsidRPr="00C92C1B">
        <w:rPr>
          <w:rFonts w:ascii="Arial" w:hAnsi="Arial" w:cs="Arial"/>
          <w:sz w:val="21"/>
          <w:szCs w:val="21"/>
          <w:lang w:eastAsia="sl-SI"/>
        </w:rPr>
        <w:t xml:space="preserve"> </w:t>
      </w:r>
      <w:r w:rsidRPr="00A3291C">
        <w:rPr>
          <w:rFonts w:ascii="Arial" w:hAnsi="Arial" w:cs="Arial"/>
          <w:sz w:val="21"/>
          <w:szCs w:val="21"/>
          <w:lang w:eastAsia="sl-SI"/>
        </w:rPr>
        <w:t>predložil poročilo o realizaciji programa, z vsemi potrebnimi dokazili o plačilu računov ter, da bo v primeru zamud tega roka, vsa prejeta sredstva vrnil v proračun skupaj z zakonskimi zamudnimi obrestmi od dneva nakazila do dneva vračila, v kolikor poročila ne bo predložil niti s strani</w:t>
      </w:r>
      <w:r w:rsidR="00341438">
        <w:rPr>
          <w:rFonts w:ascii="Arial" w:hAnsi="Arial" w:cs="Arial"/>
          <w:sz w:val="21"/>
          <w:szCs w:val="21"/>
          <w:lang w:eastAsia="sl-SI"/>
        </w:rPr>
        <w:t xml:space="preserve"> občine naknadno določenem roku. Prav </w:t>
      </w:r>
      <w:r w:rsidR="00294345">
        <w:rPr>
          <w:rFonts w:ascii="Arial" w:hAnsi="Arial" w:cs="Arial"/>
          <w:sz w:val="21"/>
          <w:szCs w:val="21"/>
          <w:lang w:eastAsia="sl-SI"/>
        </w:rPr>
        <w:t>tako s</w:t>
      </w:r>
      <w:r w:rsidR="00341438">
        <w:rPr>
          <w:rFonts w:ascii="Arial" w:hAnsi="Arial" w:cs="Arial"/>
          <w:sz w:val="21"/>
          <w:szCs w:val="21"/>
          <w:lang w:eastAsia="sl-SI"/>
        </w:rPr>
        <w:t xml:space="preserve">e prejemnik sredstev zaveže, da </w:t>
      </w:r>
      <w:r w:rsidRPr="00A3291C">
        <w:rPr>
          <w:rFonts w:ascii="Arial" w:hAnsi="Arial" w:cs="Arial"/>
          <w:sz w:val="21"/>
          <w:szCs w:val="21"/>
          <w:lang w:eastAsia="sl-SI"/>
        </w:rPr>
        <w:t xml:space="preserve">bo občino pisno obvestil, če nastopijo nepredvidene okoliščine, ki utegnejo vplivati na vsebinsko in časovno izvedbo ter predlagal ustrezno podaljšanje roka za realizacijo, sicer bo nakazana sredstva vrnil v proračun občine skupaj </w:t>
      </w:r>
      <w:r w:rsidRPr="00A3291C">
        <w:rPr>
          <w:rFonts w:ascii="Arial" w:hAnsi="Arial" w:cs="Arial"/>
          <w:sz w:val="21"/>
          <w:szCs w:val="21"/>
          <w:lang w:eastAsia="sl-SI"/>
        </w:rPr>
        <w:lastRenderedPageBreak/>
        <w:t xml:space="preserve">z zamudnimi obrestmi, </w:t>
      </w:r>
      <w:r w:rsidR="00341438">
        <w:rPr>
          <w:rFonts w:ascii="Arial" w:hAnsi="Arial" w:cs="Arial"/>
          <w:sz w:val="21"/>
          <w:szCs w:val="21"/>
          <w:lang w:eastAsia="sl-SI"/>
        </w:rPr>
        <w:t>ki začnejo teči z dnem nakazila</w:t>
      </w:r>
      <w:r w:rsidR="00CA6E68">
        <w:rPr>
          <w:rFonts w:ascii="Arial" w:hAnsi="Arial" w:cs="Arial"/>
          <w:sz w:val="21"/>
          <w:szCs w:val="21"/>
          <w:lang w:eastAsia="sl-SI"/>
        </w:rPr>
        <w:t>. V</w:t>
      </w:r>
      <w:r w:rsidRPr="00A3291C">
        <w:rPr>
          <w:rFonts w:ascii="Arial" w:hAnsi="Arial" w:cs="Arial"/>
          <w:sz w:val="21"/>
          <w:szCs w:val="21"/>
          <w:lang w:eastAsia="sl-SI"/>
        </w:rPr>
        <w:t xml:space="preserve"> primeru, da se ugotovi nenamenska poraba proračunskih s</w:t>
      </w:r>
      <w:r w:rsidR="00CA6E68">
        <w:rPr>
          <w:rFonts w:ascii="Arial" w:hAnsi="Arial" w:cs="Arial"/>
          <w:sz w:val="21"/>
          <w:szCs w:val="21"/>
          <w:lang w:eastAsia="sl-SI"/>
        </w:rPr>
        <w:t>redstev ali če se sofinancirani</w:t>
      </w:r>
      <w:r w:rsidRPr="00A3291C">
        <w:rPr>
          <w:rFonts w:ascii="Arial" w:hAnsi="Arial" w:cs="Arial"/>
          <w:sz w:val="21"/>
          <w:szCs w:val="21"/>
          <w:lang w:eastAsia="sl-SI"/>
        </w:rPr>
        <w:t xml:space="preserve"> program</w:t>
      </w:r>
      <w:r w:rsidR="00CA6E68">
        <w:rPr>
          <w:rFonts w:ascii="Arial" w:hAnsi="Arial" w:cs="Arial"/>
          <w:sz w:val="21"/>
          <w:szCs w:val="21"/>
          <w:lang w:eastAsia="sl-SI"/>
        </w:rPr>
        <w:t>i</w:t>
      </w:r>
      <w:r w:rsidRPr="00A3291C">
        <w:rPr>
          <w:rFonts w:ascii="Arial" w:hAnsi="Arial" w:cs="Arial"/>
          <w:sz w:val="21"/>
          <w:szCs w:val="21"/>
          <w:lang w:eastAsia="sl-SI"/>
        </w:rPr>
        <w:t xml:space="preserve"> ne </w:t>
      </w:r>
      <w:r w:rsidR="00CA6E68">
        <w:rPr>
          <w:rFonts w:ascii="Arial" w:hAnsi="Arial" w:cs="Arial"/>
          <w:sz w:val="21"/>
          <w:szCs w:val="21"/>
          <w:lang w:eastAsia="sl-SI"/>
        </w:rPr>
        <w:t>realizirajo</w:t>
      </w:r>
      <w:r w:rsidRPr="00A3291C">
        <w:rPr>
          <w:rFonts w:ascii="Arial" w:hAnsi="Arial" w:cs="Arial"/>
          <w:sz w:val="21"/>
          <w:szCs w:val="21"/>
          <w:lang w:eastAsia="sl-SI"/>
        </w:rPr>
        <w:t xml:space="preserve"> v določenem roku</w:t>
      </w:r>
      <w:r w:rsidR="00294345">
        <w:rPr>
          <w:rFonts w:ascii="Arial" w:hAnsi="Arial" w:cs="Arial"/>
          <w:sz w:val="21"/>
          <w:szCs w:val="21"/>
          <w:lang w:eastAsia="sl-SI"/>
        </w:rPr>
        <w:t>, se nakazana sredstva vrnejo</w:t>
      </w:r>
      <w:r w:rsidRPr="00A3291C">
        <w:rPr>
          <w:rFonts w:ascii="Arial" w:hAnsi="Arial" w:cs="Arial"/>
          <w:sz w:val="21"/>
          <w:szCs w:val="21"/>
          <w:lang w:eastAsia="sl-SI"/>
        </w:rPr>
        <w:t xml:space="preserve"> v proračun občine skupaj z zamudnimi obrestmi, ki začnejo teči z dnem nakazila</w:t>
      </w:r>
      <w:r w:rsidR="00294345">
        <w:rPr>
          <w:rFonts w:ascii="Arial" w:hAnsi="Arial" w:cs="Arial"/>
          <w:sz w:val="21"/>
          <w:szCs w:val="21"/>
          <w:lang w:eastAsia="sl-SI"/>
        </w:rPr>
        <w:t>.</w:t>
      </w:r>
    </w:p>
    <w:p w14:paraId="60ADC4C6" w14:textId="77777777" w:rsidR="00B966FA" w:rsidRPr="00B966FA" w:rsidRDefault="00B966FA" w:rsidP="008068BB">
      <w:pPr>
        <w:suppressAutoHyphens w:val="0"/>
        <w:overflowPunct/>
        <w:autoSpaceDE/>
        <w:jc w:val="both"/>
        <w:textAlignment w:val="auto"/>
        <w:rPr>
          <w:rFonts w:ascii="Arial" w:hAnsi="Arial" w:cs="Arial"/>
          <w:sz w:val="21"/>
          <w:szCs w:val="21"/>
          <w:lang w:eastAsia="sl-SI"/>
        </w:rPr>
      </w:pPr>
    </w:p>
    <w:p w14:paraId="0562CB28" w14:textId="77777777" w:rsidR="00A11075" w:rsidRPr="00B966FA" w:rsidRDefault="00A11075" w:rsidP="008068BB">
      <w:pPr>
        <w:numPr>
          <w:ilvl w:val="0"/>
          <w:numId w:val="14"/>
        </w:numPr>
        <w:suppressAutoHyphens w:val="0"/>
        <w:overflowPunct/>
        <w:autoSpaceDE/>
        <w:ind w:left="0" w:firstLine="0"/>
        <w:jc w:val="both"/>
        <w:textAlignment w:val="auto"/>
        <w:rPr>
          <w:rFonts w:ascii="Arial" w:hAnsi="Arial" w:cs="Arial"/>
          <w:b/>
          <w:sz w:val="21"/>
          <w:szCs w:val="21"/>
          <w:lang w:eastAsia="sl-SI"/>
        </w:rPr>
      </w:pPr>
      <w:r w:rsidRPr="00B966FA">
        <w:rPr>
          <w:rFonts w:ascii="Arial" w:hAnsi="Arial" w:cs="Arial"/>
          <w:b/>
          <w:sz w:val="21"/>
          <w:szCs w:val="21"/>
          <w:lang w:eastAsia="sl-SI"/>
        </w:rPr>
        <w:t>DODATNE INFORMACIJE</w:t>
      </w:r>
    </w:p>
    <w:p w14:paraId="3A186E3C" w14:textId="77777777" w:rsidR="00A11075" w:rsidRPr="00B966FA" w:rsidRDefault="00A11075" w:rsidP="008068BB">
      <w:pPr>
        <w:suppressAutoHyphens w:val="0"/>
        <w:overflowPunct/>
        <w:autoSpaceDE/>
        <w:jc w:val="both"/>
        <w:textAlignment w:val="auto"/>
        <w:rPr>
          <w:rFonts w:ascii="Arial" w:hAnsi="Arial" w:cs="Arial"/>
          <w:sz w:val="21"/>
          <w:szCs w:val="21"/>
          <w:lang w:eastAsia="sl-SI"/>
        </w:rPr>
      </w:pPr>
    </w:p>
    <w:p w14:paraId="5649D02F" w14:textId="77777777" w:rsidR="00B966FA" w:rsidRPr="00B966FA" w:rsidRDefault="00B966FA" w:rsidP="008068BB">
      <w:pPr>
        <w:suppressAutoHyphens w:val="0"/>
        <w:overflowPunct/>
        <w:autoSpaceDE/>
        <w:jc w:val="both"/>
        <w:textAlignment w:val="auto"/>
        <w:rPr>
          <w:rFonts w:ascii="Arial" w:hAnsi="Arial" w:cs="Arial"/>
          <w:sz w:val="21"/>
          <w:szCs w:val="21"/>
          <w:lang w:eastAsia="sl-SI"/>
        </w:rPr>
      </w:pPr>
    </w:p>
    <w:p w14:paraId="68C4737D" w14:textId="77777777" w:rsidR="00627C80" w:rsidRDefault="00A11075"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Dodatne informacije</w:t>
      </w:r>
      <w:r w:rsidRPr="00B966FA">
        <w:rPr>
          <w:rFonts w:ascii="Arial" w:hAnsi="Arial" w:cs="Arial"/>
          <w:b/>
          <w:sz w:val="21"/>
          <w:szCs w:val="21"/>
          <w:lang w:eastAsia="sl-SI"/>
        </w:rPr>
        <w:t xml:space="preserve"> </w:t>
      </w:r>
      <w:r w:rsidRPr="00B966FA">
        <w:rPr>
          <w:rFonts w:ascii="Arial" w:hAnsi="Arial" w:cs="Arial"/>
          <w:sz w:val="21"/>
          <w:szCs w:val="21"/>
          <w:lang w:eastAsia="sl-SI"/>
        </w:rPr>
        <w:t xml:space="preserve">v zvezi z razpisom dobijo vlagatelji </w:t>
      </w:r>
      <w:r w:rsidR="00EB3275" w:rsidRPr="00B966FA">
        <w:rPr>
          <w:rFonts w:ascii="Arial" w:hAnsi="Arial" w:cs="Arial"/>
          <w:sz w:val="21"/>
          <w:szCs w:val="21"/>
          <w:lang w:eastAsia="sl-SI"/>
        </w:rPr>
        <w:t xml:space="preserve">v času uradni ur </w:t>
      </w:r>
      <w:r w:rsidRPr="00B966FA">
        <w:rPr>
          <w:rFonts w:ascii="Arial" w:hAnsi="Arial" w:cs="Arial"/>
          <w:iCs/>
          <w:spacing w:val="-3"/>
          <w:sz w:val="21"/>
          <w:szCs w:val="21"/>
          <w:lang w:eastAsia="sl-SI"/>
        </w:rPr>
        <w:t xml:space="preserve">na Občinski upravi </w:t>
      </w:r>
      <w:r w:rsidR="00382B77" w:rsidRPr="00B966FA">
        <w:rPr>
          <w:rFonts w:ascii="Arial" w:hAnsi="Arial" w:cs="Arial"/>
          <w:iCs/>
          <w:spacing w:val="-3"/>
          <w:sz w:val="21"/>
          <w:szCs w:val="21"/>
          <w:lang w:eastAsia="sl-SI"/>
        </w:rPr>
        <w:t xml:space="preserve">Občine </w:t>
      </w:r>
      <w:r w:rsidR="008068BB" w:rsidRPr="00B966FA">
        <w:rPr>
          <w:rFonts w:ascii="Arial" w:hAnsi="Arial" w:cs="Arial"/>
          <w:iCs/>
          <w:spacing w:val="-3"/>
          <w:sz w:val="21"/>
          <w:szCs w:val="21"/>
          <w:lang w:eastAsia="sl-SI"/>
        </w:rPr>
        <w:t>Hrpelje-Kozina</w:t>
      </w:r>
      <w:r w:rsidR="00382B77" w:rsidRPr="00B966FA">
        <w:rPr>
          <w:rFonts w:ascii="Arial" w:hAnsi="Arial" w:cs="Arial"/>
          <w:iCs/>
          <w:spacing w:val="-3"/>
          <w:sz w:val="21"/>
          <w:szCs w:val="21"/>
          <w:lang w:eastAsia="sl-SI"/>
        </w:rPr>
        <w:t xml:space="preserve">, </w:t>
      </w:r>
      <w:r w:rsidR="00EB3275" w:rsidRPr="00B966FA">
        <w:rPr>
          <w:rFonts w:ascii="Arial" w:hAnsi="Arial" w:cs="Arial"/>
          <w:iCs/>
          <w:spacing w:val="-3"/>
          <w:sz w:val="21"/>
          <w:szCs w:val="21"/>
          <w:lang w:eastAsia="sl-SI"/>
        </w:rPr>
        <w:t>Hrpelje, Reška cesta 14</w:t>
      </w:r>
      <w:r w:rsidR="00382B77" w:rsidRPr="00B966FA">
        <w:rPr>
          <w:rFonts w:ascii="Arial" w:hAnsi="Arial" w:cs="Arial"/>
          <w:iCs/>
          <w:spacing w:val="-3"/>
          <w:sz w:val="21"/>
          <w:szCs w:val="21"/>
          <w:lang w:eastAsia="sl-SI"/>
        </w:rPr>
        <w:t>, 62</w:t>
      </w:r>
      <w:r w:rsidR="00EB3275" w:rsidRPr="00B966FA">
        <w:rPr>
          <w:rFonts w:ascii="Arial" w:hAnsi="Arial" w:cs="Arial"/>
          <w:iCs/>
          <w:spacing w:val="-3"/>
          <w:sz w:val="21"/>
          <w:szCs w:val="21"/>
          <w:lang w:eastAsia="sl-SI"/>
        </w:rPr>
        <w:t>40</w:t>
      </w:r>
      <w:r w:rsidR="00382B77" w:rsidRPr="00B966FA">
        <w:rPr>
          <w:rFonts w:ascii="Arial" w:hAnsi="Arial" w:cs="Arial"/>
          <w:iCs/>
          <w:spacing w:val="-3"/>
          <w:sz w:val="21"/>
          <w:szCs w:val="21"/>
          <w:lang w:eastAsia="sl-SI"/>
        </w:rPr>
        <w:t xml:space="preserve"> </w:t>
      </w:r>
      <w:r w:rsidR="008068BB" w:rsidRPr="00B966FA">
        <w:rPr>
          <w:rFonts w:ascii="Arial" w:hAnsi="Arial" w:cs="Arial"/>
          <w:iCs/>
          <w:spacing w:val="-3"/>
          <w:sz w:val="21"/>
          <w:szCs w:val="21"/>
          <w:lang w:eastAsia="sl-SI"/>
        </w:rPr>
        <w:t>Kozina</w:t>
      </w:r>
      <w:r w:rsidRPr="00B966FA">
        <w:rPr>
          <w:rFonts w:ascii="Arial" w:hAnsi="Arial" w:cs="Arial"/>
          <w:iCs/>
          <w:spacing w:val="-3"/>
          <w:sz w:val="21"/>
          <w:szCs w:val="21"/>
          <w:lang w:eastAsia="sl-SI"/>
        </w:rPr>
        <w:t xml:space="preserve">, kontaktna oseba je </w:t>
      </w:r>
      <w:r w:rsidR="00627C80">
        <w:rPr>
          <w:rFonts w:ascii="Arial" w:hAnsi="Arial" w:cs="Arial"/>
          <w:iCs/>
          <w:spacing w:val="-3"/>
          <w:sz w:val="21"/>
          <w:szCs w:val="21"/>
          <w:lang w:eastAsia="sl-SI"/>
        </w:rPr>
        <w:t>Ester Renko</w:t>
      </w:r>
      <w:r w:rsidRPr="00B966FA">
        <w:rPr>
          <w:rFonts w:ascii="Arial" w:hAnsi="Arial" w:cs="Arial"/>
          <w:sz w:val="21"/>
          <w:szCs w:val="21"/>
          <w:lang w:eastAsia="sl-SI"/>
        </w:rPr>
        <w:t xml:space="preserve">, tel. št. </w:t>
      </w:r>
    </w:p>
    <w:p w14:paraId="538F6923" w14:textId="77777777" w:rsidR="00A11075" w:rsidRPr="00B966FA" w:rsidRDefault="00A11075"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05 </w:t>
      </w:r>
      <w:r w:rsidR="00627C80">
        <w:rPr>
          <w:rFonts w:ascii="Arial" w:hAnsi="Arial" w:cs="Arial"/>
          <w:sz w:val="21"/>
          <w:szCs w:val="21"/>
          <w:lang w:eastAsia="sl-SI"/>
        </w:rPr>
        <w:t>620 53 68</w:t>
      </w:r>
      <w:r w:rsidR="00EB3275" w:rsidRPr="00B966FA">
        <w:rPr>
          <w:rFonts w:ascii="Arial" w:hAnsi="Arial" w:cs="Arial"/>
          <w:sz w:val="21"/>
          <w:szCs w:val="21"/>
          <w:lang w:eastAsia="sl-SI"/>
        </w:rPr>
        <w:t>.</w:t>
      </w:r>
    </w:p>
    <w:p w14:paraId="3FC13EAE" w14:textId="77777777" w:rsidR="00FE7FFE" w:rsidRPr="00B966FA" w:rsidRDefault="00FE7FFE" w:rsidP="008068BB">
      <w:pPr>
        <w:suppressAutoHyphens w:val="0"/>
        <w:overflowPunct/>
        <w:autoSpaceDE/>
        <w:jc w:val="both"/>
        <w:textAlignment w:val="auto"/>
        <w:rPr>
          <w:rFonts w:ascii="Arial" w:eastAsia="Calibri" w:hAnsi="Arial" w:cs="Arial"/>
          <w:sz w:val="21"/>
          <w:szCs w:val="21"/>
          <w:lang w:eastAsia="en-US"/>
        </w:rPr>
      </w:pPr>
    </w:p>
    <w:p w14:paraId="738E6051" w14:textId="77777777" w:rsidR="00FE7FFE" w:rsidRPr="00B966FA" w:rsidRDefault="00FE7FFE" w:rsidP="008068BB">
      <w:pPr>
        <w:suppressAutoHyphens w:val="0"/>
        <w:overflowPunct/>
        <w:autoSpaceDE/>
        <w:jc w:val="both"/>
        <w:textAlignment w:val="auto"/>
        <w:rPr>
          <w:rFonts w:ascii="Arial" w:eastAsia="Calibri" w:hAnsi="Arial" w:cs="Arial"/>
          <w:sz w:val="21"/>
          <w:szCs w:val="21"/>
          <w:lang w:eastAsia="en-US"/>
        </w:rPr>
      </w:pPr>
    </w:p>
    <w:p w14:paraId="3811EBBA" w14:textId="77777777" w:rsidR="00FE7FFE" w:rsidRPr="00B966FA" w:rsidRDefault="00FE7FFE" w:rsidP="008068BB">
      <w:pPr>
        <w:suppressAutoHyphens w:val="0"/>
        <w:overflowPunct/>
        <w:autoSpaceDE/>
        <w:jc w:val="both"/>
        <w:textAlignment w:val="auto"/>
        <w:rPr>
          <w:rFonts w:ascii="Arial" w:eastAsia="Calibri" w:hAnsi="Arial" w:cs="Arial"/>
          <w:sz w:val="21"/>
          <w:szCs w:val="21"/>
          <w:lang w:eastAsia="en-US"/>
        </w:rPr>
      </w:pPr>
    </w:p>
    <w:p w14:paraId="228D126B" w14:textId="77777777" w:rsidR="00C92C1B" w:rsidRPr="00B966FA" w:rsidRDefault="005B6D45" w:rsidP="00C92C1B">
      <w:pPr>
        <w:suppressAutoHyphens w:val="0"/>
        <w:overflowPunct/>
        <w:autoSpaceDE/>
        <w:jc w:val="both"/>
        <w:textAlignment w:val="auto"/>
        <w:rPr>
          <w:rFonts w:ascii="Arial" w:eastAsia="Calibri" w:hAnsi="Arial" w:cs="Arial"/>
          <w:sz w:val="21"/>
          <w:szCs w:val="21"/>
          <w:lang w:eastAsia="en-US"/>
        </w:rPr>
      </w:pPr>
      <w:r>
        <w:rPr>
          <w:rFonts w:ascii="Arial" w:eastAsia="Calibri" w:hAnsi="Arial" w:cs="Arial"/>
          <w:sz w:val="21"/>
          <w:szCs w:val="21"/>
          <w:lang w:eastAsia="en-US"/>
        </w:rPr>
        <w:tab/>
      </w:r>
      <w:r>
        <w:rPr>
          <w:rFonts w:ascii="Arial" w:eastAsia="Calibri" w:hAnsi="Arial" w:cs="Arial"/>
          <w:sz w:val="21"/>
          <w:szCs w:val="21"/>
          <w:lang w:eastAsia="en-US"/>
        </w:rPr>
        <w:tab/>
      </w:r>
      <w:r w:rsidR="00FE7FFE" w:rsidRPr="00B966FA">
        <w:rPr>
          <w:rFonts w:ascii="Arial" w:eastAsia="Calibri" w:hAnsi="Arial" w:cs="Arial"/>
          <w:sz w:val="21"/>
          <w:szCs w:val="21"/>
          <w:lang w:eastAsia="en-US"/>
        </w:rPr>
        <w:tab/>
      </w:r>
      <w:r w:rsidR="00FE7FFE" w:rsidRPr="00B966FA">
        <w:rPr>
          <w:rFonts w:ascii="Arial" w:eastAsia="Calibri" w:hAnsi="Arial" w:cs="Arial"/>
          <w:sz w:val="21"/>
          <w:szCs w:val="21"/>
          <w:lang w:eastAsia="en-US"/>
        </w:rPr>
        <w:tab/>
      </w:r>
      <w:r w:rsidR="00FE7FFE" w:rsidRPr="00B966FA">
        <w:rPr>
          <w:rFonts w:ascii="Arial" w:eastAsia="Calibri" w:hAnsi="Arial" w:cs="Arial"/>
          <w:sz w:val="21"/>
          <w:szCs w:val="21"/>
          <w:lang w:eastAsia="en-US"/>
        </w:rPr>
        <w:tab/>
      </w:r>
      <w:r w:rsidR="00FE7FFE" w:rsidRPr="00B966FA">
        <w:rPr>
          <w:rFonts w:ascii="Arial" w:eastAsia="Calibri" w:hAnsi="Arial" w:cs="Arial"/>
          <w:sz w:val="21"/>
          <w:szCs w:val="21"/>
          <w:lang w:eastAsia="en-US"/>
        </w:rPr>
        <w:tab/>
      </w:r>
      <w:r w:rsidR="00FE7FFE" w:rsidRPr="00B966FA">
        <w:rPr>
          <w:rFonts w:ascii="Arial" w:eastAsia="Calibri" w:hAnsi="Arial" w:cs="Arial"/>
          <w:sz w:val="21"/>
          <w:szCs w:val="21"/>
          <w:lang w:eastAsia="en-US"/>
        </w:rPr>
        <w:tab/>
      </w:r>
    </w:p>
    <w:p w14:paraId="1908502A" w14:textId="77777777" w:rsidR="00852D6F" w:rsidRPr="00B966FA" w:rsidRDefault="00A11075" w:rsidP="00FE7FFE">
      <w:pPr>
        <w:suppressAutoHyphens w:val="0"/>
        <w:overflowPunct/>
        <w:autoSpaceDE/>
        <w:ind w:left="4248" w:firstLine="708"/>
        <w:jc w:val="both"/>
        <w:textAlignment w:val="auto"/>
        <w:rPr>
          <w:rFonts w:ascii="Arial" w:eastAsia="Calibri" w:hAnsi="Arial" w:cs="Arial"/>
          <w:sz w:val="21"/>
          <w:szCs w:val="21"/>
          <w:lang w:eastAsia="en-US"/>
        </w:rPr>
      </w:pPr>
      <w:r w:rsidRPr="00B966FA">
        <w:rPr>
          <w:rFonts w:ascii="Arial" w:eastAsia="Calibri" w:hAnsi="Arial" w:cs="Arial"/>
          <w:sz w:val="21"/>
          <w:szCs w:val="21"/>
          <w:lang w:eastAsia="en-US"/>
        </w:rPr>
        <w:br w:type="page"/>
      </w:r>
    </w:p>
    <w:p w14:paraId="6EF8250F" w14:textId="77777777" w:rsidR="00692E47" w:rsidRPr="00692E47" w:rsidRDefault="00EB3275" w:rsidP="00692E47">
      <w:pPr>
        <w:spacing w:line="360" w:lineRule="auto"/>
        <w:jc w:val="center"/>
        <w:rPr>
          <w:rFonts w:ascii="Arial" w:hAnsi="Arial" w:cs="Arial"/>
          <w:b/>
          <w:sz w:val="24"/>
          <w:szCs w:val="21"/>
        </w:rPr>
      </w:pPr>
      <w:r w:rsidRPr="00692E47">
        <w:rPr>
          <w:rFonts w:ascii="Arial" w:hAnsi="Arial" w:cs="Arial"/>
          <w:b/>
          <w:sz w:val="24"/>
          <w:szCs w:val="21"/>
        </w:rPr>
        <w:lastRenderedPageBreak/>
        <w:t>PRIJAVNI OBRAZEC</w:t>
      </w:r>
      <w:r w:rsidR="00692E47" w:rsidRPr="00692E47">
        <w:rPr>
          <w:rFonts w:ascii="Arial" w:hAnsi="Arial" w:cs="Arial"/>
          <w:b/>
          <w:sz w:val="24"/>
          <w:szCs w:val="21"/>
        </w:rPr>
        <w:t xml:space="preserve"> </w:t>
      </w:r>
    </w:p>
    <w:p w14:paraId="40B2AD6E" w14:textId="77777777" w:rsidR="00692E47" w:rsidRDefault="00692E47" w:rsidP="00692E47">
      <w:pPr>
        <w:spacing w:line="360" w:lineRule="auto"/>
        <w:jc w:val="center"/>
        <w:rPr>
          <w:rFonts w:ascii="Arial" w:hAnsi="Arial" w:cs="Arial"/>
          <w:b/>
          <w:sz w:val="21"/>
          <w:szCs w:val="21"/>
        </w:rPr>
      </w:pPr>
    </w:p>
    <w:p w14:paraId="21B42DE7" w14:textId="5F0C132F" w:rsidR="00692E47" w:rsidRPr="00692E47" w:rsidRDefault="00692E47" w:rsidP="00692E47">
      <w:pPr>
        <w:spacing w:line="360" w:lineRule="auto"/>
        <w:jc w:val="center"/>
        <w:rPr>
          <w:rFonts w:ascii="Arial" w:hAnsi="Arial" w:cs="Arial"/>
          <w:b/>
          <w:szCs w:val="21"/>
        </w:rPr>
      </w:pPr>
      <w:r w:rsidRPr="00692E47">
        <w:rPr>
          <w:rFonts w:ascii="Arial" w:hAnsi="Arial" w:cs="Arial"/>
          <w:b/>
          <w:szCs w:val="21"/>
        </w:rPr>
        <w:t xml:space="preserve">ZA SOFINANCIRANJE PROGRAMOV DRUŠTEV S PODROČJA KMETIJSTVA, GOZDARSTVA IN PODEŽELJA V OBČINI HRPELJE-KOZINA ZA LETO </w:t>
      </w:r>
      <w:r w:rsidR="007244CB">
        <w:rPr>
          <w:rFonts w:ascii="Arial" w:hAnsi="Arial" w:cs="Arial"/>
          <w:b/>
          <w:szCs w:val="21"/>
        </w:rPr>
        <w:t>202</w:t>
      </w:r>
      <w:r w:rsidR="006E18A6">
        <w:rPr>
          <w:rFonts w:ascii="Arial" w:hAnsi="Arial" w:cs="Arial"/>
          <w:b/>
          <w:szCs w:val="21"/>
        </w:rPr>
        <w:t>6</w:t>
      </w:r>
    </w:p>
    <w:p w14:paraId="1851C1B3" w14:textId="77777777" w:rsidR="00852D6F" w:rsidRPr="00B966FA" w:rsidRDefault="00852D6F" w:rsidP="008068BB">
      <w:pPr>
        <w:rPr>
          <w:rFonts w:ascii="Arial" w:hAnsi="Arial" w:cs="Arial"/>
          <w:b/>
          <w:sz w:val="21"/>
          <w:szCs w:val="21"/>
        </w:rPr>
      </w:pPr>
    </w:p>
    <w:p w14:paraId="1380AE25" w14:textId="77777777" w:rsidR="00EB3275" w:rsidRPr="00B966FA" w:rsidRDefault="00EB3275" w:rsidP="008068BB">
      <w:pPr>
        <w:rPr>
          <w:rFonts w:ascii="Arial" w:hAnsi="Arial" w:cs="Arial"/>
          <w:sz w:val="21"/>
          <w:szCs w:val="21"/>
        </w:rPr>
      </w:pPr>
    </w:p>
    <w:p w14:paraId="4AA58B2C" w14:textId="77777777" w:rsidR="00EB3275" w:rsidRPr="00B966FA" w:rsidRDefault="00EB3275" w:rsidP="008068BB">
      <w:pPr>
        <w:rPr>
          <w:rFonts w:ascii="Arial" w:hAnsi="Arial" w:cs="Arial"/>
          <w:sz w:val="21"/>
          <w:szCs w:val="21"/>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498"/>
      </w:tblGrid>
      <w:tr w:rsidR="00FE7FFE" w:rsidRPr="00B966FA" w14:paraId="5B14B1E9" w14:textId="77777777" w:rsidTr="00B055E7">
        <w:trPr>
          <w:trHeight w:val="443"/>
        </w:trPr>
        <w:tc>
          <w:tcPr>
            <w:tcW w:w="9498" w:type="dxa"/>
            <w:shd w:val="clear" w:color="auto" w:fill="EEECE1" w:themeFill="background2"/>
            <w:vAlign w:val="center"/>
          </w:tcPr>
          <w:p w14:paraId="4BD8E6A2" w14:textId="77777777" w:rsidR="003C689F" w:rsidRPr="00B966FA" w:rsidRDefault="00A11075" w:rsidP="00B055E7">
            <w:pPr>
              <w:keepNext/>
              <w:numPr>
                <w:ilvl w:val="0"/>
                <w:numId w:val="6"/>
              </w:numPr>
              <w:suppressAutoHyphens w:val="0"/>
              <w:overflowPunct/>
              <w:autoSpaceDE/>
              <w:ind w:left="142" w:firstLine="0"/>
              <w:textAlignment w:val="auto"/>
              <w:outlineLvl w:val="1"/>
              <w:rPr>
                <w:rFonts w:ascii="Arial" w:hAnsi="Arial" w:cs="Arial"/>
                <w:b/>
                <w:bCs/>
                <w:sz w:val="21"/>
                <w:szCs w:val="21"/>
                <w:lang w:eastAsia="sl-SI"/>
              </w:rPr>
            </w:pPr>
            <w:r w:rsidRPr="00B966FA">
              <w:rPr>
                <w:rFonts w:ascii="Arial" w:hAnsi="Arial" w:cs="Arial"/>
                <w:sz w:val="21"/>
                <w:szCs w:val="21"/>
                <w:lang w:eastAsia="sl-SI"/>
              </w:rPr>
              <w:br w:type="page"/>
            </w:r>
            <w:r w:rsidR="003C689F" w:rsidRPr="00B966FA">
              <w:rPr>
                <w:rFonts w:ascii="Arial" w:hAnsi="Arial" w:cs="Arial"/>
                <w:b/>
                <w:sz w:val="21"/>
                <w:szCs w:val="21"/>
                <w:lang w:eastAsia="sl-SI"/>
              </w:rPr>
              <w:t>PODATKI O PRIJAVITELJU</w:t>
            </w:r>
          </w:p>
        </w:tc>
      </w:tr>
    </w:tbl>
    <w:p w14:paraId="43FA2869" w14:textId="77777777" w:rsidR="003C689F" w:rsidRPr="00B966FA" w:rsidRDefault="003C689F" w:rsidP="008068BB">
      <w:pPr>
        <w:keepNext/>
        <w:suppressAutoHyphens w:val="0"/>
        <w:overflowPunct/>
        <w:autoSpaceDE/>
        <w:jc w:val="both"/>
        <w:textAlignment w:val="auto"/>
        <w:outlineLvl w:val="1"/>
        <w:rPr>
          <w:rFonts w:ascii="Arial" w:hAnsi="Arial" w:cs="Arial"/>
          <w:b/>
          <w:bCs/>
          <w:i/>
          <w:sz w:val="21"/>
          <w:szCs w:val="21"/>
          <w:lang w:eastAsia="sl-SI"/>
        </w:rPr>
      </w:pPr>
    </w:p>
    <w:p w14:paraId="6EED2C24" w14:textId="77777777" w:rsidR="001139CC" w:rsidRPr="00B966FA" w:rsidRDefault="001139CC" w:rsidP="008068BB">
      <w:pPr>
        <w:keepNext/>
        <w:suppressAutoHyphens w:val="0"/>
        <w:overflowPunct/>
        <w:autoSpaceDE/>
        <w:jc w:val="both"/>
        <w:textAlignment w:val="auto"/>
        <w:outlineLvl w:val="1"/>
        <w:rPr>
          <w:rFonts w:ascii="Arial" w:hAnsi="Arial" w:cs="Arial"/>
          <w:b/>
          <w:bCs/>
          <w:i/>
          <w:sz w:val="21"/>
          <w:szCs w:val="21"/>
          <w:lang w:eastAsia="sl-SI"/>
        </w:rPr>
      </w:pPr>
    </w:p>
    <w:p w14:paraId="1BC365C7" w14:textId="77777777" w:rsidR="009A545A" w:rsidRPr="00B966FA" w:rsidRDefault="009A545A" w:rsidP="008068BB">
      <w:pPr>
        <w:keepNext/>
        <w:suppressAutoHyphens w:val="0"/>
        <w:overflowPunct/>
        <w:autoSpaceDE/>
        <w:jc w:val="both"/>
        <w:textAlignment w:val="auto"/>
        <w:outlineLvl w:val="1"/>
        <w:rPr>
          <w:rFonts w:ascii="Arial" w:hAnsi="Arial" w:cs="Arial"/>
          <w:b/>
          <w:bCs/>
          <w:sz w:val="21"/>
          <w:szCs w:val="21"/>
          <w:lang w:eastAsia="sl-SI"/>
        </w:rPr>
      </w:pPr>
      <w:r w:rsidRPr="00B966FA">
        <w:rPr>
          <w:rFonts w:ascii="Arial" w:hAnsi="Arial" w:cs="Arial"/>
          <w:b/>
          <w:bCs/>
          <w:sz w:val="21"/>
          <w:szCs w:val="21"/>
          <w:lang w:eastAsia="sl-SI"/>
        </w:rPr>
        <w:t>a) Osnovni podatki</w:t>
      </w:r>
    </w:p>
    <w:tbl>
      <w:tblPr>
        <w:tblW w:w="9250"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155"/>
        <w:gridCol w:w="325"/>
        <w:gridCol w:w="567"/>
        <w:gridCol w:w="1559"/>
        <w:gridCol w:w="4644"/>
      </w:tblGrid>
      <w:tr w:rsidR="009A545A" w:rsidRPr="00B966FA" w14:paraId="477F9810" w14:textId="77777777" w:rsidTr="002E578C">
        <w:trPr>
          <w:trHeight w:val="397"/>
        </w:trPr>
        <w:tc>
          <w:tcPr>
            <w:tcW w:w="2155" w:type="dxa"/>
            <w:tcBorders>
              <w:top w:val="nil"/>
              <w:bottom w:val="nil"/>
            </w:tcBorders>
            <w:vAlign w:val="bottom"/>
          </w:tcPr>
          <w:p w14:paraId="32245125"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Naziv:</w:t>
            </w:r>
          </w:p>
        </w:tc>
        <w:tc>
          <w:tcPr>
            <w:tcW w:w="7095" w:type="dxa"/>
            <w:gridSpan w:val="4"/>
            <w:vAlign w:val="bottom"/>
          </w:tcPr>
          <w:p w14:paraId="3649C7B7"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2C9D5474" w14:textId="77777777" w:rsidTr="002E578C">
        <w:trPr>
          <w:trHeight w:val="397"/>
        </w:trPr>
        <w:tc>
          <w:tcPr>
            <w:tcW w:w="2155" w:type="dxa"/>
            <w:tcBorders>
              <w:top w:val="nil"/>
              <w:bottom w:val="nil"/>
            </w:tcBorders>
            <w:vAlign w:val="bottom"/>
          </w:tcPr>
          <w:p w14:paraId="04F97CD3"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c>
          <w:tcPr>
            <w:tcW w:w="7095" w:type="dxa"/>
            <w:gridSpan w:val="4"/>
            <w:vAlign w:val="bottom"/>
          </w:tcPr>
          <w:p w14:paraId="72366A6A"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46CD3AF0" w14:textId="77777777" w:rsidTr="002E578C">
        <w:trPr>
          <w:trHeight w:val="397"/>
        </w:trPr>
        <w:tc>
          <w:tcPr>
            <w:tcW w:w="2155" w:type="dxa"/>
            <w:tcBorders>
              <w:top w:val="nil"/>
              <w:bottom w:val="nil"/>
            </w:tcBorders>
            <w:vAlign w:val="bottom"/>
          </w:tcPr>
          <w:p w14:paraId="2ABDA801"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Naslov oz. sedež:</w:t>
            </w:r>
          </w:p>
        </w:tc>
        <w:tc>
          <w:tcPr>
            <w:tcW w:w="7095" w:type="dxa"/>
            <w:gridSpan w:val="4"/>
            <w:vAlign w:val="bottom"/>
          </w:tcPr>
          <w:p w14:paraId="48E2FB3D"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7FC96250" w14:textId="77777777" w:rsidTr="002E578C">
        <w:trPr>
          <w:trHeight w:val="397"/>
        </w:trPr>
        <w:tc>
          <w:tcPr>
            <w:tcW w:w="2155" w:type="dxa"/>
            <w:tcBorders>
              <w:top w:val="nil"/>
              <w:bottom w:val="nil"/>
            </w:tcBorders>
            <w:vAlign w:val="bottom"/>
          </w:tcPr>
          <w:p w14:paraId="4A5AD29E"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Telefon:</w:t>
            </w:r>
          </w:p>
        </w:tc>
        <w:tc>
          <w:tcPr>
            <w:tcW w:w="7095" w:type="dxa"/>
            <w:gridSpan w:val="4"/>
            <w:vAlign w:val="bottom"/>
          </w:tcPr>
          <w:p w14:paraId="194ED18A"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1882E9EC" w14:textId="77777777" w:rsidTr="002E578C">
        <w:trPr>
          <w:trHeight w:val="397"/>
        </w:trPr>
        <w:tc>
          <w:tcPr>
            <w:tcW w:w="2155" w:type="dxa"/>
            <w:tcBorders>
              <w:top w:val="nil"/>
              <w:bottom w:val="nil"/>
            </w:tcBorders>
            <w:vAlign w:val="bottom"/>
          </w:tcPr>
          <w:p w14:paraId="6BCD8654" w14:textId="77777777" w:rsidR="009A545A" w:rsidRPr="00B966FA" w:rsidRDefault="009A545A" w:rsidP="008068BB">
            <w:pPr>
              <w:suppressAutoHyphens w:val="0"/>
              <w:overflowPunct/>
              <w:autoSpaceDE/>
              <w:textAlignment w:val="auto"/>
              <w:rPr>
                <w:rFonts w:ascii="Arial" w:hAnsi="Arial" w:cs="Arial"/>
                <w:sz w:val="21"/>
                <w:szCs w:val="21"/>
                <w:lang w:eastAsia="sl-SI"/>
              </w:rPr>
            </w:pPr>
            <w:proofErr w:type="spellStart"/>
            <w:r w:rsidRPr="00B966FA">
              <w:rPr>
                <w:rFonts w:ascii="Arial" w:hAnsi="Arial" w:cs="Arial"/>
                <w:sz w:val="21"/>
                <w:szCs w:val="21"/>
                <w:lang w:eastAsia="sl-SI"/>
              </w:rPr>
              <w:t>Fax</w:t>
            </w:r>
            <w:proofErr w:type="spellEnd"/>
            <w:r w:rsidRPr="00B966FA">
              <w:rPr>
                <w:rFonts w:ascii="Arial" w:hAnsi="Arial" w:cs="Arial"/>
                <w:sz w:val="21"/>
                <w:szCs w:val="21"/>
                <w:lang w:eastAsia="sl-SI"/>
              </w:rPr>
              <w:t>:</w:t>
            </w:r>
          </w:p>
        </w:tc>
        <w:tc>
          <w:tcPr>
            <w:tcW w:w="7095" w:type="dxa"/>
            <w:gridSpan w:val="4"/>
            <w:vAlign w:val="bottom"/>
          </w:tcPr>
          <w:p w14:paraId="46A73AAD"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59A505BF" w14:textId="77777777" w:rsidTr="002E578C">
        <w:trPr>
          <w:trHeight w:val="397"/>
        </w:trPr>
        <w:tc>
          <w:tcPr>
            <w:tcW w:w="2155" w:type="dxa"/>
            <w:tcBorders>
              <w:top w:val="nil"/>
              <w:bottom w:val="nil"/>
            </w:tcBorders>
            <w:vAlign w:val="bottom"/>
          </w:tcPr>
          <w:p w14:paraId="7154CBDD" w14:textId="77777777" w:rsidR="009A545A" w:rsidRPr="00B966FA" w:rsidRDefault="005E3D20"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e-naslov</w:t>
            </w:r>
            <w:r w:rsidR="009A545A" w:rsidRPr="00B966FA">
              <w:rPr>
                <w:rFonts w:ascii="Arial" w:hAnsi="Arial" w:cs="Arial"/>
                <w:sz w:val="21"/>
                <w:szCs w:val="21"/>
                <w:lang w:eastAsia="sl-SI"/>
              </w:rPr>
              <w:t>:</w:t>
            </w:r>
          </w:p>
        </w:tc>
        <w:tc>
          <w:tcPr>
            <w:tcW w:w="7095" w:type="dxa"/>
            <w:gridSpan w:val="4"/>
            <w:vAlign w:val="bottom"/>
          </w:tcPr>
          <w:p w14:paraId="5D1DC1EA"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4C0A2529" w14:textId="77777777" w:rsidTr="002E578C">
        <w:trPr>
          <w:trHeight w:val="397"/>
        </w:trPr>
        <w:tc>
          <w:tcPr>
            <w:tcW w:w="2155" w:type="dxa"/>
            <w:tcBorders>
              <w:top w:val="nil"/>
              <w:bottom w:val="nil"/>
            </w:tcBorders>
            <w:vAlign w:val="bottom"/>
          </w:tcPr>
          <w:p w14:paraId="2ADA6520" w14:textId="77777777" w:rsidR="009A545A" w:rsidRPr="00B966FA" w:rsidRDefault="009A545A" w:rsidP="008068BB">
            <w:pPr>
              <w:suppressAutoHyphens w:val="0"/>
              <w:overflowPunct/>
              <w:autoSpaceDE/>
              <w:textAlignment w:val="auto"/>
              <w:rPr>
                <w:rFonts w:ascii="Arial" w:hAnsi="Arial" w:cs="Arial"/>
                <w:sz w:val="21"/>
                <w:szCs w:val="21"/>
                <w:lang w:eastAsia="sl-SI"/>
              </w:rPr>
            </w:pPr>
            <w:proofErr w:type="spellStart"/>
            <w:r w:rsidRPr="00B966FA">
              <w:rPr>
                <w:rFonts w:ascii="Arial" w:hAnsi="Arial" w:cs="Arial"/>
                <w:sz w:val="21"/>
                <w:szCs w:val="21"/>
                <w:lang w:eastAsia="sl-SI"/>
              </w:rPr>
              <w:t>www</w:t>
            </w:r>
            <w:proofErr w:type="spellEnd"/>
            <w:r w:rsidRPr="00B966FA">
              <w:rPr>
                <w:rFonts w:ascii="Arial" w:hAnsi="Arial" w:cs="Arial"/>
                <w:sz w:val="21"/>
                <w:szCs w:val="21"/>
                <w:lang w:eastAsia="sl-SI"/>
              </w:rPr>
              <w:t xml:space="preserve">  stran:</w:t>
            </w:r>
          </w:p>
        </w:tc>
        <w:tc>
          <w:tcPr>
            <w:tcW w:w="7095" w:type="dxa"/>
            <w:gridSpan w:val="4"/>
            <w:vAlign w:val="bottom"/>
          </w:tcPr>
          <w:p w14:paraId="17665651"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5E3D20" w:rsidRPr="00B966FA" w14:paraId="0CC9181E" w14:textId="77777777" w:rsidTr="002E578C">
        <w:trPr>
          <w:trHeight w:val="397"/>
        </w:trPr>
        <w:tc>
          <w:tcPr>
            <w:tcW w:w="2155" w:type="dxa"/>
            <w:tcBorders>
              <w:top w:val="nil"/>
              <w:bottom w:val="nil"/>
            </w:tcBorders>
            <w:vAlign w:val="bottom"/>
          </w:tcPr>
          <w:p w14:paraId="3C407787" w14:textId="77777777" w:rsidR="005E3D20" w:rsidRPr="00B966FA" w:rsidRDefault="005E3D20"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matična številka</w:t>
            </w:r>
            <w:r w:rsidR="002E578C" w:rsidRPr="00B966FA">
              <w:rPr>
                <w:rFonts w:ascii="Arial" w:hAnsi="Arial" w:cs="Arial"/>
                <w:sz w:val="21"/>
                <w:szCs w:val="21"/>
                <w:lang w:eastAsia="sl-SI"/>
              </w:rPr>
              <w:t>:</w:t>
            </w:r>
          </w:p>
        </w:tc>
        <w:tc>
          <w:tcPr>
            <w:tcW w:w="7095" w:type="dxa"/>
            <w:gridSpan w:val="4"/>
            <w:vAlign w:val="bottom"/>
          </w:tcPr>
          <w:p w14:paraId="10364386" w14:textId="77777777" w:rsidR="005E3D20" w:rsidRPr="00B966FA" w:rsidRDefault="005E3D20" w:rsidP="008068BB">
            <w:pPr>
              <w:suppressAutoHyphens w:val="0"/>
              <w:overflowPunct/>
              <w:autoSpaceDE/>
              <w:textAlignment w:val="auto"/>
              <w:rPr>
                <w:rFonts w:ascii="Arial" w:hAnsi="Arial" w:cs="Arial"/>
                <w:sz w:val="21"/>
                <w:szCs w:val="21"/>
                <w:lang w:eastAsia="sl-SI"/>
              </w:rPr>
            </w:pPr>
          </w:p>
        </w:tc>
      </w:tr>
      <w:tr w:rsidR="002E578C" w:rsidRPr="00B966FA" w14:paraId="0E64A453" w14:textId="77777777" w:rsidTr="002E578C">
        <w:trPr>
          <w:trHeight w:val="397"/>
        </w:trPr>
        <w:tc>
          <w:tcPr>
            <w:tcW w:w="2155" w:type="dxa"/>
            <w:tcBorders>
              <w:top w:val="nil"/>
              <w:bottom w:val="nil"/>
            </w:tcBorders>
            <w:vAlign w:val="bottom"/>
          </w:tcPr>
          <w:p w14:paraId="19AEDF5D" w14:textId="77777777" w:rsidR="002E578C" w:rsidRPr="00B966FA" w:rsidRDefault="002E578C"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 xml:space="preserve">Davčna številka: </w:t>
            </w:r>
          </w:p>
        </w:tc>
        <w:tc>
          <w:tcPr>
            <w:tcW w:w="7095" w:type="dxa"/>
            <w:gridSpan w:val="4"/>
            <w:tcBorders>
              <w:bottom w:val="single" w:sz="4" w:space="0" w:color="auto"/>
            </w:tcBorders>
            <w:vAlign w:val="bottom"/>
          </w:tcPr>
          <w:p w14:paraId="64BBA98E" w14:textId="77777777" w:rsidR="002E578C" w:rsidRPr="00B966FA" w:rsidRDefault="002E578C" w:rsidP="008068BB">
            <w:pPr>
              <w:suppressAutoHyphens w:val="0"/>
              <w:overflowPunct/>
              <w:autoSpaceDE/>
              <w:textAlignment w:val="auto"/>
              <w:rPr>
                <w:rFonts w:ascii="Arial" w:hAnsi="Arial" w:cs="Arial"/>
                <w:sz w:val="21"/>
                <w:szCs w:val="21"/>
                <w:lang w:eastAsia="sl-SI"/>
              </w:rPr>
            </w:pPr>
          </w:p>
        </w:tc>
      </w:tr>
      <w:tr w:rsidR="002E578C" w:rsidRPr="00B966FA" w14:paraId="32F104A2" w14:textId="77777777" w:rsidTr="002E578C">
        <w:trPr>
          <w:trHeight w:val="397"/>
        </w:trPr>
        <w:tc>
          <w:tcPr>
            <w:tcW w:w="4606" w:type="dxa"/>
            <w:gridSpan w:val="4"/>
            <w:tcBorders>
              <w:top w:val="nil"/>
              <w:bottom w:val="nil"/>
            </w:tcBorders>
            <w:vAlign w:val="bottom"/>
          </w:tcPr>
          <w:p w14:paraId="4600C1AB" w14:textId="77777777" w:rsidR="002E578C" w:rsidRPr="00B966FA" w:rsidRDefault="002E578C"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Davčni zavezanec (ustrezno obkroži):</w:t>
            </w:r>
          </w:p>
        </w:tc>
        <w:tc>
          <w:tcPr>
            <w:tcW w:w="4644" w:type="dxa"/>
            <w:tcBorders>
              <w:top w:val="single" w:sz="4" w:space="0" w:color="auto"/>
              <w:bottom w:val="single" w:sz="4" w:space="0" w:color="auto"/>
            </w:tcBorders>
            <w:vAlign w:val="bottom"/>
          </w:tcPr>
          <w:p w14:paraId="26129BD5" w14:textId="77777777" w:rsidR="002E578C" w:rsidRPr="00B966FA" w:rsidRDefault="002E578C"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DA         NE</w:t>
            </w:r>
          </w:p>
        </w:tc>
      </w:tr>
      <w:tr w:rsidR="002E578C" w:rsidRPr="00B966FA" w14:paraId="48D53685" w14:textId="77777777" w:rsidTr="002E578C">
        <w:trPr>
          <w:trHeight w:val="397"/>
        </w:trPr>
        <w:tc>
          <w:tcPr>
            <w:tcW w:w="3047" w:type="dxa"/>
            <w:gridSpan w:val="3"/>
            <w:tcBorders>
              <w:top w:val="nil"/>
              <w:bottom w:val="nil"/>
            </w:tcBorders>
            <w:vAlign w:val="bottom"/>
          </w:tcPr>
          <w:p w14:paraId="634B94EA" w14:textId="77777777" w:rsidR="002E578C" w:rsidRPr="00B966FA" w:rsidRDefault="002E578C"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Št. transakcijskega računa:</w:t>
            </w:r>
          </w:p>
        </w:tc>
        <w:tc>
          <w:tcPr>
            <w:tcW w:w="6203" w:type="dxa"/>
            <w:gridSpan w:val="2"/>
            <w:tcBorders>
              <w:top w:val="single" w:sz="4" w:space="0" w:color="auto"/>
              <w:bottom w:val="single" w:sz="4" w:space="0" w:color="auto"/>
            </w:tcBorders>
            <w:vAlign w:val="bottom"/>
          </w:tcPr>
          <w:p w14:paraId="659CBB95" w14:textId="77777777" w:rsidR="002E578C" w:rsidRPr="00B966FA" w:rsidRDefault="002E578C" w:rsidP="008068BB">
            <w:pPr>
              <w:suppressAutoHyphens w:val="0"/>
              <w:overflowPunct/>
              <w:autoSpaceDE/>
              <w:textAlignment w:val="auto"/>
              <w:rPr>
                <w:rFonts w:ascii="Arial" w:hAnsi="Arial" w:cs="Arial"/>
                <w:sz w:val="21"/>
                <w:szCs w:val="21"/>
                <w:lang w:eastAsia="sl-SI"/>
              </w:rPr>
            </w:pPr>
          </w:p>
        </w:tc>
      </w:tr>
      <w:tr w:rsidR="002E578C" w:rsidRPr="00B966FA" w14:paraId="26076197" w14:textId="77777777" w:rsidTr="00B50B6D">
        <w:trPr>
          <w:trHeight w:val="397"/>
        </w:trPr>
        <w:tc>
          <w:tcPr>
            <w:tcW w:w="2480" w:type="dxa"/>
            <w:gridSpan w:val="2"/>
            <w:tcBorders>
              <w:top w:val="nil"/>
              <w:bottom w:val="nil"/>
            </w:tcBorders>
            <w:vAlign w:val="bottom"/>
          </w:tcPr>
          <w:p w14:paraId="36995BAB" w14:textId="77777777" w:rsidR="002E578C" w:rsidRPr="00B966FA" w:rsidRDefault="002E578C"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Ime banke oz. UJP:</w:t>
            </w:r>
          </w:p>
        </w:tc>
        <w:tc>
          <w:tcPr>
            <w:tcW w:w="6770" w:type="dxa"/>
            <w:gridSpan w:val="3"/>
            <w:tcBorders>
              <w:top w:val="single" w:sz="4" w:space="0" w:color="auto"/>
              <w:bottom w:val="single" w:sz="4" w:space="0" w:color="auto"/>
            </w:tcBorders>
            <w:vAlign w:val="bottom"/>
          </w:tcPr>
          <w:p w14:paraId="345E704F" w14:textId="77777777" w:rsidR="002E578C" w:rsidRPr="00B966FA" w:rsidRDefault="002E578C" w:rsidP="008068BB">
            <w:pPr>
              <w:suppressAutoHyphens w:val="0"/>
              <w:overflowPunct/>
              <w:autoSpaceDE/>
              <w:textAlignment w:val="auto"/>
              <w:rPr>
                <w:rFonts w:ascii="Arial" w:hAnsi="Arial" w:cs="Arial"/>
                <w:sz w:val="21"/>
                <w:szCs w:val="21"/>
                <w:lang w:eastAsia="sl-SI"/>
              </w:rPr>
            </w:pPr>
          </w:p>
        </w:tc>
      </w:tr>
    </w:tbl>
    <w:p w14:paraId="04379E00" w14:textId="77777777" w:rsidR="002E578C" w:rsidRPr="00B966FA" w:rsidRDefault="002E578C" w:rsidP="008068BB">
      <w:pPr>
        <w:suppressAutoHyphens w:val="0"/>
        <w:overflowPunct/>
        <w:autoSpaceDE/>
        <w:textAlignment w:val="auto"/>
        <w:rPr>
          <w:rFonts w:ascii="Arial" w:hAnsi="Arial" w:cs="Arial"/>
          <w:sz w:val="21"/>
          <w:szCs w:val="21"/>
          <w:lang w:eastAsia="sl-SI"/>
        </w:rPr>
      </w:pPr>
    </w:p>
    <w:p w14:paraId="64B505B1" w14:textId="77777777" w:rsidR="002E578C" w:rsidRPr="00B966FA" w:rsidRDefault="002E578C" w:rsidP="008068BB">
      <w:pPr>
        <w:suppressAutoHyphens w:val="0"/>
        <w:overflowPunct/>
        <w:autoSpaceDE/>
        <w:textAlignment w:val="auto"/>
        <w:rPr>
          <w:rFonts w:ascii="Arial" w:hAnsi="Arial" w:cs="Arial"/>
          <w:sz w:val="21"/>
          <w:szCs w:val="21"/>
          <w:lang w:eastAsia="sl-SI"/>
        </w:rPr>
      </w:pPr>
    </w:p>
    <w:p w14:paraId="0FA85123" w14:textId="77777777" w:rsidR="001139CC" w:rsidRPr="00B966FA" w:rsidRDefault="001139CC" w:rsidP="008068BB">
      <w:pPr>
        <w:suppressAutoHyphens w:val="0"/>
        <w:overflowPunct/>
        <w:autoSpaceDE/>
        <w:textAlignment w:val="auto"/>
        <w:rPr>
          <w:rFonts w:ascii="Arial" w:hAnsi="Arial" w:cs="Arial"/>
          <w:sz w:val="21"/>
          <w:szCs w:val="21"/>
          <w:lang w:eastAsia="sl-SI"/>
        </w:rPr>
      </w:pPr>
    </w:p>
    <w:p w14:paraId="473D6C87" w14:textId="77777777" w:rsidR="009A545A" w:rsidRPr="00B966FA" w:rsidRDefault="009A545A" w:rsidP="008068BB">
      <w:pPr>
        <w:suppressAutoHyphens w:val="0"/>
        <w:overflowPunct/>
        <w:autoSpaceDE/>
        <w:jc w:val="both"/>
        <w:textAlignment w:val="auto"/>
        <w:rPr>
          <w:rFonts w:ascii="Arial" w:hAnsi="Arial" w:cs="Arial"/>
          <w:b/>
          <w:sz w:val="21"/>
          <w:szCs w:val="21"/>
          <w:lang w:eastAsia="sl-SI"/>
        </w:rPr>
      </w:pPr>
      <w:r w:rsidRPr="00B966FA">
        <w:rPr>
          <w:rFonts w:ascii="Arial" w:hAnsi="Arial" w:cs="Arial"/>
          <w:b/>
          <w:sz w:val="21"/>
          <w:szCs w:val="21"/>
          <w:lang w:eastAsia="sl-SI"/>
        </w:rPr>
        <w:t xml:space="preserve">b) podatki o </w:t>
      </w:r>
      <w:r w:rsidR="003C689F" w:rsidRPr="00B966FA">
        <w:rPr>
          <w:rFonts w:ascii="Arial" w:hAnsi="Arial" w:cs="Arial"/>
          <w:b/>
          <w:sz w:val="21"/>
          <w:szCs w:val="21"/>
          <w:lang w:eastAsia="sl-SI"/>
        </w:rPr>
        <w:t xml:space="preserve">odgovorni osebi </w:t>
      </w:r>
    </w:p>
    <w:tbl>
      <w:tblPr>
        <w:tblW w:w="9212" w:type="dxa"/>
        <w:tblLayout w:type="fixed"/>
        <w:tblCellMar>
          <w:left w:w="70" w:type="dxa"/>
          <w:right w:w="70" w:type="dxa"/>
        </w:tblCellMar>
        <w:tblLook w:val="0000" w:firstRow="0" w:lastRow="0" w:firstColumn="0" w:lastColumn="0" w:noHBand="0" w:noVBand="0"/>
      </w:tblPr>
      <w:tblGrid>
        <w:gridCol w:w="2090"/>
        <w:gridCol w:w="7122"/>
      </w:tblGrid>
      <w:tr w:rsidR="009A545A" w:rsidRPr="00B966FA" w14:paraId="393123A6" w14:textId="77777777" w:rsidTr="002E578C">
        <w:trPr>
          <w:trHeight w:val="397"/>
        </w:trPr>
        <w:tc>
          <w:tcPr>
            <w:tcW w:w="2090" w:type="dxa"/>
            <w:vAlign w:val="bottom"/>
          </w:tcPr>
          <w:p w14:paraId="1A795575"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Ime in priimek:</w:t>
            </w:r>
          </w:p>
        </w:tc>
        <w:tc>
          <w:tcPr>
            <w:tcW w:w="7122" w:type="dxa"/>
            <w:tcBorders>
              <w:bottom w:val="single" w:sz="4" w:space="0" w:color="auto"/>
            </w:tcBorders>
            <w:vAlign w:val="bottom"/>
          </w:tcPr>
          <w:p w14:paraId="3BD017E3"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130BBF87" w14:textId="77777777" w:rsidTr="002E578C">
        <w:trPr>
          <w:trHeight w:val="397"/>
        </w:trPr>
        <w:tc>
          <w:tcPr>
            <w:tcW w:w="2090" w:type="dxa"/>
            <w:vAlign w:val="bottom"/>
          </w:tcPr>
          <w:p w14:paraId="2D317C62"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Funkcija:</w:t>
            </w:r>
          </w:p>
        </w:tc>
        <w:tc>
          <w:tcPr>
            <w:tcW w:w="7122" w:type="dxa"/>
            <w:tcBorders>
              <w:top w:val="single" w:sz="4" w:space="0" w:color="auto"/>
              <w:bottom w:val="single" w:sz="4" w:space="0" w:color="auto"/>
            </w:tcBorders>
            <w:vAlign w:val="bottom"/>
          </w:tcPr>
          <w:p w14:paraId="5E7D96B6"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3B4A143A" w14:textId="77777777" w:rsidTr="002E578C">
        <w:trPr>
          <w:trHeight w:val="397"/>
        </w:trPr>
        <w:tc>
          <w:tcPr>
            <w:tcW w:w="2090" w:type="dxa"/>
            <w:vAlign w:val="bottom"/>
          </w:tcPr>
          <w:p w14:paraId="44BF57BD"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Telefon:</w:t>
            </w:r>
          </w:p>
        </w:tc>
        <w:tc>
          <w:tcPr>
            <w:tcW w:w="7122" w:type="dxa"/>
            <w:tcBorders>
              <w:top w:val="single" w:sz="4" w:space="0" w:color="auto"/>
              <w:bottom w:val="single" w:sz="4" w:space="0" w:color="auto"/>
            </w:tcBorders>
            <w:vAlign w:val="bottom"/>
          </w:tcPr>
          <w:p w14:paraId="7B95C240"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28E5CA5F" w14:textId="77777777" w:rsidTr="002E578C">
        <w:trPr>
          <w:trHeight w:val="397"/>
        </w:trPr>
        <w:tc>
          <w:tcPr>
            <w:tcW w:w="2090" w:type="dxa"/>
            <w:vAlign w:val="bottom"/>
          </w:tcPr>
          <w:p w14:paraId="23F6BC08"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E-</w:t>
            </w:r>
            <w:r w:rsidR="005E3D20" w:rsidRPr="00B966FA">
              <w:rPr>
                <w:rFonts w:ascii="Arial" w:hAnsi="Arial" w:cs="Arial"/>
                <w:sz w:val="21"/>
                <w:szCs w:val="21"/>
                <w:lang w:eastAsia="sl-SI"/>
              </w:rPr>
              <w:t>naslov</w:t>
            </w:r>
            <w:r w:rsidRPr="00B966FA">
              <w:rPr>
                <w:rFonts w:ascii="Arial" w:hAnsi="Arial" w:cs="Arial"/>
                <w:sz w:val="21"/>
                <w:szCs w:val="21"/>
                <w:lang w:eastAsia="sl-SI"/>
              </w:rPr>
              <w:t>:</w:t>
            </w:r>
          </w:p>
        </w:tc>
        <w:tc>
          <w:tcPr>
            <w:tcW w:w="7122" w:type="dxa"/>
            <w:tcBorders>
              <w:top w:val="single" w:sz="4" w:space="0" w:color="auto"/>
              <w:bottom w:val="single" w:sz="4" w:space="0" w:color="auto"/>
            </w:tcBorders>
            <w:vAlign w:val="bottom"/>
          </w:tcPr>
          <w:p w14:paraId="4B9832E8"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bl>
    <w:p w14:paraId="12915B0F" w14:textId="77777777" w:rsidR="009A545A" w:rsidRPr="00B966FA" w:rsidRDefault="009A545A" w:rsidP="008068BB">
      <w:pPr>
        <w:suppressAutoHyphens w:val="0"/>
        <w:overflowPunct/>
        <w:autoSpaceDE/>
        <w:textAlignment w:val="auto"/>
        <w:rPr>
          <w:rFonts w:ascii="Arial" w:hAnsi="Arial" w:cs="Arial"/>
          <w:sz w:val="21"/>
          <w:szCs w:val="21"/>
          <w:lang w:eastAsia="sl-SI"/>
        </w:rPr>
      </w:pPr>
    </w:p>
    <w:p w14:paraId="6D5EF8EE" w14:textId="77777777" w:rsidR="00977496" w:rsidRPr="00B966FA" w:rsidRDefault="00977496" w:rsidP="008068BB">
      <w:pPr>
        <w:suppressAutoHyphens w:val="0"/>
        <w:overflowPunct/>
        <w:autoSpaceDE/>
        <w:textAlignment w:val="auto"/>
        <w:rPr>
          <w:rFonts w:ascii="Arial" w:hAnsi="Arial" w:cs="Arial"/>
          <w:sz w:val="21"/>
          <w:szCs w:val="21"/>
          <w:lang w:eastAsia="sl-SI"/>
        </w:rPr>
      </w:pPr>
    </w:p>
    <w:p w14:paraId="6F80C249" w14:textId="77777777" w:rsidR="001139CC" w:rsidRPr="00B966FA" w:rsidRDefault="001139CC" w:rsidP="008068BB">
      <w:pPr>
        <w:suppressAutoHyphens w:val="0"/>
        <w:overflowPunct/>
        <w:autoSpaceDE/>
        <w:textAlignment w:val="auto"/>
        <w:rPr>
          <w:rFonts w:ascii="Arial" w:hAnsi="Arial" w:cs="Arial"/>
          <w:sz w:val="21"/>
          <w:szCs w:val="21"/>
          <w:lang w:eastAsia="sl-SI"/>
        </w:rPr>
      </w:pPr>
    </w:p>
    <w:p w14:paraId="39AA663A" w14:textId="77777777" w:rsidR="009A545A" w:rsidRPr="00B966FA" w:rsidRDefault="009A545A" w:rsidP="008068BB">
      <w:pPr>
        <w:suppressAutoHyphens w:val="0"/>
        <w:overflowPunct/>
        <w:autoSpaceDE/>
        <w:jc w:val="both"/>
        <w:textAlignment w:val="auto"/>
        <w:rPr>
          <w:rFonts w:ascii="Arial" w:hAnsi="Arial" w:cs="Arial"/>
          <w:b/>
          <w:sz w:val="21"/>
          <w:szCs w:val="21"/>
          <w:lang w:eastAsia="sl-SI"/>
        </w:rPr>
      </w:pPr>
      <w:r w:rsidRPr="00B966FA">
        <w:rPr>
          <w:rFonts w:ascii="Arial" w:hAnsi="Arial" w:cs="Arial"/>
          <w:b/>
          <w:sz w:val="21"/>
          <w:szCs w:val="21"/>
          <w:lang w:eastAsia="sl-SI"/>
        </w:rPr>
        <w:t xml:space="preserve">c) podatki o kontaktni osebi </w:t>
      </w:r>
    </w:p>
    <w:tbl>
      <w:tblPr>
        <w:tblW w:w="9212" w:type="dxa"/>
        <w:tblLayout w:type="fixed"/>
        <w:tblCellMar>
          <w:left w:w="70" w:type="dxa"/>
          <w:right w:w="70" w:type="dxa"/>
        </w:tblCellMar>
        <w:tblLook w:val="0000" w:firstRow="0" w:lastRow="0" w:firstColumn="0" w:lastColumn="0" w:noHBand="0" w:noVBand="0"/>
      </w:tblPr>
      <w:tblGrid>
        <w:gridCol w:w="2090"/>
        <w:gridCol w:w="7122"/>
      </w:tblGrid>
      <w:tr w:rsidR="009A545A" w:rsidRPr="00B966FA" w14:paraId="64C076F0" w14:textId="77777777" w:rsidTr="002E578C">
        <w:trPr>
          <w:trHeight w:val="397"/>
        </w:trPr>
        <w:tc>
          <w:tcPr>
            <w:tcW w:w="2090" w:type="dxa"/>
            <w:vAlign w:val="bottom"/>
          </w:tcPr>
          <w:p w14:paraId="592094B6"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Ime in priimek:</w:t>
            </w:r>
          </w:p>
        </w:tc>
        <w:tc>
          <w:tcPr>
            <w:tcW w:w="7122" w:type="dxa"/>
            <w:tcBorders>
              <w:bottom w:val="single" w:sz="4" w:space="0" w:color="auto"/>
            </w:tcBorders>
            <w:vAlign w:val="bottom"/>
          </w:tcPr>
          <w:p w14:paraId="51F5FB8F"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11D3FDF4" w14:textId="77777777" w:rsidTr="002E578C">
        <w:trPr>
          <w:trHeight w:val="397"/>
        </w:trPr>
        <w:tc>
          <w:tcPr>
            <w:tcW w:w="2090" w:type="dxa"/>
            <w:vAlign w:val="bottom"/>
          </w:tcPr>
          <w:p w14:paraId="469FB4CC"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Funkcija:</w:t>
            </w:r>
          </w:p>
        </w:tc>
        <w:tc>
          <w:tcPr>
            <w:tcW w:w="7122" w:type="dxa"/>
            <w:tcBorders>
              <w:top w:val="single" w:sz="4" w:space="0" w:color="auto"/>
              <w:bottom w:val="single" w:sz="4" w:space="0" w:color="auto"/>
            </w:tcBorders>
            <w:vAlign w:val="bottom"/>
          </w:tcPr>
          <w:p w14:paraId="77E7C741"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64CB160F" w14:textId="77777777" w:rsidTr="002E578C">
        <w:trPr>
          <w:trHeight w:val="397"/>
        </w:trPr>
        <w:tc>
          <w:tcPr>
            <w:tcW w:w="2090" w:type="dxa"/>
            <w:vAlign w:val="bottom"/>
          </w:tcPr>
          <w:p w14:paraId="0CC23E81" w14:textId="77777777" w:rsidR="009A545A" w:rsidRPr="00B966FA" w:rsidRDefault="009A545A"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Telefon:</w:t>
            </w:r>
          </w:p>
        </w:tc>
        <w:tc>
          <w:tcPr>
            <w:tcW w:w="7122" w:type="dxa"/>
            <w:tcBorders>
              <w:top w:val="single" w:sz="4" w:space="0" w:color="auto"/>
              <w:bottom w:val="single" w:sz="4" w:space="0" w:color="auto"/>
            </w:tcBorders>
            <w:vAlign w:val="bottom"/>
          </w:tcPr>
          <w:p w14:paraId="12E48B92"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r w:rsidR="009A545A" w:rsidRPr="00B966FA" w14:paraId="2B526413" w14:textId="77777777" w:rsidTr="002E578C">
        <w:trPr>
          <w:trHeight w:val="397"/>
        </w:trPr>
        <w:tc>
          <w:tcPr>
            <w:tcW w:w="2090" w:type="dxa"/>
            <w:vAlign w:val="bottom"/>
          </w:tcPr>
          <w:p w14:paraId="5E1A3C3A" w14:textId="77777777" w:rsidR="009A545A" w:rsidRPr="00B966FA" w:rsidRDefault="005E3D20" w:rsidP="008068BB">
            <w:pPr>
              <w:suppressAutoHyphens w:val="0"/>
              <w:overflowPunct/>
              <w:autoSpaceDE/>
              <w:textAlignment w:val="auto"/>
              <w:rPr>
                <w:rFonts w:ascii="Arial" w:hAnsi="Arial" w:cs="Arial"/>
                <w:sz w:val="21"/>
                <w:szCs w:val="21"/>
                <w:lang w:eastAsia="sl-SI"/>
              </w:rPr>
            </w:pPr>
            <w:r w:rsidRPr="00B966FA">
              <w:rPr>
                <w:rFonts w:ascii="Arial" w:hAnsi="Arial" w:cs="Arial"/>
                <w:sz w:val="21"/>
                <w:szCs w:val="21"/>
                <w:lang w:eastAsia="sl-SI"/>
              </w:rPr>
              <w:t>E-naslov</w:t>
            </w:r>
            <w:r w:rsidR="009A545A" w:rsidRPr="00B966FA">
              <w:rPr>
                <w:rFonts w:ascii="Arial" w:hAnsi="Arial" w:cs="Arial"/>
                <w:sz w:val="21"/>
                <w:szCs w:val="21"/>
                <w:lang w:eastAsia="sl-SI"/>
              </w:rPr>
              <w:t>:</w:t>
            </w:r>
          </w:p>
        </w:tc>
        <w:tc>
          <w:tcPr>
            <w:tcW w:w="7122" w:type="dxa"/>
            <w:tcBorders>
              <w:top w:val="single" w:sz="4" w:space="0" w:color="auto"/>
              <w:bottom w:val="single" w:sz="4" w:space="0" w:color="auto"/>
            </w:tcBorders>
            <w:vAlign w:val="bottom"/>
          </w:tcPr>
          <w:p w14:paraId="2F8563CC" w14:textId="77777777" w:rsidR="009A545A" w:rsidRPr="00B966FA" w:rsidRDefault="009A545A" w:rsidP="008068BB">
            <w:pPr>
              <w:suppressAutoHyphens w:val="0"/>
              <w:overflowPunct/>
              <w:autoSpaceDE/>
              <w:textAlignment w:val="auto"/>
              <w:rPr>
                <w:rFonts w:ascii="Arial" w:hAnsi="Arial" w:cs="Arial"/>
                <w:sz w:val="21"/>
                <w:szCs w:val="21"/>
                <w:lang w:eastAsia="sl-SI"/>
              </w:rPr>
            </w:pPr>
          </w:p>
        </w:tc>
      </w:tr>
    </w:tbl>
    <w:p w14:paraId="12D5F403" w14:textId="77777777" w:rsidR="009A545A" w:rsidRPr="00B966FA" w:rsidRDefault="009A545A" w:rsidP="008068BB">
      <w:pPr>
        <w:suppressAutoHyphens w:val="0"/>
        <w:overflowPunct/>
        <w:autoSpaceDE/>
        <w:textAlignment w:val="auto"/>
        <w:rPr>
          <w:rFonts w:ascii="Arial" w:hAnsi="Arial" w:cs="Arial"/>
          <w:sz w:val="21"/>
          <w:szCs w:val="21"/>
          <w:lang w:eastAsia="sl-SI"/>
        </w:rPr>
      </w:pPr>
    </w:p>
    <w:p w14:paraId="34FED907" w14:textId="77777777" w:rsidR="009A545A" w:rsidRPr="00B966FA" w:rsidRDefault="009A545A" w:rsidP="008068BB">
      <w:pPr>
        <w:suppressAutoHyphens w:val="0"/>
        <w:overflowPunct/>
        <w:autoSpaceDE/>
        <w:textAlignment w:val="auto"/>
        <w:rPr>
          <w:rFonts w:ascii="Arial" w:hAnsi="Arial" w:cs="Arial"/>
          <w:i/>
          <w:sz w:val="21"/>
          <w:szCs w:val="21"/>
          <w:lang w:eastAsia="sl-SI"/>
        </w:rPr>
      </w:pPr>
    </w:p>
    <w:p w14:paraId="2FD8B564" w14:textId="77777777" w:rsidR="001139CC" w:rsidRPr="00692E47" w:rsidRDefault="001139CC" w:rsidP="008068BB">
      <w:pPr>
        <w:suppressAutoHyphens w:val="0"/>
        <w:overflowPunct/>
        <w:autoSpaceDE/>
        <w:textAlignment w:val="auto"/>
        <w:rPr>
          <w:rFonts w:ascii="Arial" w:hAnsi="Arial" w:cs="Arial"/>
          <w:sz w:val="21"/>
          <w:szCs w:val="21"/>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059"/>
      </w:tblGrid>
      <w:tr w:rsidR="003C689F" w:rsidRPr="00B966FA" w14:paraId="2B73EF91" w14:textId="77777777" w:rsidTr="008068BB">
        <w:trPr>
          <w:trHeight w:val="410"/>
        </w:trPr>
        <w:tc>
          <w:tcPr>
            <w:tcW w:w="9209" w:type="dxa"/>
            <w:shd w:val="clear" w:color="auto" w:fill="EEECE1" w:themeFill="background2"/>
          </w:tcPr>
          <w:p w14:paraId="27B37A9F" w14:textId="77777777" w:rsidR="003C689F" w:rsidRPr="00B966FA" w:rsidRDefault="003C689F" w:rsidP="00B055E7">
            <w:pPr>
              <w:keepNext/>
              <w:numPr>
                <w:ilvl w:val="0"/>
                <w:numId w:val="6"/>
              </w:numPr>
              <w:suppressAutoHyphens w:val="0"/>
              <w:overflowPunct/>
              <w:autoSpaceDE/>
              <w:ind w:left="142" w:firstLine="0"/>
              <w:textAlignment w:val="auto"/>
              <w:outlineLvl w:val="1"/>
              <w:rPr>
                <w:rFonts w:ascii="Arial" w:hAnsi="Arial" w:cs="Arial"/>
                <w:b/>
                <w:sz w:val="21"/>
                <w:szCs w:val="21"/>
              </w:rPr>
            </w:pPr>
            <w:r w:rsidRPr="00B966FA">
              <w:rPr>
                <w:rFonts w:ascii="Arial" w:hAnsi="Arial" w:cs="Arial"/>
                <w:b/>
                <w:sz w:val="21"/>
                <w:szCs w:val="21"/>
                <w:lang w:eastAsia="sl-SI"/>
              </w:rPr>
              <w:t>PODATKI O PROGRAMU</w:t>
            </w:r>
          </w:p>
        </w:tc>
      </w:tr>
    </w:tbl>
    <w:p w14:paraId="19BA644C" w14:textId="77777777" w:rsidR="009E684D" w:rsidRDefault="009E684D" w:rsidP="008068BB">
      <w:pPr>
        <w:jc w:val="both"/>
        <w:rPr>
          <w:rFonts w:ascii="Arial" w:hAnsi="Arial" w:cs="Arial"/>
          <w:b/>
          <w:i/>
          <w:sz w:val="21"/>
          <w:szCs w:val="21"/>
        </w:rPr>
      </w:pPr>
    </w:p>
    <w:p w14:paraId="1EA66A30" w14:textId="77777777" w:rsidR="00971B62" w:rsidRPr="00971B62" w:rsidRDefault="00971B62" w:rsidP="008068BB">
      <w:pPr>
        <w:jc w:val="both"/>
        <w:rPr>
          <w:rFonts w:ascii="Arial" w:hAnsi="Arial" w:cs="Arial"/>
          <w:b/>
          <w:sz w:val="21"/>
          <w:szCs w:val="21"/>
        </w:rPr>
      </w:pPr>
    </w:p>
    <w:tbl>
      <w:tblPr>
        <w:tblpPr w:leftFromText="141" w:rightFromText="141" w:vertAnchor="text" w:horzAnchor="margin" w:tblpY="1251"/>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5"/>
      </w:tblGrid>
      <w:tr w:rsidR="00E613AD" w:rsidRPr="00B966FA" w14:paraId="0B04E9EA" w14:textId="77777777" w:rsidTr="00E613AD">
        <w:trPr>
          <w:trHeight w:val="9438"/>
        </w:trPr>
        <w:tc>
          <w:tcPr>
            <w:tcW w:w="9278" w:type="dxa"/>
          </w:tcPr>
          <w:p w14:paraId="71447E37" w14:textId="77777777" w:rsidR="00E613AD" w:rsidRPr="00B966FA" w:rsidRDefault="00E613AD" w:rsidP="00E613AD">
            <w:pPr>
              <w:keepNext/>
              <w:suppressAutoHyphens w:val="0"/>
              <w:overflowPunct/>
              <w:autoSpaceDE/>
              <w:jc w:val="both"/>
              <w:textAlignment w:val="auto"/>
              <w:outlineLvl w:val="1"/>
              <w:rPr>
                <w:rFonts w:ascii="Arial" w:hAnsi="Arial" w:cs="Arial"/>
                <w:b/>
                <w:bCs/>
                <w:sz w:val="21"/>
                <w:szCs w:val="21"/>
                <w:lang w:eastAsia="sl-SI"/>
              </w:rPr>
            </w:pPr>
          </w:p>
          <w:p w14:paraId="6BAAE875"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16A4C0AD"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49805D2D"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5C836741"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381D15A2"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4ED3CCB4"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2E6101F7"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5A951BC6"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255759DE"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231F5272"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03AAAD1E"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45C0193C"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7594FB9E"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6F85E105" w14:textId="77777777" w:rsidR="00E613AD" w:rsidRPr="00BA74B0"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7E166A22" w14:textId="77777777" w:rsidR="00E613AD" w:rsidRDefault="00E613AD"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3CF29B27" w14:textId="77777777" w:rsidR="00204019" w:rsidRDefault="00204019" w:rsidP="00E613AD">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42370A4C" w14:textId="77777777" w:rsidR="00204019" w:rsidRPr="00BA74B0" w:rsidRDefault="00204019"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5492EB5C" w14:textId="77777777" w:rsidR="00204019" w:rsidRPr="00BA74B0" w:rsidRDefault="00204019"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235C1BE3" w14:textId="77777777" w:rsidR="00204019" w:rsidRPr="00BA74B0" w:rsidRDefault="00204019"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1FA6A9C9" w14:textId="77777777" w:rsidR="00204019" w:rsidRPr="00BA74B0" w:rsidRDefault="00204019"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57CC4116" w14:textId="77777777" w:rsidR="00204019" w:rsidRDefault="00204019"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51E9C441" w14:textId="77777777" w:rsidR="005B6D45" w:rsidRDefault="005B6D45"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101AD499" w14:textId="77777777" w:rsidR="005B6D45" w:rsidRDefault="005B6D45"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705AA308" w14:textId="77777777" w:rsidR="00692E47" w:rsidRDefault="00692E47" w:rsidP="00204019">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602D659C" w14:textId="77777777" w:rsidR="00692E47" w:rsidRDefault="00692E47" w:rsidP="00692E47">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48A00DAE" w14:textId="77777777" w:rsidR="00692E47" w:rsidRDefault="00692E47" w:rsidP="00692E47">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3F39974A" w14:textId="77777777" w:rsidR="00692E47" w:rsidRDefault="00692E47" w:rsidP="00692E47">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p w14:paraId="1F6DCBE0" w14:textId="77777777" w:rsidR="00692E47" w:rsidRDefault="00692E47" w:rsidP="00692E47">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p>
          <w:p w14:paraId="5233099F" w14:textId="77777777" w:rsidR="00692E47" w:rsidRPr="00E613AD" w:rsidRDefault="00692E47" w:rsidP="00692E47">
            <w:pPr>
              <w:keepNext/>
              <w:suppressAutoHyphens w:val="0"/>
              <w:overflowPunct/>
              <w:autoSpaceDE/>
              <w:spacing w:line="360" w:lineRule="auto"/>
              <w:jc w:val="both"/>
              <w:textAlignment w:val="auto"/>
              <w:outlineLvl w:val="1"/>
              <w:rPr>
                <w:rFonts w:ascii="Arial" w:hAnsi="Arial" w:cs="Arial"/>
                <w:b/>
                <w:bCs/>
                <w:color w:val="C4BC96" w:themeColor="background2" w:themeShade="BF"/>
                <w:sz w:val="21"/>
                <w:szCs w:val="21"/>
                <w:lang w:eastAsia="sl-SI"/>
              </w:rPr>
            </w:pPr>
            <w:r w:rsidRPr="00BA74B0">
              <w:rPr>
                <w:rFonts w:ascii="Arial" w:hAnsi="Arial" w:cs="Arial"/>
                <w:b/>
                <w:bCs/>
                <w:color w:val="C4BC96" w:themeColor="background2" w:themeShade="BF"/>
                <w:sz w:val="21"/>
                <w:szCs w:val="21"/>
                <w:lang w:eastAsia="sl-SI"/>
              </w:rPr>
              <w:t>……………………………………………………………………………………………………………….</w:t>
            </w:r>
          </w:p>
        </w:tc>
      </w:tr>
    </w:tbl>
    <w:p w14:paraId="568E5E9E" w14:textId="77777777" w:rsidR="003C689F" w:rsidRDefault="003C689F" w:rsidP="008068BB">
      <w:pPr>
        <w:numPr>
          <w:ilvl w:val="0"/>
          <w:numId w:val="5"/>
        </w:numPr>
        <w:ind w:left="0" w:firstLine="0"/>
        <w:jc w:val="both"/>
        <w:rPr>
          <w:rFonts w:ascii="Arial" w:hAnsi="Arial" w:cs="Arial"/>
          <w:b/>
          <w:sz w:val="21"/>
          <w:szCs w:val="21"/>
        </w:rPr>
      </w:pPr>
      <w:r w:rsidRPr="00B966FA">
        <w:rPr>
          <w:rFonts w:ascii="Arial" w:hAnsi="Arial" w:cs="Arial"/>
          <w:b/>
          <w:sz w:val="21"/>
          <w:szCs w:val="21"/>
        </w:rPr>
        <w:t>KRATKA PREDSTAVITEV PROGRAMA</w:t>
      </w:r>
    </w:p>
    <w:p w14:paraId="2ED0BE79" w14:textId="77777777" w:rsidR="009E684D" w:rsidRPr="00B966FA" w:rsidRDefault="009E684D" w:rsidP="008068BB">
      <w:pPr>
        <w:jc w:val="both"/>
        <w:rPr>
          <w:rFonts w:ascii="Arial" w:hAnsi="Arial" w:cs="Arial"/>
          <w:b/>
          <w:sz w:val="21"/>
          <w:szCs w:val="21"/>
        </w:rPr>
      </w:pPr>
    </w:p>
    <w:p w14:paraId="1927F117" w14:textId="77777777" w:rsidR="00B153C5" w:rsidRDefault="00B153C5" w:rsidP="008068BB">
      <w:pPr>
        <w:jc w:val="both"/>
        <w:rPr>
          <w:rFonts w:ascii="Arial" w:hAnsi="Arial" w:cs="Arial"/>
          <w:b/>
          <w:sz w:val="21"/>
          <w:szCs w:val="21"/>
        </w:rPr>
      </w:pPr>
    </w:p>
    <w:p w14:paraId="2C58BD9F" w14:textId="77777777" w:rsidR="00E613AD" w:rsidRDefault="00E613AD" w:rsidP="008068BB">
      <w:pPr>
        <w:jc w:val="both"/>
        <w:rPr>
          <w:rFonts w:ascii="Arial" w:hAnsi="Arial" w:cs="Arial"/>
          <w:b/>
          <w:sz w:val="21"/>
          <w:szCs w:val="21"/>
        </w:rPr>
      </w:pPr>
    </w:p>
    <w:p w14:paraId="636F546D" w14:textId="77777777" w:rsidR="00E613AD" w:rsidRDefault="00E613AD" w:rsidP="008068BB">
      <w:pPr>
        <w:jc w:val="both"/>
        <w:rPr>
          <w:rFonts w:ascii="Arial" w:hAnsi="Arial" w:cs="Arial"/>
          <w:b/>
          <w:sz w:val="21"/>
          <w:szCs w:val="21"/>
        </w:rPr>
      </w:pPr>
    </w:p>
    <w:p w14:paraId="4106C75E" w14:textId="77777777" w:rsidR="00E613AD" w:rsidRDefault="00E613AD" w:rsidP="008068BB">
      <w:pPr>
        <w:jc w:val="both"/>
        <w:rPr>
          <w:rFonts w:ascii="Arial" w:hAnsi="Arial" w:cs="Arial"/>
          <w:b/>
          <w:sz w:val="21"/>
          <w:szCs w:val="21"/>
        </w:rPr>
      </w:pPr>
    </w:p>
    <w:p w14:paraId="3C1B3EF6" w14:textId="77777777" w:rsidR="00E613AD" w:rsidRDefault="00E613AD" w:rsidP="008068BB">
      <w:pPr>
        <w:jc w:val="both"/>
        <w:rPr>
          <w:rFonts w:ascii="Arial" w:hAnsi="Arial" w:cs="Arial"/>
          <w:b/>
          <w:sz w:val="21"/>
          <w:szCs w:val="21"/>
        </w:rPr>
      </w:pPr>
    </w:p>
    <w:p w14:paraId="7C4B26B9" w14:textId="77777777" w:rsidR="00E613AD" w:rsidRDefault="00E613AD" w:rsidP="008068BB">
      <w:pPr>
        <w:jc w:val="both"/>
        <w:rPr>
          <w:rFonts w:ascii="Arial" w:hAnsi="Arial" w:cs="Arial"/>
          <w:b/>
          <w:sz w:val="21"/>
          <w:szCs w:val="21"/>
        </w:rPr>
      </w:pPr>
    </w:p>
    <w:p w14:paraId="6A1992B9" w14:textId="77777777" w:rsidR="00E613AD" w:rsidRPr="00B966FA" w:rsidRDefault="00E613AD" w:rsidP="008068BB">
      <w:pPr>
        <w:jc w:val="both"/>
        <w:rPr>
          <w:rFonts w:ascii="Arial" w:hAnsi="Arial" w:cs="Arial"/>
          <w:b/>
          <w:sz w:val="21"/>
          <w:szCs w:val="21"/>
        </w:rPr>
      </w:pPr>
    </w:p>
    <w:p w14:paraId="721EA56F" w14:textId="77777777" w:rsidR="004C3BAD" w:rsidRPr="00B966FA" w:rsidRDefault="00B153C5" w:rsidP="008068BB">
      <w:pPr>
        <w:numPr>
          <w:ilvl w:val="0"/>
          <w:numId w:val="5"/>
        </w:numPr>
        <w:ind w:left="0" w:firstLine="0"/>
        <w:jc w:val="both"/>
        <w:rPr>
          <w:rFonts w:ascii="Arial" w:hAnsi="Arial" w:cs="Arial"/>
          <w:b/>
          <w:sz w:val="21"/>
          <w:szCs w:val="21"/>
        </w:rPr>
      </w:pPr>
      <w:r w:rsidRPr="00B966FA">
        <w:rPr>
          <w:rFonts w:ascii="Arial" w:hAnsi="Arial" w:cs="Arial"/>
          <w:b/>
          <w:sz w:val="21"/>
          <w:szCs w:val="21"/>
        </w:rPr>
        <w:t>OPREDELITE OSNOVNE NA</w:t>
      </w:r>
      <w:r w:rsidR="003C689F" w:rsidRPr="00B966FA">
        <w:rPr>
          <w:rFonts w:ascii="Arial" w:hAnsi="Arial" w:cs="Arial"/>
          <w:b/>
          <w:sz w:val="21"/>
          <w:szCs w:val="21"/>
        </w:rPr>
        <w:t>MENE IN CILJE PROGRAMA</w:t>
      </w:r>
    </w:p>
    <w:p w14:paraId="1CBD988D" w14:textId="77777777" w:rsidR="004C3BAD" w:rsidRDefault="004C3BAD" w:rsidP="008068BB">
      <w:pPr>
        <w:rPr>
          <w:rFonts w:ascii="Arial" w:hAnsi="Arial" w:cs="Arial"/>
          <w:sz w:val="21"/>
          <w:szCs w:val="21"/>
        </w:rPr>
      </w:pPr>
    </w:p>
    <w:p w14:paraId="30920B33" w14:textId="77777777" w:rsidR="00E613AD" w:rsidRPr="00B966FA" w:rsidRDefault="00E613AD" w:rsidP="008068BB">
      <w:pPr>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FE7FFE" w:rsidRPr="00E613AD" w14:paraId="1DDBC86D" w14:textId="77777777" w:rsidTr="006742AA">
        <w:tc>
          <w:tcPr>
            <w:tcW w:w="9209" w:type="dxa"/>
          </w:tcPr>
          <w:p w14:paraId="6DC48349" w14:textId="77777777" w:rsidR="003C689F" w:rsidRPr="00E613AD" w:rsidRDefault="003C689F" w:rsidP="008068BB">
            <w:pPr>
              <w:rPr>
                <w:rFonts w:ascii="Arial" w:hAnsi="Arial" w:cs="Arial"/>
                <w:szCs w:val="21"/>
              </w:rPr>
            </w:pPr>
          </w:p>
          <w:p w14:paraId="26ED669B" w14:textId="77777777" w:rsidR="003C689F" w:rsidRPr="00E613AD" w:rsidRDefault="003C689F" w:rsidP="00EB3275">
            <w:pPr>
              <w:spacing w:line="360" w:lineRule="auto"/>
              <w:rPr>
                <w:rFonts w:ascii="Arial" w:hAnsi="Arial" w:cs="Arial"/>
                <w:color w:val="C4BC96" w:themeColor="background2" w:themeShade="BF"/>
                <w:szCs w:val="21"/>
              </w:rPr>
            </w:pPr>
          </w:p>
          <w:p w14:paraId="7C860F1D"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3DFEBE53"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70D85A7B"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371402D7"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15BDCA26"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2D00D7B1"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145F6A82"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2B85C276"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4581FC6A"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26BD364A"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43D88F2C"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65F9601A"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2AE8AC79"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3B2D6E6E"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58F24EF2"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62CB83B6"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3488C93D"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7E9D071E"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6927018F"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1873A7F0"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27FE65A0"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658D70E2"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7E306C0F"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22AE731D"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1982D629"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4B5EA654"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p>
          <w:p w14:paraId="091FD0A4" w14:textId="77777777" w:rsidR="00B153C5" w:rsidRPr="00E613AD" w:rsidRDefault="00B153C5" w:rsidP="00EB3275">
            <w:pPr>
              <w:keepNext/>
              <w:suppressAutoHyphens w:val="0"/>
              <w:overflowPunct/>
              <w:autoSpaceDE/>
              <w:spacing w:line="360" w:lineRule="auto"/>
              <w:jc w:val="both"/>
              <w:textAlignment w:val="auto"/>
              <w:outlineLvl w:val="1"/>
              <w:rPr>
                <w:rFonts w:ascii="Arial" w:hAnsi="Arial" w:cs="Arial"/>
                <w:b/>
                <w:bCs/>
                <w:color w:val="C4BC96" w:themeColor="background2" w:themeShade="BF"/>
                <w:szCs w:val="21"/>
                <w:lang w:eastAsia="sl-SI"/>
              </w:rPr>
            </w:pPr>
            <w:r w:rsidRPr="00E613AD">
              <w:rPr>
                <w:rFonts w:ascii="Arial" w:hAnsi="Arial" w:cs="Arial"/>
                <w:b/>
                <w:bCs/>
                <w:color w:val="C4BC96" w:themeColor="background2" w:themeShade="BF"/>
                <w:szCs w:val="21"/>
                <w:lang w:eastAsia="sl-SI"/>
              </w:rPr>
              <w:t>……………………………………………………………………………………………………..……….…</w:t>
            </w:r>
          </w:p>
          <w:p w14:paraId="2493DB2D" w14:textId="77777777" w:rsidR="00B153C5" w:rsidRDefault="00B153C5" w:rsidP="00EB3275">
            <w:pPr>
              <w:keepNext/>
              <w:suppressAutoHyphens w:val="0"/>
              <w:overflowPunct/>
              <w:autoSpaceDE/>
              <w:spacing w:line="360" w:lineRule="auto"/>
              <w:jc w:val="both"/>
              <w:textAlignment w:val="auto"/>
              <w:outlineLvl w:val="1"/>
              <w:rPr>
                <w:rFonts w:ascii="Arial" w:hAnsi="Arial" w:cs="Arial"/>
                <w:b/>
                <w:bCs/>
                <w:szCs w:val="21"/>
                <w:lang w:eastAsia="sl-SI"/>
              </w:rPr>
            </w:pPr>
          </w:p>
          <w:p w14:paraId="574C1EA5" w14:textId="77777777" w:rsidR="00204019" w:rsidRDefault="00204019" w:rsidP="00EB3275">
            <w:pPr>
              <w:keepNext/>
              <w:suppressAutoHyphens w:val="0"/>
              <w:overflowPunct/>
              <w:autoSpaceDE/>
              <w:spacing w:line="360" w:lineRule="auto"/>
              <w:jc w:val="both"/>
              <w:textAlignment w:val="auto"/>
              <w:outlineLvl w:val="1"/>
              <w:rPr>
                <w:rFonts w:ascii="Arial" w:hAnsi="Arial" w:cs="Arial"/>
                <w:b/>
                <w:bCs/>
                <w:szCs w:val="21"/>
                <w:lang w:eastAsia="sl-SI"/>
              </w:rPr>
            </w:pPr>
          </w:p>
          <w:p w14:paraId="1E407CDB" w14:textId="77777777" w:rsidR="00204019" w:rsidRPr="00E613AD" w:rsidRDefault="00204019" w:rsidP="00EB3275">
            <w:pPr>
              <w:keepNext/>
              <w:suppressAutoHyphens w:val="0"/>
              <w:overflowPunct/>
              <w:autoSpaceDE/>
              <w:spacing w:line="360" w:lineRule="auto"/>
              <w:jc w:val="both"/>
              <w:textAlignment w:val="auto"/>
              <w:outlineLvl w:val="1"/>
              <w:rPr>
                <w:rFonts w:ascii="Arial" w:hAnsi="Arial" w:cs="Arial"/>
                <w:b/>
                <w:bCs/>
                <w:szCs w:val="21"/>
                <w:lang w:eastAsia="sl-SI"/>
              </w:rPr>
            </w:pPr>
          </w:p>
          <w:p w14:paraId="2B029A07" w14:textId="77777777" w:rsidR="0041788B" w:rsidRPr="00E613AD" w:rsidRDefault="0041788B" w:rsidP="00C56BBF">
            <w:pPr>
              <w:keepNext/>
              <w:suppressAutoHyphens w:val="0"/>
              <w:overflowPunct/>
              <w:autoSpaceDE/>
              <w:jc w:val="both"/>
              <w:textAlignment w:val="auto"/>
              <w:outlineLvl w:val="1"/>
              <w:rPr>
                <w:rFonts w:ascii="Arial" w:hAnsi="Arial" w:cs="Arial"/>
                <w:szCs w:val="21"/>
              </w:rPr>
            </w:pPr>
          </w:p>
        </w:tc>
      </w:tr>
    </w:tbl>
    <w:p w14:paraId="13A4B4D3" w14:textId="77777777" w:rsidR="004C3BAD" w:rsidRPr="00B966FA" w:rsidRDefault="004C3BAD" w:rsidP="008068BB">
      <w:pPr>
        <w:rPr>
          <w:rFonts w:ascii="Arial" w:hAnsi="Arial" w:cs="Arial"/>
          <w:sz w:val="21"/>
          <w:szCs w:val="21"/>
        </w:rPr>
      </w:pPr>
    </w:p>
    <w:p w14:paraId="30B9B11C" w14:textId="77777777" w:rsidR="004C3BAD" w:rsidRPr="00B966FA" w:rsidRDefault="004C3BAD" w:rsidP="008068BB">
      <w:pPr>
        <w:rPr>
          <w:rFonts w:ascii="Arial" w:hAnsi="Arial" w:cs="Arial"/>
          <w:sz w:val="21"/>
          <w:szCs w:val="21"/>
        </w:rPr>
      </w:pPr>
    </w:p>
    <w:p w14:paraId="5ECC4A53" w14:textId="77777777" w:rsidR="004C3BAD" w:rsidRPr="00B966FA" w:rsidRDefault="004C3BAD" w:rsidP="008068BB">
      <w:pPr>
        <w:rPr>
          <w:rFonts w:ascii="Arial" w:hAnsi="Arial" w:cs="Arial"/>
          <w:sz w:val="21"/>
          <w:szCs w:val="21"/>
        </w:rPr>
        <w:sectPr w:rsidR="004C3BAD" w:rsidRPr="00B966FA" w:rsidSect="00FC5257">
          <w:footerReference w:type="even" r:id="rId10"/>
          <w:footerReference w:type="default" r:id="rId11"/>
          <w:footnotePr>
            <w:pos w:val="beneathText"/>
          </w:footnotePr>
          <w:pgSz w:w="11905" w:h="16837"/>
          <w:pgMar w:top="1418" w:right="1418" w:bottom="1418" w:left="1418" w:header="708" w:footer="708" w:gutter="0"/>
          <w:cols w:space="708"/>
          <w:titlePg/>
          <w:docGrid w:linePitch="360"/>
        </w:sectPr>
      </w:pPr>
    </w:p>
    <w:p w14:paraId="5E4C331C" w14:textId="2434E1FC" w:rsidR="00C02247" w:rsidRPr="00B966FA" w:rsidRDefault="00C02247" w:rsidP="008068BB">
      <w:pPr>
        <w:numPr>
          <w:ilvl w:val="0"/>
          <w:numId w:val="5"/>
        </w:numPr>
        <w:ind w:left="0" w:firstLine="0"/>
        <w:jc w:val="both"/>
        <w:rPr>
          <w:rFonts w:ascii="Arial" w:hAnsi="Arial" w:cs="Arial"/>
          <w:b/>
          <w:sz w:val="21"/>
          <w:szCs w:val="21"/>
        </w:rPr>
      </w:pPr>
      <w:r w:rsidRPr="00B966FA">
        <w:rPr>
          <w:rFonts w:ascii="Arial" w:hAnsi="Arial" w:cs="Arial"/>
          <w:b/>
          <w:sz w:val="21"/>
          <w:szCs w:val="21"/>
        </w:rPr>
        <w:lastRenderedPageBreak/>
        <w:t xml:space="preserve">V TABELE VPIŠITE </w:t>
      </w:r>
      <w:r w:rsidR="00610318" w:rsidRPr="00B966FA">
        <w:rPr>
          <w:rFonts w:ascii="Arial" w:hAnsi="Arial" w:cs="Arial"/>
          <w:b/>
          <w:sz w:val="21"/>
          <w:szCs w:val="21"/>
        </w:rPr>
        <w:t xml:space="preserve">PLAN </w:t>
      </w:r>
      <w:r w:rsidR="00FE7FFE" w:rsidRPr="00B966FA">
        <w:rPr>
          <w:rFonts w:ascii="Arial" w:hAnsi="Arial" w:cs="Arial"/>
          <w:b/>
          <w:sz w:val="21"/>
          <w:szCs w:val="21"/>
        </w:rPr>
        <w:t xml:space="preserve">OZIROMA </w:t>
      </w:r>
      <w:r w:rsidRPr="00B966FA">
        <w:rPr>
          <w:rFonts w:ascii="Arial" w:hAnsi="Arial" w:cs="Arial"/>
          <w:b/>
          <w:sz w:val="21"/>
          <w:szCs w:val="21"/>
        </w:rPr>
        <w:t>AKTIVNO</w:t>
      </w:r>
      <w:r w:rsidR="00977496" w:rsidRPr="00B966FA">
        <w:rPr>
          <w:rFonts w:ascii="Arial" w:hAnsi="Arial" w:cs="Arial"/>
          <w:b/>
          <w:sz w:val="21"/>
          <w:szCs w:val="21"/>
        </w:rPr>
        <w:t>S</w:t>
      </w:r>
      <w:r w:rsidRPr="00B966FA">
        <w:rPr>
          <w:rFonts w:ascii="Arial" w:hAnsi="Arial" w:cs="Arial"/>
          <w:b/>
          <w:sz w:val="21"/>
          <w:szCs w:val="21"/>
        </w:rPr>
        <w:t xml:space="preserve">TI V LETU </w:t>
      </w:r>
      <w:r w:rsidR="007244CB">
        <w:rPr>
          <w:rFonts w:ascii="Arial" w:hAnsi="Arial" w:cs="Arial"/>
          <w:b/>
          <w:sz w:val="21"/>
          <w:szCs w:val="21"/>
        </w:rPr>
        <w:t>202</w:t>
      </w:r>
      <w:r w:rsidR="006553D5">
        <w:rPr>
          <w:rFonts w:ascii="Arial" w:hAnsi="Arial" w:cs="Arial"/>
          <w:b/>
          <w:sz w:val="21"/>
          <w:szCs w:val="21"/>
        </w:rPr>
        <w:t>6</w:t>
      </w:r>
    </w:p>
    <w:p w14:paraId="2C5194A9" w14:textId="77777777" w:rsidR="00C02247" w:rsidRPr="00B966FA" w:rsidRDefault="00B966FA" w:rsidP="008068BB">
      <w:pPr>
        <w:jc w:val="both"/>
        <w:rPr>
          <w:rFonts w:ascii="Arial" w:hAnsi="Arial" w:cs="Arial"/>
          <w:sz w:val="21"/>
          <w:szCs w:val="21"/>
        </w:rPr>
      </w:pPr>
      <w:r w:rsidRPr="00B966FA">
        <w:rPr>
          <w:rFonts w:ascii="Arial" w:hAnsi="Arial" w:cs="Arial"/>
          <w:sz w:val="21"/>
          <w:szCs w:val="21"/>
        </w:rPr>
        <w:t xml:space="preserve">                       </w:t>
      </w:r>
      <w:r w:rsidR="00C02247" w:rsidRPr="00B966FA">
        <w:rPr>
          <w:rFonts w:ascii="Arial" w:hAnsi="Arial" w:cs="Arial"/>
          <w:sz w:val="21"/>
          <w:szCs w:val="21"/>
        </w:rPr>
        <w:t>(vpišite vse zahtevana podatke!)</w:t>
      </w:r>
    </w:p>
    <w:p w14:paraId="50C0E8EA" w14:textId="77777777" w:rsidR="00C02247" w:rsidRPr="00B966FA" w:rsidRDefault="00C02247" w:rsidP="008068BB">
      <w:pPr>
        <w:jc w:val="both"/>
        <w:rPr>
          <w:rFonts w:ascii="Arial" w:hAnsi="Arial" w:cs="Arial"/>
          <w:sz w:val="21"/>
          <w:szCs w:val="21"/>
        </w:rPr>
      </w:pPr>
    </w:p>
    <w:p w14:paraId="13B44AD4" w14:textId="77777777" w:rsidR="00C02247" w:rsidRPr="00B966FA" w:rsidRDefault="00C02247" w:rsidP="008068BB">
      <w:pPr>
        <w:numPr>
          <w:ilvl w:val="1"/>
          <w:numId w:val="5"/>
        </w:numPr>
        <w:ind w:left="0" w:firstLine="0"/>
        <w:rPr>
          <w:rFonts w:ascii="Arial" w:hAnsi="Arial" w:cs="Arial"/>
          <w:b/>
          <w:i/>
          <w:sz w:val="21"/>
          <w:szCs w:val="21"/>
          <w:u w:val="single"/>
        </w:rPr>
      </w:pPr>
      <w:r w:rsidRPr="00B966FA">
        <w:rPr>
          <w:rFonts w:ascii="Arial" w:hAnsi="Arial" w:cs="Arial"/>
          <w:b/>
          <w:i/>
          <w:sz w:val="21"/>
          <w:szCs w:val="21"/>
        </w:rPr>
        <w:t xml:space="preserve">IZOBRAŽEVANJE </w:t>
      </w:r>
    </w:p>
    <w:p w14:paraId="06A75720" w14:textId="77777777" w:rsidR="00C02247" w:rsidRPr="00B966FA" w:rsidRDefault="00C02247" w:rsidP="008068BB">
      <w:pPr>
        <w:rPr>
          <w:rFonts w:ascii="Arial" w:hAnsi="Arial" w:cs="Arial"/>
          <w:b/>
          <w:i/>
          <w:sz w:val="21"/>
          <w:szCs w:val="21"/>
        </w:rPr>
      </w:pPr>
    </w:p>
    <w:p w14:paraId="5CC60B43" w14:textId="77777777" w:rsidR="001139CC" w:rsidRPr="00B966FA" w:rsidRDefault="001139CC" w:rsidP="008068BB">
      <w:pPr>
        <w:rPr>
          <w:rFonts w:ascii="Arial" w:hAnsi="Arial" w:cs="Arial"/>
          <w:b/>
          <w:i/>
          <w:sz w:val="21"/>
          <w:szCs w:val="21"/>
        </w:rPr>
      </w:pPr>
    </w:p>
    <w:p w14:paraId="34AB02BA" w14:textId="77777777" w:rsidR="00C02247" w:rsidRPr="00971B62" w:rsidRDefault="00C02247" w:rsidP="008068BB">
      <w:pPr>
        <w:numPr>
          <w:ilvl w:val="0"/>
          <w:numId w:val="8"/>
        </w:numPr>
        <w:ind w:left="0" w:firstLine="0"/>
        <w:rPr>
          <w:rFonts w:ascii="Arial" w:hAnsi="Arial" w:cs="Arial"/>
          <w:b/>
          <w:sz w:val="21"/>
          <w:szCs w:val="21"/>
          <w:u w:val="single"/>
        </w:rPr>
      </w:pPr>
      <w:r w:rsidRPr="00971B62">
        <w:rPr>
          <w:rFonts w:ascii="Arial" w:hAnsi="Arial" w:cs="Arial"/>
          <w:b/>
          <w:sz w:val="21"/>
          <w:szCs w:val="21"/>
        </w:rPr>
        <w:t>Organizacija ali so</w:t>
      </w:r>
      <w:r w:rsidR="001139CC" w:rsidRPr="00971B62">
        <w:rPr>
          <w:rFonts w:ascii="Arial" w:hAnsi="Arial" w:cs="Arial"/>
          <w:b/>
          <w:sz w:val="21"/>
          <w:szCs w:val="21"/>
        </w:rPr>
        <w:t>-</w:t>
      </w:r>
      <w:r w:rsidRPr="00971B62">
        <w:rPr>
          <w:rFonts w:ascii="Arial" w:hAnsi="Arial" w:cs="Arial"/>
          <w:b/>
          <w:sz w:val="21"/>
          <w:szCs w:val="21"/>
        </w:rPr>
        <w:t>organizacija predavanj, delavnic, tečajev, seminarjev</w:t>
      </w:r>
      <w:r w:rsidR="001139CC" w:rsidRPr="00971B62">
        <w:rPr>
          <w:rFonts w:ascii="Arial" w:hAnsi="Arial" w:cs="Arial"/>
          <w:b/>
          <w:sz w:val="21"/>
          <w:szCs w:val="21"/>
        </w:rPr>
        <w:t>,</w:t>
      </w:r>
      <w:r w:rsidRPr="00971B62">
        <w:rPr>
          <w:rFonts w:ascii="Arial" w:hAnsi="Arial" w:cs="Arial"/>
          <w:b/>
          <w:sz w:val="21"/>
          <w:szCs w:val="21"/>
        </w:rPr>
        <w:t>…</w:t>
      </w:r>
    </w:p>
    <w:p w14:paraId="1F9456F0" w14:textId="77777777" w:rsidR="004C3BAD" w:rsidRPr="00B966FA" w:rsidRDefault="00C02247" w:rsidP="008068BB">
      <w:pPr>
        <w:tabs>
          <w:tab w:val="left" w:pos="8370"/>
        </w:tabs>
        <w:rPr>
          <w:rFonts w:ascii="Arial" w:hAnsi="Arial" w:cs="Arial"/>
          <w:sz w:val="21"/>
          <w:szCs w:val="21"/>
        </w:rPr>
      </w:pPr>
      <w:r w:rsidRPr="00B966FA">
        <w:rPr>
          <w:rFonts w:ascii="Arial" w:hAnsi="Arial" w:cs="Arial"/>
          <w:sz w:val="21"/>
          <w:szCs w:val="21"/>
        </w:rPr>
        <w:tab/>
      </w:r>
    </w:p>
    <w:p w14:paraId="18D805F7" w14:textId="77777777" w:rsidR="00333063" w:rsidRPr="00B966FA" w:rsidRDefault="00333063" w:rsidP="008068BB">
      <w:pPr>
        <w:rPr>
          <w:rFonts w:ascii="Arial" w:hAnsi="Arial" w:cs="Arial"/>
          <w:i/>
          <w:sz w:val="21"/>
          <w:szCs w:val="21"/>
        </w:rPr>
      </w:pPr>
    </w:p>
    <w:tbl>
      <w:tblPr>
        <w:tblW w:w="1513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660"/>
        <w:gridCol w:w="3685"/>
        <w:gridCol w:w="2977"/>
        <w:gridCol w:w="1418"/>
        <w:gridCol w:w="1275"/>
        <w:gridCol w:w="1701"/>
        <w:gridCol w:w="1418"/>
      </w:tblGrid>
      <w:tr w:rsidR="00FE7FFE" w:rsidRPr="00D81F1A" w14:paraId="150C0C77" w14:textId="77777777" w:rsidTr="00634B7C">
        <w:trPr>
          <w:trHeight w:val="340"/>
        </w:trPr>
        <w:tc>
          <w:tcPr>
            <w:tcW w:w="2660" w:type="dxa"/>
            <w:shd w:val="clear" w:color="auto" w:fill="EAF1DD"/>
            <w:vAlign w:val="center"/>
          </w:tcPr>
          <w:p w14:paraId="326980DD" w14:textId="77777777" w:rsidR="00401D06" w:rsidRPr="00D81F1A" w:rsidRDefault="00401D06" w:rsidP="008068BB">
            <w:pPr>
              <w:tabs>
                <w:tab w:val="left" w:pos="1050"/>
              </w:tabs>
              <w:jc w:val="center"/>
              <w:rPr>
                <w:rFonts w:ascii="Arial" w:hAnsi="Arial" w:cs="Arial"/>
                <w:b/>
                <w:sz w:val="18"/>
                <w:szCs w:val="21"/>
              </w:rPr>
            </w:pPr>
            <w:r w:rsidRPr="00D81F1A">
              <w:rPr>
                <w:rFonts w:ascii="Arial" w:hAnsi="Arial" w:cs="Arial"/>
                <w:b/>
                <w:sz w:val="18"/>
                <w:szCs w:val="21"/>
              </w:rPr>
              <w:t>NAZIV AKTIVNOSTI</w:t>
            </w:r>
          </w:p>
        </w:tc>
        <w:tc>
          <w:tcPr>
            <w:tcW w:w="3685" w:type="dxa"/>
            <w:shd w:val="clear" w:color="auto" w:fill="EAF1DD"/>
            <w:vAlign w:val="center"/>
          </w:tcPr>
          <w:p w14:paraId="1481779A" w14:textId="77777777" w:rsidR="00401D06" w:rsidRPr="00D81F1A" w:rsidRDefault="00401D06" w:rsidP="008068BB">
            <w:pPr>
              <w:jc w:val="center"/>
              <w:rPr>
                <w:rFonts w:ascii="Arial" w:hAnsi="Arial" w:cs="Arial"/>
                <w:b/>
                <w:sz w:val="18"/>
                <w:szCs w:val="21"/>
              </w:rPr>
            </w:pPr>
            <w:r w:rsidRPr="00D81F1A">
              <w:rPr>
                <w:rFonts w:ascii="Arial" w:hAnsi="Arial" w:cs="Arial"/>
                <w:b/>
                <w:sz w:val="18"/>
                <w:szCs w:val="21"/>
              </w:rPr>
              <w:t>OPIS</w:t>
            </w:r>
          </w:p>
        </w:tc>
        <w:tc>
          <w:tcPr>
            <w:tcW w:w="2977" w:type="dxa"/>
            <w:shd w:val="clear" w:color="auto" w:fill="EAF1DD"/>
            <w:vAlign w:val="center"/>
          </w:tcPr>
          <w:p w14:paraId="45D61634" w14:textId="77777777" w:rsidR="00401D06" w:rsidRPr="00D81F1A" w:rsidRDefault="00401D06" w:rsidP="008068BB">
            <w:pPr>
              <w:jc w:val="center"/>
              <w:rPr>
                <w:rFonts w:ascii="Arial" w:hAnsi="Arial" w:cs="Arial"/>
                <w:b/>
                <w:sz w:val="18"/>
                <w:szCs w:val="21"/>
              </w:rPr>
            </w:pPr>
            <w:r w:rsidRPr="00D81F1A">
              <w:rPr>
                <w:rFonts w:ascii="Arial" w:hAnsi="Arial" w:cs="Arial"/>
                <w:b/>
                <w:sz w:val="18"/>
                <w:szCs w:val="21"/>
              </w:rPr>
              <w:t xml:space="preserve">KRAJ </w:t>
            </w:r>
            <w:r w:rsidR="001139CC" w:rsidRPr="00D81F1A">
              <w:rPr>
                <w:rFonts w:ascii="Arial" w:hAnsi="Arial" w:cs="Arial"/>
                <w:b/>
                <w:sz w:val="18"/>
                <w:szCs w:val="21"/>
              </w:rPr>
              <w:t xml:space="preserve"> IN TERMIN </w:t>
            </w:r>
            <w:r w:rsidRPr="00D81F1A">
              <w:rPr>
                <w:rFonts w:ascii="Arial" w:hAnsi="Arial" w:cs="Arial"/>
                <w:b/>
                <w:sz w:val="18"/>
                <w:szCs w:val="21"/>
              </w:rPr>
              <w:t>IZVEDBE</w:t>
            </w:r>
          </w:p>
          <w:p w14:paraId="411E98C4" w14:textId="77777777" w:rsidR="00401D06" w:rsidRPr="00D81F1A" w:rsidRDefault="00401D06" w:rsidP="008068BB">
            <w:pPr>
              <w:rPr>
                <w:rFonts w:ascii="Arial" w:hAnsi="Arial" w:cs="Arial"/>
                <w:b/>
                <w:sz w:val="18"/>
                <w:szCs w:val="21"/>
              </w:rPr>
            </w:pPr>
          </w:p>
        </w:tc>
        <w:tc>
          <w:tcPr>
            <w:tcW w:w="2693" w:type="dxa"/>
            <w:gridSpan w:val="2"/>
            <w:shd w:val="clear" w:color="auto" w:fill="EAF1DD"/>
          </w:tcPr>
          <w:p w14:paraId="4DD762CE" w14:textId="77777777" w:rsidR="00401D06" w:rsidRPr="00D81F1A" w:rsidRDefault="00401D06" w:rsidP="008068BB">
            <w:pPr>
              <w:jc w:val="center"/>
              <w:rPr>
                <w:rFonts w:ascii="Arial" w:hAnsi="Arial" w:cs="Arial"/>
                <w:b/>
                <w:sz w:val="18"/>
                <w:szCs w:val="21"/>
              </w:rPr>
            </w:pPr>
          </w:p>
          <w:p w14:paraId="5AF65D3D" w14:textId="77777777" w:rsidR="00401D06" w:rsidRPr="00D81F1A" w:rsidRDefault="00C02247" w:rsidP="008068BB">
            <w:pPr>
              <w:jc w:val="center"/>
              <w:rPr>
                <w:rFonts w:ascii="Arial" w:hAnsi="Arial" w:cs="Arial"/>
                <w:b/>
                <w:sz w:val="18"/>
                <w:szCs w:val="21"/>
                <w:highlight w:val="yellow"/>
              </w:rPr>
            </w:pPr>
            <w:r w:rsidRPr="00D81F1A">
              <w:rPr>
                <w:rFonts w:ascii="Arial" w:hAnsi="Arial" w:cs="Arial"/>
                <w:b/>
                <w:sz w:val="18"/>
                <w:szCs w:val="21"/>
              </w:rPr>
              <w:t xml:space="preserve">ŠTEVILO VSEH UPORABNIKOV IN ŠTEVILO UPORABNIKOV IZ OBČINE </w:t>
            </w:r>
            <w:r w:rsidR="008068BB" w:rsidRPr="00D81F1A">
              <w:rPr>
                <w:rFonts w:ascii="Arial" w:hAnsi="Arial" w:cs="Arial"/>
                <w:b/>
                <w:sz w:val="18"/>
                <w:szCs w:val="21"/>
              </w:rPr>
              <w:t>HRPELJE-KOZINA</w:t>
            </w:r>
          </w:p>
        </w:tc>
        <w:tc>
          <w:tcPr>
            <w:tcW w:w="1701" w:type="dxa"/>
            <w:shd w:val="clear" w:color="auto" w:fill="EAF1DD"/>
            <w:vAlign w:val="center"/>
          </w:tcPr>
          <w:p w14:paraId="3863D649" w14:textId="77777777" w:rsidR="00401D06" w:rsidRPr="00D81F1A" w:rsidRDefault="00C02247" w:rsidP="008068BB">
            <w:pPr>
              <w:jc w:val="center"/>
              <w:rPr>
                <w:rFonts w:ascii="Arial" w:hAnsi="Arial" w:cs="Arial"/>
                <w:b/>
                <w:sz w:val="18"/>
                <w:szCs w:val="21"/>
              </w:rPr>
            </w:pPr>
            <w:r w:rsidRPr="00D81F1A">
              <w:rPr>
                <w:rFonts w:ascii="Arial" w:hAnsi="Arial" w:cs="Arial"/>
                <w:b/>
                <w:sz w:val="18"/>
                <w:szCs w:val="21"/>
              </w:rPr>
              <w:t>PREDVIDENA</w:t>
            </w:r>
          </w:p>
          <w:p w14:paraId="6920824A" w14:textId="77777777" w:rsidR="00204019" w:rsidRPr="00D81F1A" w:rsidRDefault="00C02247" w:rsidP="008068BB">
            <w:pPr>
              <w:jc w:val="center"/>
              <w:rPr>
                <w:rFonts w:ascii="Arial" w:hAnsi="Arial" w:cs="Arial"/>
                <w:b/>
                <w:sz w:val="18"/>
                <w:szCs w:val="21"/>
              </w:rPr>
            </w:pPr>
            <w:r w:rsidRPr="00D81F1A">
              <w:rPr>
                <w:rFonts w:ascii="Arial" w:hAnsi="Arial" w:cs="Arial"/>
                <w:b/>
                <w:sz w:val="18"/>
                <w:szCs w:val="21"/>
              </w:rPr>
              <w:t>VREDNOST AKTIVNOSTI</w:t>
            </w:r>
            <w:r w:rsidR="001139CC" w:rsidRPr="00D81F1A">
              <w:rPr>
                <w:rFonts w:ascii="Arial" w:hAnsi="Arial" w:cs="Arial"/>
                <w:b/>
                <w:sz w:val="18"/>
                <w:szCs w:val="21"/>
              </w:rPr>
              <w:t xml:space="preserve"> </w:t>
            </w:r>
          </w:p>
          <w:p w14:paraId="1F332D92" w14:textId="77777777" w:rsidR="00401D06" w:rsidRPr="00D81F1A" w:rsidRDefault="001139CC" w:rsidP="008068BB">
            <w:pPr>
              <w:jc w:val="center"/>
              <w:rPr>
                <w:rFonts w:ascii="Arial" w:hAnsi="Arial" w:cs="Arial"/>
                <w:b/>
                <w:sz w:val="18"/>
                <w:szCs w:val="21"/>
                <w:highlight w:val="yellow"/>
              </w:rPr>
            </w:pPr>
            <w:r w:rsidRPr="00D81F1A">
              <w:rPr>
                <w:rFonts w:ascii="Arial" w:hAnsi="Arial" w:cs="Arial"/>
                <w:b/>
                <w:sz w:val="18"/>
                <w:szCs w:val="21"/>
              </w:rPr>
              <w:t>V EUR</w:t>
            </w:r>
          </w:p>
        </w:tc>
        <w:tc>
          <w:tcPr>
            <w:tcW w:w="1418" w:type="dxa"/>
            <w:shd w:val="clear" w:color="auto" w:fill="FDE9D9"/>
          </w:tcPr>
          <w:p w14:paraId="096807F8" w14:textId="77777777" w:rsidR="00401D06" w:rsidRPr="00D81F1A" w:rsidRDefault="00401D06" w:rsidP="008068BB">
            <w:pPr>
              <w:jc w:val="center"/>
              <w:rPr>
                <w:rFonts w:ascii="Arial" w:hAnsi="Arial" w:cs="Arial"/>
                <w:b/>
                <w:sz w:val="18"/>
                <w:szCs w:val="21"/>
              </w:rPr>
            </w:pPr>
          </w:p>
          <w:p w14:paraId="770664F8" w14:textId="77777777" w:rsidR="00401D06" w:rsidRPr="00D81F1A" w:rsidRDefault="00C02247" w:rsidP="008068BB">
            <w:pPr>
              <w:shd w:val="clear" w:color="auto" w:fill="FDE9D9"/>
              <w:jc w:val="center"/>
              <w:rPr>
                <w:rFonts w:ascii="Arial" w:hAnsi="Arial" w:cs="Arial"/>
                <w:b/>
                <w:sz w:val="18"/>
                <w:szCs w:val="21"/>
              </w:rPr>
            </w:pPr>
            <w:r w:rsidRPr="00D81F1A">
              <w:rPr>
                <w:rFonts w:ascii="Arial" w:hAnsi="Arial" w:cs="Arial"/>
                <w:b/>
                <w:sz w:val="18"/>
                <w:szCs w:val="21"/>
              </w:rPr>
              <w:t xml:space="preserve">ŠTEVILO </w:t>
            </w:r>
          </w:p>
          <w:p w14:paraId="4B5C80EB" w14:textId="77777777" w:rsidR="00401D06" w:rsidRPr="00D81F1A" w:rsidRDefault="00C02247" w:rsidP="008068BB">
            <w:pPr>
              <w:shd w:val="clear" w:color="auto" w:fill="FDE9D9"/>
              <w:jc w:val="center"/>
              <w:rPr>
                <w:rFonts w:ascii="Arial" w:hAnsi="Arial" w:cs="Arial"/>
                <w:b/>
                <w:sz w:val="18"/>
                <w:szCs w:val="21"/>
              </w:rPr>
            </w:pPr>
            <w:r w:rsidRPr="00D81F1A">
              <w:rPr>
                <w:rFonts w:ascii="Arial" w:hAnsi="Arial" w:cs="Arial"/>
                <w:b/>
                <w:sz w:val="18"/>
                <w:szCs w:val="21"/>
              </w:rPr>
              <w:t>DOSEŽENIH TOČK</w:t>
            </w:r>
          </w:p>
          <w:p w14:paraId="36CA96E8" w14:textId="77777777" w:rsidR="00977496" w:rsidRPr="00D81F1A" w:rsidRDefault="00977496" w:rsidP="008068BB">
            <w:pPr>
              <w:shd w:val="clear" w:color="auto" w:fill="FDE9D9"/>
              <w:jc w:val="center"/>
              <w:rPr>
                <w:rFonts w:ascii="Arial" w:hAnsi="Arial" w:cs="Arial"/>
                <w:b/>
                <w:sz w:val="18"/>
                <w:szCs w:val="21"/>
              </w:rPr>
            </w:pPr>
            <w:r w:rsidRPr="00D81F1A">
              <w:rPr>
                <w:rFonts w:ascii="Arial" w:hAnsi="Arial" w:cs="Arial"/>
                <w:b/>
                <w:sz w:val="18"/>
                <w:szCs w:val="21"/>
              </w:rPr>
              <w:t>(izpolni komisija)</w:t>
            </w:r>
          </w:p>
        </w:tc>
      </w:tr>
      <w:tr w:rsidR="00FE7FFE" w:rsidRPr="00B966FA" w14:paraId="57C89644" w14:textId="77777777" w:rsidTr="00634B7C">
        <w:trPr>
          <w:trHeight w:val="340"/>
        </w:trPr>
        <w:tc>
          <w:tcPr>
            <w:tcW w:w="2660" w:type="dxa"/>
          </w:tcPr>
          <w:p w14:paraId="0A46DDF7" w14:textId="77777777" w:rsidR="00977496" w:rsidRPr="00B966FA" w:rsidRDefault="00977496" w:rsidP="008068BB">
            <w:pPr>
              <w:rPr>
                <w:rFonts w:ascii="Arial" w:hAnsi="Arial" w:cs="Arial"/>
                <w:i/>
                <w:sz w:val="21"/>
                <w:szCs w:val="21"/>
              </w:rPr>
            </w:pPr>
          </w:p>
          <w:p w14:paraId="5BBE1110" w14:textId="77777777" w:rsidR="001139CC" w:rsidRPr="00B966FA" w:rsidRDefault="001139CC" w:rsidP="008068BB">
            <w:pPr>
              <w:rPr>
                <w:rFonts w:ascii="Arial" w:hAnsi="Arial" w:cs="Arial"/>
                <w:i/>
                <w:sz w:val="21"/>
                <w:szCs w:val="21"/>
              </w:rPr>
            </w:pPr>
          </w:p>
          <w:p w14:paraId="25A185D4" w14:textId="77777777" w:rsidR="001139CC" w:rsidRPr="00B966FA" w:rsidRDefault="001139CC" w:rsidP="008068BB">
            <w:pPr>
              <w:rPr>
                <w:rFonts w:ascii="Arial" w:hAnsi="Arial" w:cs="Arial"/>
                <w:i/>
                <w:sz w:val="21"/>
                <w:szCs w:val="21"/>
              </w:rPr>
            </w:pPr>
          </w:p>
        </w:tc>
        <w:tc>
          <w:tcPr>
            <w:tcW w:w="3685" w:type="dxa"/>
          </w:tcPr>
          <w:p w14:paraId="4097E8E3" w14:textId="77777777" w:rsidR="00977496" w:rsidRPr="00B966FA" w:rsidRDefault="00977496" w:rsidP="008068BB">
            <w:pPr>
              <w:rPr>
                <w:rFonts w:ascii="Arial" w:hAnsi="Arial" w:cs="Arial"/>
                <w:i/>
                <w:sz w:val="21"/>
                <w:szCs w:val="21"/>
              </w:rPr>
            </w:pPr>
          </w:p>
        </w:tc>
        <w:tc>
          <w:tcPr>
            <w:tcW w:w="2977" w:type="dxa"/>
          </w:tcPr>
          <w:p w14:paraId="1ECE2243" w14:textId="77777777" w:rsidR="00977496" w:rsidRPr="00B966FA" w:rsidRDefault="00977496" w:rsidP="008068BB">
            <w:pPr>
              <w:rPr>
                <w:rFonts w:ascii="Arial" w:hAnsi="Arial" w:cs="Arial"/>
                <w:i/>
                <w:sz w:val="21"/>
                <w:szCs w:val="21"/>
              </w:rPr>
            </w:pPr>
          </w:p>
        </w:tc>
        <w:tc>
          <w:tcPr>
            <w:tcW w:w="1418" w:type="dxa"/>
          </w:tcPr>
          <w:p w14:paraId="650516FD" w14:textId="77777777" w:rsidR="00977496" w:rsidRPr="00B966FA" w:rsidRDefault="00977496" w:rsidP="008068BB">
            <w:pPr>
              <w:rPr>
                <w:rFonts w:ascii="Arial" w:hAnsi="Arial" w:cs="Arial"/>
                <w:i/>
                <w:sz w:val="21"/>
                <w:szCs w:val="21"/>
              </w:rPr>
            </w:pPr>
          </w:p>
        </w:tc>
        <w:tc>
          <w:tcPr>
            <w:tcW w:w="1275" w:type="dxa"/>
          </w:tcPr>
          <w:p w14:paraId="0F4FE006" w14:textId="77777777" w:rsidR="00977496" w:rsidRPr="00B966FA" w:rsidRDefault="00977496" w:rsidP="008068BB">
            <w:pPr>
              <w:rPr>
                <w:rFonts w:ascii="Arial" w:hAnsi="Arial" w:cs="Arial"/>
                <w:i/>
                <w:sz w:val="21"/>
                <w:szCs w:val="21"/>
              </w:rPr>
            </w:pPr>
          </w:p>
        </w:tc>
        <w:tc>
          <w:tcPr>
            <w:tcW w:w="1701" w:type="dxa"/>
          </w:tcPr>
          <w:p w14:paraId="0652002E" w14:textId="77777777" w:rsidR="00977496" w:rsidRPr="00B966FA" w:rsidRDefault="00977496" w:rsidP="008068BB">
            <w:pPr>
              <w:rPr>
                <w:rFonts w:ascii="Arial" w:hAnsi="Arial" w:cs="Arial"/>
                <w:i/>
                <w:sz w:val="21"/>
                <w:szCs w:val="21"/>
              </w:rPr>
            </w:pPr>
          </w:p>
        </w:tc>
        <w:tc>
          <w:tcPr>
            <w:tcW w:w="1418" w:type="dxa"/>
            <w:shd w:val="clear" w:color="auto" w:fill="FDE9D9"/>
          </w:tcPr>
          <w:p w14:paraId="12DD8874" w14:textId="77777777" w:rsidR="00977496" w:rsidRPr="00B966FA" w:rsidRDefault="00977496" w:rsidP="008068BB">
            <w:pPr>
              <w:rPr>
                <w:rFonts w:ascii="Arial" w:hAnsi="Arial" w:cs="Arial"/>
                <w:i/>
                <w:sz w:val="21"/>
                <w:szCs w:val="21"/>
              </w:rPr>
            </w:pPr>
          </w:p>
        </w:tc>
      </w:tr>
      <w:tr w:rsidR="00FE7FFE" w:rsidRPr="00B966FA" w14:paraId="042FA5F1" w14:textId="77777777" w:rsidTr="00634B7C">
        <w:trPr>
          <w:trHeight w:val="340"/>
        </w:trPr>
        <w:tc>
          <w:tcPr>
            <w:tcW w:w="2660" w:type="dxa"/>
          </w:tcPr>
          <w:p w14:paraId="45399D86" w14:textId="77777777" w:rsidR="00977496" w:rsidRPr="00B966FA" w:rsidRDefault="00977496" w:rsidP="008068BB">
            <w:pPr>
              <w:rPr>
                <w:rFonts w:ascii="Arial" w:hAnsi="Arial" w:cs="Arial"/>
                <w:i/>
                <w:sz w:val="21"/>
                <w:szCs w:val="21"/>
              </w:rPr>
            </w:pPr>
          </w:p>
          <w:p w14:paraId="4E5CE9F5" w14:textId="77777777" w:rsidR="001139CC" w:rsidRPr="00B966FA" w:rsidRDefault="001139CC" w:rsidP="008068BB">
            <w:pPr>
              <w:rPr>
                <w:rFonts w:ascii="Arial" w:hAnsi="Arial" w:cs="Arial"/>
                <w:i/>
                <w:sz w:val="21"/>
                <w:szCs w:val="21"/>
              </w:rPr>
            </w:pPr>
          </w:p>
          <w:p w14:paraId="5D883265" w14:textId="77777777" w:rsidR="001139CC" w:rsidRPr="00B966FA" w:rsidRDefault="001139CC" w:rsidP="008068BB">
            <w:pPr>
              <w:rPr>
                <w:rFonts w:ascii="Arial" w:hAnsi="Arial" w:cs="Arial"/>
                <w:i/>
                <w:sz w:val="21"/>
                <w:szCs w:val="21"/>
              </w:rPr>
            </w:pPr>
          </w:p>
        </w:tc>
        <w:tc>
          <w:tcPr>
            <w:tcW w:w="3685" w:type="dxa"/>
          </w:tcPr>
          <w:p w14:paraId="4D023717" w14:textId="77777777" w:rsidR="00977496" w:rsidRPr="00B966FA" w:rsidRDefault="00977496" w:rsidP="008068BB">
            <w:pPr>
              <w:rPr>
                <w:rFonts w:ascii="Arial" w:hAnsi="Arial" w:cs="Arial"/>
                <w:i/>
                <w:sz w:val="21"/>
                <w:szCs w:val="21"/>
              </w:rPr>
            </w:pPr>
          </w:p>
        </w:tc>
        <w:tc>
          <w:tcPr>
            <w:tcW w:w="2977" w:type="dxa"/>
          </w:tcPr>
          <w:p w14:paraId="6908447F" w14:textId="77777777" w:rsidR="00977496" w:rsidRPr="00B966FA" w:rsidRDefault="00977496" w:rsidP="008068BB">
            <w:pPr>
              <w:rPr>
                <w:rFonts w:ascii="Arial" w:hAnsi="Arial" w:cs="Arial"/>
                <w:i/>
                <w:sz w:val="21"/>
                <w:szCs w:val="21"/>
              </w:rPr>
            </w:pPr>
          </w:p>
        </w:tc>
        <w:tc>
          <w:tcPr>
            <w:tcW w:w="1418" w:type="dxa"/>
          </w:tcPr>
          <w:p w14:paraId="7D389F7D" w14:textId="77777777" w:rsidR="00977496" w:rsidRPr="00B966FA" w:rsidRDefault="00977496" w:rsidP="008068BB">
            <w:pPr>
              <w:rPr>
                <w:rFonts w:ascii="Arial" w:hAnsi="Arial" w:cs="Arial"/>
                <w:i/>
                <w:sz w:val="21"/>
                <w:szCs w:val="21"/>
              </w:rPr>
            </w:pPr>
          </w:p>
        </w:tc>
        <w:tc>
          <w:tcPr>
            <w:tcW w:w="1275" w:type="dxa"/>
          </w:tcPr>
          <w:p w14:paraId="004B7912" w14:textId="77777777" w:rsidR="00977496" w:rsidRPr="00B966FA" w:rsidRDefault="00977496" w:rsidP="008068BB">
            <w:pPr>
              <w:rPr>
                <w:rFonts w:ascii="Arial" w:hAnsi="Arial" w:cs="Arial"/>
                <w:i/>
                <w:sz w:val="21"/>
                <w:szCs w:val="21"/>
              </w:rPr>
            </w:pPr>
          </w:p>
        </w:tc>
        <w:tc>
          <w:tcPr>
            <w:tcW w:w="1701" w:type="dxa"/>
          </w:tcPr>
          <w:p w14:paraId="6A70685A" w14:textId="77777777" w:rsidR="00977496" w:rsidRPr="00B966FA" w:rsidRDefault="00977496" w:rsidP="008068BB">
            <w:pPr>
              <w:rPr>
                <w:rFonts w:ascii="Arial" w:hAnsi="Arial" w:cs="Arial"/>
                <w:i/>
                <w:sz w:val="21"/>
                <w:szCs w:val="21"/>
              </w:rPr>
            </w:pPr>
          </w:p>
        </w:tc>
        <w:tc>
          <w:tcPr>
            <w:tcW w:w="1418" w:type="dxa"/>
            <w:shd w:val="clear" w:color="auto" w:fill="FDE9D9"/>
          </w:tcPr>
          <w:p w14:paraId="7560231A" w14:textId="77777777" w:rsidR="00977496" w:rsidRPr="00B966FA" w:rsidRDefault="00977496" w:rsidP="008068BB">
            <w:pPr>
              <w:rPr>
                <w:rFonts w:ascii="Arial" w:hAnsi="Arial" w:cs="Arial"/>
                <w:i/>
                <w:sz w:val="21"/>
                <w:szCs w:val="21"/>
              </w:rPr>
            </w:pPr>
          </w:p>
        </w:tc>
      </w:tr>
      <w:tr w:rsidR="00FE7FFE" w:rsidRPr="00B966FA" w14:paraId="19BFA691" w14:textId="77777777" w:rsidTr="00634B7C">
        <w:trPr>
          <w:trHeight w:val="340"/>
        </w:trPr>
        <w:tc>
          <w:tcPr>
            <w:tcW w:w="2660" w:type="dxa"/>
          </w:tcPr>
          <w:p w14:paraId="32FDCE04" w14:textId="77777777" w:rsidR="001139CC" w:rsidRPr="00B966FA" w:rsidRDefault="001139CC" w:rsidP="008068BB">
            <w:pPr>
              <w:rPr>
                <w:rFonts w:ascii="Arial" w:hAnsi="Arial" w:cs="Arial"/>
                <w:i/>
                <w:sz w:val="21"/>
                <w:szCs w:val="21"/>
              </w:rPr>
            </w:pPr>
          </w:p>
          <w:p w14:paraId="4DD54386" w14:textId="77777777" w:rsidR="001139CC" w:rsidRPr="00B966FA" w:rsidRDefault="001139CC" w:rsidP="008068BB">
            <w:pPr>
              <w:rPr>
                <w:rFonts w:ascii="Arial" w:hAnsi="Arial" w:cs="Arial"/>
                <w:i/>
                <w:sz w:val="21"/>
                <w:szCs w:val="21"/>
              </w:rPr>
            </w:pPr>
          </w:p>
          <w:p w14:paraId="098C3DE1" w14:textId="77777777" w:rsidR="001139CC" w:rsidRPr="00B966FA" w:rsidRDefault="001139CC" w:rsidP="008068BB">
            <w:pPr>
              <w:rPr>
                <w:rFonts w:ascii="Arial" w:hAnsi="Arial" w:cs="Arial"/>
                <w:i/>
                <w:sz w:val="21"/>
                <w:szCs w:val="21"/>
              </w:rPr>
            </w:pPr>
          </w:p>
        </w:tc>
        <w:tc>
          <w:tcPr>
            <w:tcW w:w="3685" w:type="dxa"/>
          </w:tcPr>
          <w:p w14:paraId="642E9E2D" w14:textId="77777777" w:rsidR="001139CC" w:rsidRPr="00B966FA" w:rsidRDefault="001139CC" w:rsidP="008068BB">
            <w:pPr>
              <w:rPr>
                <w:rFonts w:ascii="Arial" w:hAnsi="Arial" w:cs="Arial"/>
                <w:i/>
                <w:sz w:val="21"/>
                <w:szCs w:val="21"/>
              </w:rPr>
            </w:pPr>
          </w:p>
        </w:tc>
        <w:tc>
          <w:tcPr>
            <w:tcW w:w="2977" w:type="dxa"/>
          </w:tcPr>
          <w:p w14:paraId="6B772273" w14:textId="77777777" w:rsidR="001139CC" w:rsidRPr="00B966FA" w:rsidRDefault="001139CC" w:rsidP="008068BB">
            <w:pPr>
              <w:rPr>
                <w:rFonts w:ascii="Arial" w:hAnsi="Arial" w:cs="Arial"/>
                <w:i/>
                <w:sz w:val="21"/>
                <w:szCs w:val="21"/>
              </w:rPr>
            </w:pPr>
          </w:p>
        </w:tc>
        <w:tc>
          <w:tcPr>
            <w:tcW w:w="1418" w:type="dxa"/>
          </w:tcPr>
          <w:p w14:paraId="54718A84" w14:textId="77777777" w:rsidR="001139CC" w:rsidRPr="00B966FA" w:rsidRDefault="001139CC" w:rsidP="008068BB">
            <w:pPr>
              <w:rPr>
                <w:rFonts w:ascii="Arial" w:hAnsi="Arial" w:cs="Arial"/>
                <w:i/>
                <w:sz w:val="21"/>
                <w:szCs w:val="21"/>
              </w:rPr>
            </w:pPr>
          </w:p>
        </w:tc>
        <w:tc>
          <w:tcPr>
            <w:tcW w:w="1275" w:type="dxa"/>
          </w:tcPr>
          <w:p w14:paraId="22DBC3CB" w14:textId="77777777" w:rsidR="001139CC" w:rsidRPr="00B966FA" w:rsidRDefault="001139CC" w:rsidP="008068BB">
            <w:pPr>
              <w:rPr>
                <w:rFonts w:ascii="Arial" w:hAnsi="Arial" w:cs="Arial"/>
                <w:i/>
                <w:sz w:val="21"/>
                <w:szCs w:val="21"/>
              </w:rPr>
            </w:pPr>
          </w:p>
        </w:tc>
        <w:tc>
          <w:tcPr>
            <w:tcW w:w="1701" w:type="dxa"/>
          </w:tcPr>
          <w:p w14:paraId="63F3146B" w14:textId="77777777" w:rsidR="001139CC" w:rsidRPr="00B966FA" w:rsidRDefault="001139CC" w:rsidP="008068BB">
            <w:pPr>
              <w:rPr>
                <w:rFonts w:ascii="Arial" w:hAnsi="Arial" w:cs="Arial"/>
                <w:i/>
                <w:sz w:val="21"/>
                <w:szCs w:val="21"/>
              </w:rPr>
            </w:pPr>
          </w:p>
        </w:tc>
        <w:tc>
          <w:tcPr>
            <w:tcW w:w="1418" w:type="dxa"/>
            <w:shd w:val="clear" w:color="auto" w:fill="FDE9D9"/>
          </w:tcPr>
          <w:p w14:paraId="7F632642" w14:textId="77777777" w:rsidR="001139CC" w:rsidRPr="00B966FA" w:rsidRDefault="001139CC" w:rsidP="008068BB">
            <w:pPr>
              <w:rPr>
                <w:rFonts w:ascii="Arial" w:hAnsi="Arial" w:cs="Arial"/>
                <w:i/>
                <w:sz w:val="21"/>
                <w:szCs w:val="21"/>
              </w:rPr>
            </w:pPr>
          </w:p>
        </w:tc>
      </w:tr>
      <w:tr w:rsidR="00FE7FFE" w:rsidRPr="00B966FA" w14:paraId="5D8B4D52" w14:textId="77777777" w:rsidTr="00634B7C">
        <w:trPr>
          <w:trHeight w:val="340"/>
        </w:trPr>
        <w:tc>
          <w:tcPr>
            <w:tcW w:w="2660" w:type="dxa"/>
          </w:tcPr>
          <w:p w14:paraId="6865D46D" w14:textId="77777777" w:rsidR="001139CC" w:rsidRPr="00B966FA" w:rsidRDefault="001139CC" w:rsidP="008068BB">
            <w:pPr>
              <w:rPr>
                <w:rFonts w:ascii="Arial" w:hAnsi="Arial" w:cs="Arial"/>
                <w:i/>
                <w:sz w:val="21"/>
                <w:szCs w:val="21"/>
              </w:rPr>
            </w:pPr>
          </w:p>
          <w:p w14:paraId="25934BF1" w14:textId="77777777" w:rsidR="001139CC" w:rsidRPr="00B966FA" w:rsidRDefault="001139CC" w:rsidP="008068BB">
            <w:pPr>
              <w:rPr>
                <w:rFonts w:ascii="Arial" w:hAnsi="Arial" w:cs="Arial"/>
                <w:i/>
                <w:sz w:val="21"/>
                <w:szCs w:val="21"/>
              </w:rPr>
            </w:pPr>
          </w:p>
          <w:p w14:paraId="1ED51712" w14:textId="77777777" w:rsidR="001139CC" w:rsidRPr="00B966FA" w:rsidRDefault="001139CC" w:rsidP="008068BB">
            <w:pPr>
              <w:rPr>
                <w:rFonts w:ascii="Arial" w:hAnsi="Arial" w:cs="Arial"/>
                <w:i/>
                <w:sz w:val="21"/>
                <w:szCs w:val="21"/>
              </w:rPr>
            </w:pPr>
          </w:p>
        </w:tc>
        <w:tc>
          <w:tcPr>
            <w:tcW w:w="3685" w:type="dxa"/>
          </w:tcPr>
          <w:p w14:paraId="6FE2E20E" w14:textId="77777777" w:rsidR="001139CC" w:rsidRPr="00B966FA" w:rsidRDefault="001139CC" w:rsidP="008068BB">
            <w:pPr>
              <w:rPr>
                <w:rFonts w:ascii="Arial" w:hAnsi="Arial" w:cs="Arial"/>
                <w:i/>
                <w:sz w:val="21"/>
                <w:szCs w:val="21"/>
              </w:rPr>
            </w:pPr>
          </w:p>
        </w:tc>
        <w:tc>
          <w:tcPr>
            <w:tcW w:w="2977" w:type="dxa"/>
          </w:tcPr>
          <w:p w14:paraId="6E072F17" w14:textId="77777777" w:rsidR="001139CC" w:rsidRPr="00B966FA" w:rsidRDefault="001139CC" w:rsidP="008068BB">
            <w:pPr>
              <w:rPr>
                <w:rFonts w:ascii="Arial" w:hAnsi="Arial" w:cs="Arial"/>
                <w:i/>
                <w:sz w:val="21"/>
                <w:szCs w:val="21"/>
              </w:rPr>
            </w:pPr>
          </w:p>
        </w:tc>
        <w:tc>
          <w:tcPr>
            <w:tcW w:w="1418" w:type="dxa"/>
          </w:tcPr>
          <w:p w14:paraId="24A676E0" w14:textId="77777777" w:rsidR="001139CC" w:rsidRPr="00B966FA" w:rsidRDefault="001139CC" w:rsidP="008068BB">
            <w:pPr>
              <w:rPr>
                <w:rFonts w:ascii="Arial" w:hAnsi="Arial" w:cs="Arial"/>
                <w:i/>
                <w:sz w:val="21"/>
                <w:szCs w:val="21"/>
              </w:rPr>
            </w:pPr>
          </w:p>
        </w:tc>
        <w:tc>
          <w:tcPr>
            <w:tcW w:w="1275" w:type="dxa"/>
          </w:tcPr>
          <w:p w14:paraId="212B2A0C" w14:textId="77777777" w:rsidR="001139CC" w:rsidRPr="00B966FA" w:rsidRDefault="001139CC" w:rsidP="008068BB">
            <w:pPr>
              <w:rPr>
                <w:rFonts w:ascii="Arial" w:hAnsi="Arial" w:cs="Arial"/>
                <w:i/>
                <w:sz w:val="21"/>
                <w:szCs w:val="21"/>
              </w:rPr>
            </w:pPr>
          </w:p>
        </w:tc>
        <w:tc>
          <w:tcPr>
            <w:tcW w:w="1701" w:type="dxa"/>
          </w:tcPr>
          <w:p w14:paraId="0FF8CA75" w14:textId="77777777" w:rsidR="001139CC" w:rsidRPr="00B966FA" w:rsidRDefault="001139CC" w:rsidP="008068BB">
            <w:pPr>
              <w:rPr>
                <w:rFonts w:ascii="Arial" w:hAnsi="Arial" w:cs="Arial"/>
                <w:i/>
                <w:sz w:val="21"/>
                <w:szCs w:val="21"/>
              </w:rPr>
            </w:pPr>
          </w:p>
        </w:tc>
        <w:tc>
          <w:tcPr>
            <w:tcW w:w="1418" w:type="dxa"/>
            <w:shd w:val="clear" w:color="auto" w:fill="FDE9D9"/>
          </w:tcPr>
          <w:p w14:paraId="567B918A" w14:textId="77777777" w:rsidR="001139CC" w:rsidRPr="00B966FA" w:rsidRDefault="001139CC" w:rsidP="008068BB">
            <w:pPr>
              <w:rPr>
                <w:rFonts w:ascii="Arial" w:hAnsi="Arial" w:cs="Arial"/>
                <w:i/>
                <w:sz w:val="21"/>
                <w:szCs w:val="21"/>
              </w:rPr>
            </w:pPr>
          </w:p>
        </w:tc>
      </w:tr>
      <w:tr w:rsidR="00FE7FFE" w:rsidRPr="00B966FA" w14:paraId="58876205" w14:textId="77777777" w:rsidTr="00634B7C">
        <w:trPr>
          <w:trHeight w:val="340"/>
        </w:trPr>
        <w:tc>
          <w:tcPr>
            <w:tcW w:w="2660" w:type="dxa"/>
          </w:tcPr>
          <w:p w14:paraId="44223C19" w14:textId="77777777" w:rsidR="00977496" w:rsidRPr="00B966FA" w:rsidRDefault="00977496" w:rsidP="008068BB">
            <w:pPr>
              <w:rPr>
                <w:rFonts w:ascii="Arial" w:hAnsi="Arial" w:cs="Arial"/>
                <w:i/>
                <w:sz w:val="21"/>
                <w:szCs w:val="21"/>
              </w:rPr>
            </w:pPr>
          </w:p>
          <w:p w14:paraId="706867D7" w14:textId="77777777" w:rsidR="001139CC" w:rsidRPr="00B966FA" w:rsidRDefault="001139CC" w:rsidP="008068BB">
            <w:pPr>
              <w:rPr>
                <w:rFonts w:ascii="Arial" w:hAnsi="Arial" w:cs="Arial"/>
                <w:i/>
                <w:sz w:val="21"/>
                <w:szCs w:val="21"/>
              </w:rPr>
            </w:pPr>
          </w:p>
          <w:p w14:paraId="70649E5C" w14:textId="77777777" w:rsidR="001139CC" w:rsidRPr="00B966FA" w:rsidRDefault="001139CC" w:rsidP="008068BB">
            <w:pPr>
              <w:rPr>
                <w:rFonts w:ascii="Arial" w:hAnsi="Arial" w:cs="Arial"/>
                <w:i/>
                <w:sz w:val="21"/>
                <w:szCs w:val="21"/>
              </w:rPr>
            </w:pPr>
          </w:p>
        </w:tc>
        <w:tc>
          <w:tcPr>
            <w:tcW w:w="3685" w:type="dxa"/>
          </w:tcPr>
          <w:p w14:paraId="5F1C27FB" w14:textId="77777777" w:rsidR="00977496" w:rsidRPr="00B966FA" w:rsidRDefault="00977496" w:rsidP="008068BB">
            <w:pPr>
              <w:rPr>
                <w:rFonts w:ascii="Arial" w:hAnsi="Arial" w:cs="Arial"/>
                <w:i/>
                <w:sz w:val="21"/>
                <w:szCs w:val="21"/>
              </w:rPr>
            </w:pPr>
          </w:p>
        </w:tc>
        <w:tc>
          <w:tcPr>
            <w:tcW w:w="2977" w:type="dxa"/>
          </w:tcPr>
          <w:p w14:paraId="5636AC10" w14:textId="77777777" w:rsidR="00977496" w:rsidRPr="00B966FA" w:rsidRDefault="00977496" w:rsidP="008068BB">
            <w:pPr>
              <w:rPr>
                <w:rFonts w:ascii="Arial" w:hAnsi="Arial" w:cs="Arial"/>
                <w:i/>
                <w:sz w:val="21"/>
                <w:szCs w:val="21"/>
              </w:rPr>
            </w:pPr>
          </w:p>
        </w:tc>
        <w:tc>
          <w:tcPr>
            <w:tcW w:w="1418" w:type="dxa"/>
          </w:tcPr>
          <w:p w14:paraId="0A73C087" w14:textId="77777777" w:rsidR="00977496" w:rsidRPr="00B966FA" w:rsidRDefault="00977496" w:rsidP="008068BB">
            <w:pPr>
              <w:rPr>
                <w:rFonts w:ascii="Arial" w:hAnsi="Arial" w:cs="Arial"/>
                <w:i/>
                <w:sz w:val="21"/>
                <w:szCs w:val="21"/>
              </w:rPr>
            </w:pPr>
          </w:p>
        </w:tc>
        <w:tc>
          <w:tcPr>
            <w:tcW w:w="1275" w:type="dxa"/>
          </w:tcPr>
          <w:p w14:paraId="15AD9EF0" w14:textId="77777777" w:rsidR="00977496" w:rsidRPr="00B966FA" w:rsidRDefault="00977496" w:rsidP="008068BB">
            <w:pPr>
              <w:rPr>
                <w:rFonts w:ascii="Arial" w:hAnsi="Arial" w:cs="Arial"/>
                <w:i/>
                <w:sz w:val="21"/>
                <w:szCs w:val="21"/>
              </w:rPr>
            </w:pPr>
          </w:p>
        </w:tc>
        <w:tc>
          <w:tcPr>
            <w:tcW w:w="1701" w:type="dxa"/>
          </w:tcPr>
          <w:p w14:paraId="40B710E3" w14:textId="77777777" w:rsidR="00977496" w:rsidRPr="00B966FA" w:rsidRDefault="00977496" w:rsidP="008068BB">
            <w:pPr>
              <w:rPr>
                <w:rFonts w:ascii="Arial" w:hAnsi="Arial" w:cs="Arial"/>
                <w:i/>
                <w:sz w:val="21"/>
                <w:szCs w:val="21"/>
              </w:rPr>
            </w:pPr>
          </w:p>
        </w:tc>
        <w:tc>
          <w:tcPr>
            <w:tcW w:w="1418" w:type="dxa"/>
            <w:shd w:val="clear" w:color="auto" w:fill="FDE9D9"/>
          </w:tcPr>
          <w:p w14:paraId="4A0FBB0B" w14:textId="77777777" w:rsidR="00977496" w:rsidRPr="00B966FA" w:rsidRDefault="00977496" w:rsidP="008068BB">
            <w:pPr>
              <w:rPr>
                <w:rFonts w:ascii="Arial" w:hAnsi="Arial" w:cs="Arial"/>
                <w:i/>
                <w:sz w:val="21"/>
                <w:szCs w:val="21"/>
              </w:rPr>
            </w:pPr>
          </w:p>
        </w:tc>
      </w:tr>
      <w:tr w:rsidR="00FE7FFE" w:rsidRPr="00B966FA" w14:paraId="54286E8F" w14:textId="77777777" w:rsidTr="00634B7C">
        <w:trPr>
          <w:trHeight w:val="340"/>
        </w:trPr>
        <w:tc>
          <w:tcPr>
            <w:tcW w:w="2660" w:type="dxa"/>
          </w:tcPr>
          <w:p w14:paraId="5CC84F87" w14:textId="77777777" w:rsidR="00977496" w:rsidRPr="00B966FA" w:rsidRDefault="00977496" w:rsidP="008068BB">
            <w:pPr>
              <w:rPr>
                <w:rFonts w:ascii="Arial" w:hAnsi="Arial" w:cs="Arial"/>
                <w:i/>
                <w:sz w:val="21"/>
                <w:szCs w:val="21"/>
              </w:rPr>
            </w:pPr>
          </w:p>
          <w:p w14:paraId="0B9FD599" w14:textId="77777777" w:rsidR="001139CC" w:rsidRPr="00B966FA" w:rsidRDefault="001139CC" w:rsidP="008068BB">
            <w:pPr>
              <w:rPr>
                <w:rFonts w:ascii="Arial" w:hAnsi="Arial" w:cs="Arial"/>
                <w:i/>
                <w:sz w:val="21"/>
                <w:szCs w:val="21"/>
              </w:rPr>
            </w:pPr>
          </w:p>
          <w:p w14:paraId="0DD2031C" w14:textId="77777777" w:rsidR="001139CC" w:rsidRPr="00B966FA" w:rsidRDefault="001139CC" w:rsidP="008068BB">
            <w:pPr>
              <w:rPr>
                <w:rFonts w:ascii="Arial" w:hAnsi="Arial" w:cs="Arial"/>
                <w:i/>
                <w:sz w:val="21"/>
                <w:szCs w:val="21"/>
              </w:rPr>
            </w:pPr>
          </w:p>
        </w:tc>
        <w:tc>
          <w:tcPr>
            <w:tcW w:w="3685" w:type="dxa"/>
          </w:tcPr>
          <w:p w14:paraId="4CCE094F" w14:textId="77777777" w:rsidR="00977496" w:rsidRPr="00B966FA" w:rsidRDefault="00977496" w:rsidP="008068BB">
            <w:pPr>
              <w:rPr>
                <w:rFonts w:ascii="Arial" w:hAnsi="Arial" w:cs="Arial"/>
                <w:i/>
                <w:sz w:val="21"/>
                <w:szCs w:val="21"/>
              </w:rPr>
            </w:pPr>
          </w:p>
        </w:tc>
        <w:tc>
          <w:tcPr>
            <w:tcW w:w="2977" w:type="dxa"/>
          </w:tcPr>
          <w:p w14:paraId="17480820" w14:textId="77777777" w:rsidR="00977496" w:rsidRPr="00B966FA" w:rsidRDefault="00977496" w:rsidP="008068BB">
            <w:pPr>
              <w:rPr>
                <w:rFonts w:ascii="Arial" w:hAnsi="Arial" w:cs="Arial"/>
                <w:i/>
                <w:sz w:val="21"/>
                <w:szCs w:val="21"/>
              </w:rPr>
            </w:pPr>
          </w:p>
        </w:tc>
        <w:tc>
          <w:tcPr>
            <w:tcW w:w="1418" w:type="dxa"/>
          </w:tcPr>
          <w:p w14:paraId="416C60BB" w14:textId="77777777" w:rsidR="00977496" w:rsidRPr="00B966FA" w:rsidRDefault="00977496" w:rsidP="008068BB">
            <w:pPr>
              <w:rPr>
                <w:rFonts w:ascii="Arial" w:hAnsi="Arial" w:cs="Arial"/>
                <w:i/>
                <w:sz w:val="21"/>
                <w:szCs w:val="21"/>
              </w:rPr>
            </w:pPr>
          </w:p>
        </w:tc>
        <w:tc>
          <w:tcPr>
            <w:tcW w:w="1275" w:type="dxa"/>
          </w:tcPr>
          <w:p w14:paraId="75C7CD1B" w14:textId="77777777" w:rsidR="00977496" w:rsidRPr="00B966FA" w:rsidRDefault="00977496" w:rsidP="008068BB">
            <w:pPr>
              <w:rPr>
                <w:rFonts w:ascii="Arial" w:hAnsi="Arial" w:cs="Arial"/>
                <w:i/>
                <w:sz w:val="21"/>
                <w:szCs w:val="21"/>
              </w:rPr>
            </w:pPr>
          </w:p>
        </w:tc>
        <w:tc>
          <w:tcPr>
            <w:tcW w:w="1701" w:type="dxa"/>
          </w:tcPr>
          <w:p w14:paraId="0D148996" w14:textId="77777777" w:rsidR="00977496" w:rsidRPr="00B966FA" w:rsidRDefault="00977496" w:rsidP="008068BB">
            <w:pPr>
              <w:rPr>
                <w:rFonts w:ascii="Arial" w:hAnsi="Arial" w:cs="Arial"/>
                <w:i/>
                <w:sz w:val="21"/>
                <w:szCs w:val="21"/>
              </w:rPr>
            </w:pPr>
          </w:p>
        </w:tc>
        <w:tc>
          <w:tcPr>
            <w:tcW w:w="1418" w:type="dxa"/>
            <w:shd w:val="clear" w:color="auto" w:fill="FDE9D9"/>
          </w:tcPr>
          <w:p w14:paraId="67EEEDDF" w14:textId="77777777" w:rsidR="00977496" w:rsidRPr="00B966FA" w:rsidRDefault="00977496" w:rsidP="008068BB">
            <w:pPr>
              <w:rPr>
                <w:rFonts w:ascii="Arial" w:hAnsi="Arial" w:cs="Arial"/>
                <w:i/>
                <w:sz w:val="21"/>
                <w:szCs w:val="21"/>
              </w:rPr>
            </w:pPr>
          </w:p>
        </w:tc>
      </w:tr>
    </w:tbl>
    <w:p w14:paraId="2E264907" w14:textId="77777777" w:rsidR="00333063" w:rsidRPr="00B966FA" w:rsidRDefault="00333063" w:rsidP="008068BB">
      <w:pPr>
        <w:rPr>
          <w:rFonts w:ascii="Arial" w:hAnsi="Arial" w:cs="Arial"/>
          <w:i/>
          <w:sz w:val="21"/>
          <w:szCs w:val="21"/>
        </w:rPr>
      </w:pPr>
    </w:p>
    <w:p w14:paraId="0DCC6CA9" w14:textId="77777777" w:rsidR="001139CC" w:rsidRPr="00B966FA" w:rsidRDefault="001139CC" w:rsidP="008068BB">
      <w:pPr>
        <w:rPr>
          <w:rFonts w:ascii="Arial" w:hAnsi="Arial" w:cs="Arial"/>
          <w:i/>
          <w:sz w:val="21"/>
          <w:szCs w:val="21"/>
        </w:rPr>
      </w:pPr>
    </w:p>
    <w:p w14:paraId="76713E12" w14:textId="77777777" w:rsidR="001139CC" w:rsidRPr="00B966FA" w:rsidRDefault="001139CC" w:rsidP="008068BB">
      <w:pPr>
        <w:rPr>
          <w:rFonts w:ascii="Arial" w:hAnsi="Arial" w:cs="Arial"/>
          <w:i/>
          <w:sz w:val="21"/>
          <w:szCs w:val="21"/>
        </w:rPr>
      </w:pPr>
      <w:r w:rsidRPr="00B966FA">
        <w:rPr>
          <w:rFonts w:ascii="Arial" w:hAnsi="Arial" w:cs="Arial"/>
          <w:i/>
          <w:sz w:val="21"/>
          <w:szCs w:val="21"/>
        </w:rPr>
        <w:t>Število prilog:_______________________________</w:t>
      </w:r>
    </w:p>
    <w:p w14:paraId="71673EF5" w14:textId="77777777" w:rsidR="001139CC" w:rsidRDefault="001139CC" w:rsidP="008068BB">
      <w:pPr>
        <w:rPr>
          <w:rFonts w:ascii="Arial" w:hAnsi="Arial" w:cs="Arial"/>
          <w:i/>
          <w:sz w:val="21"/>
          <w:szCs w:val="21"/>
        </w:rPr>
      </w:pPr>
      <w:r w:rsidRPr="00B966FA">
        <w:rPr>
          <w:rFonts w:ascii="Arial" w:hAnsi="Arial" w:cs="Arial"/>
          <w:i/>
          <w:sz w:val="21"/>
          <w:szCs w:val="21"/>
        </w:rPr>
        <w:t>(priloge morajo biti v razpisu ustrezno označene</w:t>
      </w:r>
      <w:r w:rsidR="00851AC1" w:rsidRPr="00B966FA">
        <w:rPr>
          <w:rFonts w:ascii="Arial" w:hAnsi="Arial" w:cs="Arial"/>
          <w:i/>
          <w:sz w:val="21"/>
          <w:szCs w:val="21"/>
        </w:rPr>
        <w:t xml:space="preserve"> 3.1.a.).</w:t>
      </w:r>
    </w:p>
    <w:p w14:paraId="20E7381D" w14:textId="77777777" w:rsidR="00C56BBF" w:rsidRPr="00B966FA" w:rsidRDefault="00C56BBF" w:rsidP="008068BB">
      <w:pPr>
        <w:rPr>
          <w:rFonts w:ascii="Arial" w:hAnsi="Arial" w:cs="Arial"/>
          <w:i/>
          <w:sz w:val="21"/>
          <w:szCs w:val="21"/>
        </w:rPr>
      </w:pPr>
    </w:p>
    <w:p w14:paraId="616074CB" w14:textId="77777777" w:rsidR="001139CC" w:rsidRDefault="001139CC" w:rsidP="008068BB">
      <w:pPr>
        <w:rPr>
          <w:rFonts w:ascii="Arial" w:hAnsi="Arial" w:cs="Arial"/>
          <w:i/>
          <w:sz w:val="21"/>
          <w:szCs w:val="21"/>
        </w:rPr>
      </w:pPr>
    </w:p>
    <w:p w14:paraId="4C6D7BCB" w14:textId="77777777" w:rsidR="00634B7C" w:rsidRDefault="00634B7C" w:rsidP="008068BB">
      <w:pPr>
        <w:rPr>
          <w:rFonts w:ascii="Arial" w:hAnsi="Arial" w:cs="Arial"/>
          <w:i/>
          <w:sz w:val="21"/>
          <w:szCs w:val="21"/>
        </w:rPr>
      </w:pPr>
    </w:p>
    <w:p w14:paraId="1F32F1BD" w14:textId="77777777" w:rsidR="00A773AE" w:rsidRPr="00B966FA" w:rsidRDefault="00A773AE" w:rsidP="008068BB">
      <w:pPr>
        <w:rPr>
          <w:rFonts w:ascii="Arial" w:hAnsi="Arial" w:cs="Arial"/>
          <w:i/>
          <w:sz w:val="21"/>
          <w:szCs w:val="21"/>
        </w:rPr>
      </w:pPr>
    </w:p>
    <w:p w14:paraId="0070B515" w14:textId="77777777" w:rsidR="00C02247" w:rsidRPr="00971B62" w:rsidRDefault="00C02247" w:rsidP="008068BB">
      <w:pPr>
        <w:numPr>
          <w:ilvl w:val="0"/>
          <w:numId w:val="8"/>
        </w:numPr>
        <w:ind w:left="0" w:firstLine="0"/>
        <w:rPr>
          <w:rFonts w:ascii="Arial" w:hAnsi="Arial" w:cs="Arial"/>
          <w:b/>
          <w:sz w:val="21"/>
          <w:szCs w:val="21"/>
        </w:rPr>
      </w:pPr>
      <w:r w:rsidRPr="00971B62">
        <w:rPr>
          <w:rFonts w:ascii="Arial" w:hAnsi="Arial" w:cs="Arial"/>
          <w:b/>
          <w:sz w:val="21"/>
          <w:szCs w:val="21"/>
        </w:rPr>
        <w:t>Strokovne ekskurzije</w:t>
      </w:r>
      <w:r w:rsidR="001139CC" w:rsidRPr="00971B62">
        <w:rPr>
          <w:rFonts w:ascii="Arial" w:hAnsi="Arial" w:cs="Arial"/>
          <w:b/>
          <w:sz w:val="21"/>
          <w:szCs w:val="21"/>
        </w:rPr>
        <w:t>:</w:t>
      </w:r>
    </w:p>
    <w:p w14:paraId="7EDF9CCC" w14:textId="77777777" w:rsidR="00C02247" w:rsidRPr="00B966FA" w:rsidRDefault="00C02247" w:rsidP="008068BB">
      <w:pPr>
        <w:rPr>
          <w:rFonts w:ascii="Arial" w:hAnsi="Arial" w:cs="Arial"/>
          <w:i/>
          <w:sz w:val="21"/>
          <w:szCs w:val="21"/>
        </w:rPr>
      </w:pPr>
    </w:p>
    <w:tbl>
      <w:tblPr>
        <w:tblW w:w="1513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660"/>
        <w:gridCol w:w="3685"/>
        <w:gridCol w:w="2977"/>
        <w:gridCol w:w="1418"/>
        <w:gridCol w:w="1275"/>
        <w:gridCol w:w="1701"/>
        <w:gridCol w:w="1418"/>
      </w:tblGrid>
      <w:tr w:rsidR="00FE7FFE" w:rsidRPr="00D81F1A" w14:paraId="3BF3FE2B" w14:textId="77777777" w:rsidTr="00634B7C">
        <w:trPr>
          <w:trHeight w:val="340"/>
        </w:trPr>
        <w:tc>
          <w:tcPr>
            <w:tcW w:w="2660" w:type="dxa"/>
            <w:shd w:val="clear" w:color="auto" w:fill="EAF1DD"/>
            <w:vAlign w:val="center"/>
          </w:tcPr>
          <w:p w14:paraId="638F4AD3" w14:textId="77777777" w:rsidR="00977496" w:rsidRPr="00D81F1A" w:rsidRDefault="00977496" w:rsidP="008068BB">
            <w:pPr>
              <w:tabs>
                <w:tab w:val="left" w:pos="1050"/>
              </w:tabs>
              <w:jc w:val="center"/>
              <w:rPr>
                <w:rFonts w:ascii="Arial" w:hAnsi="Arial" w:cs="Arial"/>
                <w:b/>
                <w:szCs w:val="21"/>
              </w:rPr>
            </w:pPr>
            <w:r w:rsidRPr="00D81F1A">
              <w:rPr>
                <w:rFonts w:ascii="Arial" w:hAnsi="Arial" w:cs="Arial"/>
                <w:b/>
                <w:szCs w:val="21"/>
              </w:rPr>
              <w:t>NAZIV AKTIVNOSTI</w:t>
            </w:r>
          </w:p>
        </w:tc>
        <w:tc>
          <w:tcPr>
            <w:tcW w:w="3685" w:type="dxa"/>
            <w:shd w:val="clear" w:color="auto" w:fill="EAF1DD"/>
            <w:vAlign w:val="center"/>
          </w:tcPr>
          <w:p w14:paraId="0B366AAE" w14:textId="77777777" w:rsidR="00977496" w:rsidRPr="00D81F1A" w:rsidRDefault="00977496" w:rsidP="008068BB">
            <w:pPr>
              <w:jc w:val="center"/>
              <w:rPr>
                <w:rFonts w:ascii="Arial" w:hAnsi="Arial" w:cs="Arial"/>
                <w:b/>
                <w:szCs w:val="21"/>
              </w:rPr>
            </w:pPr>
            <w:r w:rsidRPr="00D81F1A">
              <w:rPr>
                <w:rFonts w:ascii="Arial" w:hAnsi="Arial" w:cs="Arial"/>
                <w:b/>
                <w:szCs w:val="21"/>
              </w:rPr>
              <w:t>OPIS</w:t>
            </w:r>
          </w:p>
        </w:tc>
        <w:tc>
          <w:tcPr>
            <w:tcW w:w="2977" w:type="dxa"/>
            <w:shd w:val="clear" w:color="auto" w:fill="EAF1DD"/>
            <w:vAlign w:val="center"/>
          </w:tcPr>
          <w:p w14:paraId="41A74983" w14:textId="77777777" w:rsidR="00977496" w:rsidRPr="00D81F1A" w:rsidRDefault="00977496" w:rsidP="008068BB">
            <w:pPr>
              <w:jc w:val="center"/>
              <w:rPr>
                <w:rFonts w:ascii="Arial" w:hAnsi="Arial" w:cs="Arial"/>
                <w:b/>
                <w:szCs w:val="21"/>
              </w:rPr>
            </w:pPr>
            <w:r w:rsidRPr="00D81F1A">
              <w:rPr>
                <w:rFonts w:ascii="Arial" w:hAnsi="Arial" w:cs="Arial"/>
                <w:b/>
                <w:szCs w:val="21"/>
              </w:rPr>
              <w:t xml:space="preserve">KRAJ </w:t>
            </w:r>
            <w:r w:rsidR="001139CC" w:rsidRPr="00D81F1A">
              <w:rPr>
                <w:rFonts w:ascii="Arial" w:hAnsi="Arial" w:cs="Arial"/>
                <w:b/>
                <w:szCs w:val="21"/>
              </w:rPr>
              <w:t xml:space="preserve">IN TERMIN </w:t>
            </w:r>
            <w:r w:rsidRPr="00D81F1A">
              <w:rPr>
                <w:rFonts w:ascii="Arial" w:hAnsi="Arial" w:cs="Arial"/>
                <w:b/>
                <w:szCs w:val="21"/>
              </w:rPr>
              <w:t>IZVEDBE</w:t>
            </w:r>
          </w:p>
        </w:tc>
        <w:tc>
          <w:tcPr>
            <w:tcW w:w="2693" w:type="dxa"/>
            <w:gridSpan w:val="2"/>
            <w:shd w:val="clear" w:color="auto" w:fill="EAF1DD"/>
          </w:tcPr>
          <w:p w14:paraId="49BBF830" w14:textId="77777777" w:rsidR="00977496" w:rsidRPr="00D81F1A" w:rsidRDefault="00977496" w:rsidP="008068BB">
            <w:pPr>
              <w:jc w:val="center"/>
              <w:rPr>
                <w:rFonts w:ascii="Arial" w:hAnsi="Arial" w:cs="Arial"/>
                <w:b/>
                <w:szCs w:val="21"/>
              </w:rPr>
            </w:pPr>
          </w:p>
          <w:p w14:paraId="4B2D1BDC" w14:textId="77777777" w:rsidR="00977496" w:rsidRPr="00D81F1A" w:rsidRDefault="00977496" w:rsidP="008068BB">
            <w:pPr>
              <w:jc w:val="center"/>
              <w:rPr>
                <w:rFonts w:ascii="Arial" w:hAnsi="Arial" w:cs="Arial"/>
                <w:b/>
                <w:szCs w:val="21"/>
                <w:highlight w:val="yellow"/>
              </w:rPr>
            </w:pPr>
            <w:r w:rsidRPr="00D81F1A">
              <w:rPr>
                <w:rFonts w:ascii="Arial" w:hAnsi="Arial" w:cs="Arial"/>
                <w:b/>
                <w:szCs w:val="21"/>
              </w:rPr>
              <w:t xml:space="preserve">ŠTEVILO VSEH UPORABNIKOV IN ŠTEVILO UPORABNIKOV IZ OBČINE </w:t>
            </w:r>
            <w:r w:rsidR="008068BB" w:rsidRPr="00D81F1A">
              <w:rPr>
                <w:rFonts w:ascii="Arial" w:hAnsi="Arial" w:cs="Arial"/>
                <w:b/>
                <w:szCs w:val="21"/>
              </w:rPr>
              <w:t>HRPELJE-KOZINA</w:t>
            </w:r>
          </w:p>
        </w:tc>
        <w:tc>
          <w:tcPr>
            <w:tcW w:w="1701" w:type="dxa"/>
            <w:shd w:val="clear" w:color="auto" w:fill="EAF1DD"/>
            <w:vAlign w:val="center"/>
          </w:tcPr>
          <w:p w14:paraId="1C929945" w14:textId="77777777" w:rsidR="00977496" w:rsidRPr="00D81F1A" w:rsidRDefault="00977496" w:rsidP="008068BB">
            <w:pPr>
              <w:jc w:val="center"/>
              <w:rPr>
                <w:rFonts w:ascii="Arial" w:hAnsi="Arial" w:cs="Arial"/>
                <w:b/>
                <w:szCs w:val="21"/>
              </w:rPr>
            </w:pPr>
            <w:r w:rsidRPr="00D81F1A">
              <w:rPr>
                <w:rFonts w:ascii="Arial" w:hAnsi="Arial" w:cs="Arial"/>
                <w:b/>
                <w:szCs w:val="21"/>
              </w:rPr>
              <w:t>PREDVIDENA</w:t>
            </w:r>
          </w:p>
          <w:p w14:paraId="3F0EB772" w14:textId="77777777" w:rsidR="00A34D69" w:rsidRPr="00D81F1A" w:rsidRDefault="00977496" w:rsidP="008068BB">
            <w:pPr>
              <w:jc w:val="center"/>
              <w:rPr>
                <w:rFonts w:ascii="Arial" w:hAnsi="Arial" w:cs="Arial"/>
                <w:b/>
                <w:szCs w:val="21"/>
              </w:rPr>
            </w:pPr>
            <w:r w:rsidRPr="00D81F1A">
              <w:rPr>
                <w:rFonts w:ascii="Arial" w:hAnsi="Arial" w:cs="Arial"/>
                <w:b/>
                <w:szCs w:val="21"/>
              </w:rPr>
              <w:t>VREDNOST AKTIVNOSTI</w:t>
            </w:r>
            <w:r w:rsidR="001139CC" w:rsidRPr="00D81F1A">
              <w:rPr>
                <w:rFonts w:ascii="Arial" w:hAnsi="Arial" w:cs="Arial"/>
                <w:b/>
                <w:szCs w:val="21"/>
              </w:rPr>
              <w:t xml:space="preserve"> </w:t>
            </w:r>
          </w:p>
          <w:p w14:paraId="32A05FEA" w14:textId="77777777" w:rsidR="00977496" w:rsidRPr="00D81F1A" w:rsidRDefault="001139CC" w:rsidP="008068BB">
            <w:pPr>
              <w:jc w:val="center"/>
              <w:rPr>
                <w:rFonts w:ascii="Arial" w:hAnsi="Arial" w:cs="Arial"/>
                <w:b/>
                <w:szCs w:val="21"/>
                <w:highlight w:val="yellow"/>
              </w:rPr>
            </w:pPr>
            <w:r w:rsidRPr="00D81F1A">
              <w:rPr>
                <w:rFonts w:ascii="Arial" w:hAnsi="Arial" w:cs="Arial"/>
                <w:b/>
                <w:szCs w:val="21"/>
              </w:rPr>
              <w:t>V EUR</w:t>
            </w:r>
          </w:p>
        </w:tc>
        <w:tc>
          <w:tcPr>
            <w:tcW w:w="1418" w:type="dxa"/>
            <w:shd w:val="clear" w:color="auto" w:fill="FDE9D9"/>
          </w:tcPr>
          <w:p w14:paraId="4D8C6322" w14:textId="77777777" w:rsidR="00977496" w:rsidRPr="00D81F1A" w:rsidRDefault="00977496" w:rsidP="008068BB">
            <w:pPr>
              <w:jc w:val="center"/>
              <w:rPr>
                <w:rFonts w:ascii="Arial" w:hAnsi="Arial" w:cs="Arial"/>
                <w:b/>
                <w:szCs w:val="21"/>
              </w:rPr>
            </w:pPr>
          </w:p>
          <w:p w14:paraId="1DC3E200" w14:textId="77777777" w:rsidR="00977496" w:rsidRPr="00D81F1A" w:rsidRDefault="00977496"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7EC1DAE2" w14:textId="77777777" w:rsidR="00977496" w:rsidRPr="00D81F1A" w:rsidRDefault="00977496" w:rsidP="008068BB">
            <w:pPr>
              <w:shd w:val="clear" w:color="auto" w:fill="FDE9D9"/>
              <w:jc w:val="center"/>
              <w:rPr>
                <w:rFonts w:ascii="Arial" w:hAnsi="Arial" w:cs="Arial"/>
                <w:b/>
                <w:szCs w:val="21"/>
              </w:rPr>
            </w:pPr>
            <w:r w:rsidRPr="00D81F1A">
              <w:rPr>
                <w:rFonts w:ascii="Arial" w:hAnsi="Arial" w:cs="Arial"/>
                <w:b/>
                <w:szCs w:val="21"/>
              </w:rPr>
              <w:t>DOSEŽENIH TOČK</w:t>
            </w:r>
          </w:p>
          <w:p w14:paraId="6DF71BD7" w14:textId="77777777" w:rsidR="00977496" w:rsidRPr="00D81F1A" w:rsidRDefault="00977496" w:rsidP="008068BB">
            <w:pPr>
              <w:jc w:val="center"/>
              <w:rPr>
                <w:rFonts w:ascii="Arial" w:hAnsi="Arial" w:cs="Arial"/>
                <w:b/>
                <w:szCs w:val="21"/>
              </w:rPr>
            </w:pPr>
            <w:r w:rsidRPr="00D81F1A">
              <w:rPr>
                <w:rFonts w:ascii="Arial" w:hAnsi="Arial" w:cs="Arial"/>
                <w:b/>
                <w:szCs w:val="21"/>
              </w:rPr>
              <w:t>(izpolni komisija)</w:t>
            </w:r>
          </w:p>
        </w:tc>
      </w:tr>
      <w:tr w:rsidR="00FE7FFE" w:rsidRPr="00B966FA" w14:paraId="2E97E53E" w14:textId="77777777" w:rsidTr="00634B7C">
        <w:trPr>
          <w:trHeight w:val="340"/>
        </w:trPr>
        <w:tc>
          <w:tcPr>
            <w:tcW w:w="2660" w:type="dxa"/>
          </w:tcPr>
          <w:p w14:paraId="1A6A833A" w14:textId="77777777" w:rsidR="00977496" w:rsidRPr="00B966FA" w:rsidRDefault="00977496" w:rsidP="008068BB">
            <w:pPr>
              <w:rPr>
                <w:rFonts w:ascii="Arial" w:hAnsi="Arial" w:cs="Arial"/>
                <w:i/>
                <w:sz w:val="21"/>
                <w:szCs w:val="21"/>
              </w:rPr>
            </w:pPr>
          </w:p>
          <w:p w14:paraId="0339061D" w14:textId="77777777" w:rsidR="001139CC" w:rsidRPr="00B966FA" w:rsidRDefault="001139CC" w:rsidP="008068BB">
            <w:pPr>
              <w:rPr>
                <w:rFonts w:ascii="Arial" w:hAnsi="Arial" w:cs="Arial"/>
                <w:i/>
                <w:sz w:val="21"/>
                <w:szCs w:val="21"/>
              </w:rPr>
            </w:pPr>
          </w:p>
          <w:p w14:paraId="3DAC494C" w14:textId="77777777" w:rsidR="001139CC" w:rsidRPr="00B966FA" w:rsidRDefault="001139CC" w:rsidP="008068BB">
            <w:pPr>
              <w:rPr>
                <w:rFonts w:ascii="Arial" w:hAnsi="Arial" w:cs="Arial"/>
                <w:i/>
                <w:sz w:val="21"/>
                <w:szCs w:val="21"/>
              </w:rPr>
            </w:pPr>
          </w:p>
        </w:tc>
        <w:tc>
          <w:tcPr>
            <w:tcW w:w="3685" w:type="dxa"/>
          </w:tcPr>
          <w:p w14:paraId="1584BC62" w14:textId="77777777" w:rsidR="00977496" w:rsidRPr="00B966FA" w:rsidRDefault="00977496" w:rsidP="008068BB">
            <w:pPr>
              <w:rPr>
                <w:rFonts w:ascii="Arial" w:hAnsi="Arial" w:cs="Arial"/>
                <w:i/>
                <w:sz w:val="21"/>
                <w:szCs w:val="21"/>
              </w:rPr>
            </w:pPr>
          </w:p>
        </w:tc>
        <w:tc>
          <w:tcPr>
            <w:tcW w:w="2977" w:type="dxa"/>
          </w:tcPr>
          <w:p w14:paraId="203BC8EE" w14:textId="77777777" w:rsidR="00977496" w:rsidRPr="00B966FA" w:rsidRDefault="00977496" w:rsidP="008068BB">
            <w:pPr>
              <w:rPr>
                <w:rFonts w:ascii="Arial" w:hAnsi="Arial" w:cs="Arial"/>
                <w:i/>
                <w:sz w:val="21"/>
                <w:szCs w:val="21"/>
              </w:rPr>
            </w:pPr>
          </w:p>
        </w:tc>
        <w:tc>
          <w:tcPr>
            <w:tcW w:w="1418" w:type="dxa"/>
          </w:tcPr>
          <w:p w14:paraId="30981752" w14:textId="77777777" w:rsidR="00977496" w:rsidRPr="00B966FA" w:rsidRDefault="00977496" w:rsidP="008068BB">
            <w:pPr>
              <w:rPr>
                <w:rFonts w:ascii="Arial" w:hAnsi="Arial" w:cs="Arial"/>
                <w:i/>
                <w:sz w:val="21"/>
                <w:szCs w:val="21"/>
              </w:rPr>
            </w:pPr>
          </w:p>
        </w:tc>
        <w:tc>
          <w:tcPr>
            <w:tcW w:w="1275" w:type="dxa"/>
          </w:tcPr>
          <w:p w14:paraId="55C37BDB" w14:textId="77777777" w:rsidR="00977496" w:rsidRPr="00B966FA" w:rsidRDefault="00977496" w:rsidP="008068BB">
            <w:pPr>
              <w:rPr>
                <w:rFonts w:ascii="Arial" w:hAnsi="Arial" w:cs="Arial"/>
                <w:i/>
                <w:sz w:val="21"/>
                <w:szCs w:val="21"/>
              </w:rPr>
            </w:pPr>
          </w:p>
        </w:tc>
        <w:tc>
          <w:tcPr>
            <w:tcW w:w="1701" w:type="dxa"/>
          </w:tcPr>
          <w:p w14:paraId="47735CF2" w14:textId="77777777" w:rsidR="00977496" w:rsidRPr="00B966FA" w:rsidRDefault="00977496" w:rsidP="008068BB">
            <w:pPr>
              <w:rPr>
                <w:rFonts w:ascii="Arial" w:hAnsi="Arial" w:cs="Arial"/>
                <w:i/>
                <w:sz w:val="21"/>
                <w:szCs w:val="21"/>
              </w:rPr>
            </w:pPr>
          </w:p>
        </w:tc>
        <w:tc>
          <w:tcPr>
            <w:tcW w:w="1418" w:type="dxa"/>
            <w:shd w:val="clear" w:color="auto" w:fill="FDE9D9"/>
          </w:tcPr>
          <w:p w14:paraId="2FC18855" w14:textId="77777777" w:rsidR="00977496" w:rsidRPr="00B966FA" w:rsidRDefault="00977496" w:rsidP="008068BB">
            <w:pPr>
              <w:rPr>
                <w:rFonts w:ascii="Arial" w:hAnsi="Arial" w:cs="Arial"/>
                <w:i/>
                <w:sz w:val="21"/>
                <w:szCs w:val="21"/>
              </w:rPr>
            </w:pPr>
          </w:p>
        </w:tc>
      </w:tr>
      <w:tr w:rsidR="00FE7FFE" w:rsidRPr="00B966FA" w14:paraId="0212E4F6" w14:textId="77777777" w:rsidTr="00634B7C">
        <w:trPr>
          <w:trHeight w:val="340"/>
        </w:trPr>
        <w:tc>
          <w:tcPr>
            <w:tcW w:w="2660" w:type="dxa"/>
          </w:tcPr>
          <w:p w14:paraId="1442567D" w14:textId="77777777" w:rsidR="00977496" w:rsidRPr="00B966FA" w:rsidRDefault="00977496" w:rsidP="008068BB">
            <w:pPr>
              <w:rPr>
                <w:rFonts w:ascii="Arial" w:hAnsi="Arial" w:cs="Arial"/>
                <w:i/>
                <w:sz w:val="21"/>
                <w:szCs w:val="21"/>
              </w:rPr>
            </w:pPr>
          </w:p>
          <w:p w14:paraId="4FFCC084" w14:textId="77777777" w:rsidR="001139CC" w:rsidRPr="00B966FA" w:rsidRDefault="001139CC" w:rsidP="008068BB">
            <w:pPr>
              <w:rPr>
                <w:rFonts w:ascii="Arial" w:hAnsi="Arial" w:cs="Arial"/>
                <w:i/>
                <w:sz w:val="21"/>
                <w:szCs w:val="21"/>
              </w:rPr>
            </w:pPr>
          </w:p>
          <w:p w14:paraId="2E727041" w14:textId="77777777" w:rsidR="001139CC" w:rsidRPr="00B966FA" w:rsidRDefault="001139CC" w:rsidP="008068BB">
            <w:pPr>
              <w:rPr>
                <w:rFonts w:ascii="Arial" w:hAnsi="Arial" w:cs="Arial"/>
                <w:i/>
                <w:sz w:val="21"/>
                <w:szCs w:val="21"/>
              </w:rPr>
            </w:pPr>
          </w:p>
        </w:tc>
        <w:tc>
          <w:tcPr>
            <w:tcW w:w="3685" w:type="dxa"/>
          </w:tcPr>
          <w:p w14:paraId="77494174" w14:textId="77777777" w:rsidR="00977496" w:rsidRPr="00B966FA" w:rsidRDefault="00977496" w:rsidP="008068BB">
            <w:pPr>
              <w:rPr>
                <w:rFonts w:ascii="Arial" w:hAnsi="Arial" w:cs="Arial"/>
                <w:i/>
                <w:sz w:val="21"/>
                <w:szCs w:val="21"/>
              </w:rPr>
            </w:pPr>
          </w:p>
        </w:tc>
        <w:tc>
          <w:tcPr>
            <w:tcW w:w="2977" w:type="dxa"/>
          </w:tcPr>
          <w:p w14:paraId="50610928" w14:textId="77777777" w:rsidR="00977496" w:rsidRPr="00B966FA" w:rsidRDefault="00977496" w:rsidP="008068BB">
            <w:pPr>
              <w:rPr>
                <w:rFonts w:ascii="Arial" w:hAnsi="Arial" w:cs="Arial"/>
                <w:i/>
                <w:sz w:val="21"/>
                <w:szCs w:val="21"/>
              </w:rPr>
            </w:pPr>
          </w:p>
        </w:tc>
        <w:tc>
          <w:tcPr>
            <w:tcW w:w="1418" w:type="dxa"/>
          </w:tcPr>
          <w:p w14:paraId="35A933DA" w14:textId="77777777" w:rsidR="00977496" w:rsidRPr="00B966FA" w:rsidRDefault="00977496" w:rsidP="008068BB">
            <w:pPr>
              <w:rPr>
                <w:rFonts w:ascii="Arial" w:hAnsi="Arial" w:cs="Arial"/>
                <w:i/>
                <w:sz w:val="21"/>
                <w:szCs w:val="21"/>
              </w:rPr>
            </w:pPr>
          </w:p>
        </w:tc>
        <w:tc>
          <w:tcPr>
            <w:tcW w:w="1275" w:type="dxa"/>
          </w:tcPr>
          <w:p w14:paraId="3736F063" w14:textId="77777777" w:rsidR="00977496" w:rsidRPr="00B966FA" w:rsidRDefault="00977496" w:rsidP="008068BB">
            <w:pPr>
              <w:rPr>
                <w:rFonts w:ascii="Arial" w:hAnsi="Arial" w:cs="Arial"/>
                <w:i/>
                <w:sz w:val="21"/>
                <w:szCs w:val="21"/>
              </w:rPr>
            </w:pPr>
          </w:p>
        </w:tc>
        <w:tc>
          <w:tcPr>
            <w:tcW w:w="1701" w:type="dxa"/>
          </w:tcPr>
          <w:p w14:paraId="51B0D6A9" w14:textId="77777777" w:rsidR="00977496" w:rsidRPr="00B966FA" w:rsidRDefault="00977496" w:rsidP="008068BB">
            <w:pPr>
              <w:rPr>
                <w:rFonts w:ascii="Arial" w:hAnsi="Arial" w:cs="Arial"/>
                <w:i/>
                <w:sz w:val="21"/>
                <w:szCs w:val="21"/>
              </w:rPr>
            </w:pPr>
          </w:p>
        </w:tc>
        <w:tc>
          <w:tcPr>
            <w:tcW w:w="1418" w:type="dxa"/>
            <w:shd w:val="clear" w:color="auto" w:fill="FDE9D9"/>
          </w:tcPr>
          <w:p w14:paraId="0828034A" w14:textId="77777777" w:rsidR="00977496" w:rsidRPr="00B966FA" w:rsidRDefault="00977496" w:rsidP="008068BB">
            <w:pPr>
              <w:rPr>
                <w:rFonts w:ascii="Arial" w:hAnsi="Arial" w:cs="Arial"/>
                <w:i/>
                <w:sz w:val="21"/>
                <w:szCs w:val="21"/>
              </w:rPr>
            </w:pPr>
          </w:p>
        </w:tc>
      </w:tr>
      <w:tr w:rsidR="00FE7FFE" w:rsidRPr="00B966FA" w14:paraId="31902B8B" w14:textId="77777777" w:rsidTr="00634B7C">
        <w:trPr>
          <w:trHeight w:val="340"/>
        </w:trPr>
        <w:tc>
          <w:tcPr>
            <w:tcW w:w="2660" w:type="dxa"/>
          </w:tcPr>
          <w:p w14:paraId="29E651E3" w14:textId="77777777" w:rsidR="00977496" w:rsidRPr="00B966FA" w:rsidRDefault="00977496" w:rsidP="008068BB">
            <w:pPr>
              <w:rPr>
                <w:rFonts w:ascii="Arial" w:hAnsi="Arial" w:cs="Arial"/>
                <w:i/>
                <w:sz w:val="21"/>
                <w:szCs w:val="21"/>
              </w:rPr>
            </w:pPr>
          </w:p>
          <w:p w14:paraId="03E044DE" w14:textId="77777777" w:rsidR="001139CC" w:rsidRPr="00B966FA" w:rsidRDefault="001139CC" w:rsidP="008068BB">
            <w:pPr>
              <w:rPr>
                <w:rFonts w:ascii="Arial" w:hAnsi="Arial" w:cs="Arial"/>
                <w:i/>
                <w:sz w:val="21"/>
                <w:szCs w:val="21"/>
              </w:rPr>
            </w:pPr>
          </w:p>
          <w:p w14:paraId="4DBEA322" w14:textId="77777777" w:rsidR="001139CC" w:rsidRPr="00B966FA" w:rsidRDefault="001139CC" w:rsidP="008068BB">
            <w:pPr>
              <w:rPr>
                <w:rFonts w:ascii="Arial" w:hAnsi="Arial" w:cs="Arial"/>
                <w:i/>
                <w:sz w:val="21"/>
                <w:szCs w:val="21"/>
              </w:rPr>
            </w:pPr>
          </w:p>
        </w:tc>
        <w:tc>
          <w:tcPr>
            <w:tcW w:w="3685" w:type="dxa"/>
          </w:tcPr>
          <w:p w14:paraId="258528D1" w14:textId="77777777" w:rsidR="00977496" w:rsidRPr="00B966FA" w:rsidRDefault="00977496" w:rsidP="008068BB">
            <w:pPr>
              <w:rPr>
                <w:rFonts w:ascii="Arial" w:hAnsi="Arial" w:cs="Arial"/>
                <w:i/>
                <w:sz w:val="21"/>
                <w:szCs w:val="21"/>
              </w:rPr>
            </w:pPr>
          </w:p>
        </w:tc>
        <w:tc>
          <w:tcPr>
            <w:tcW w:w="2977" w:type="dxa"/>
          </w:tcPr>
          <w:p w14:paraId="007BAF20" w14:textId="77777777" w:rsidR="00977496" w:rsidRPr="00B966FA" w:rsidRDefault="00977496" w:rsidP="008068BB">
            <w:pPr>
              <w:rPr>
                <w:rFonts w:ascii="Arial" w:hAnsi="Arial" w:cs="Arial"/>
                <w:i/>
                <w:sz w:val="21"/>
                <w:szCs w:val="21"/>
              </w:rPr>
            </w:pPr>
          </w:p>
        </w:tc>
        <w:tc>
          <w:tcPr>
            <w:tcW w:w="1418" w:type="dxa"/>
          </w:tcPr>
          <w:p w14:paraId="23F9FFE5" w14:textId="77777777" w:rsidR="00977496" w:rsidRPr="00B966FA" w:rsidRDefault="00977496" w:rsidP="008068BB">
            <w:pPr>
              <w:rPr>
                <w:rFonts w:ascii="Arial" w:hAnsi="Arial" w:cs="Arial"/>
                <w:i/>
                <w:sz w:val="21"/>
                <w:szCs w:val="21"/>
              </w:rPr>
            </w:pPr>
          </w:p>
        </w:tc>
        <w:tc>
          <w:tcPr>
            <w:tcW w:w="1275" w:type="dxa"/>
          </w:tcPr>
          <w:p w14:paraId="48DAC08B" w14:textId="77777777" w:rsidR="00977496" w:rsidRPr="00B966FA" w:rsidRDefault="00977496" w:rsidP="008068BB">
            <w:pPr>
              <w:rPr>
                <w:rFonts w:ascii="Arial" w:hAnsi="Arial" w:cs="Arial"/>
                <w:i/>
                <w:sz w:val="21"/>
                <w:szCs w:val="21"/>
              </w:rPr>
            </w:pPr>
          </w:p>
        </w:tc>
        <w:tc>
          <w:tcPr>
            <w:tcW w:w="1701" w:type="dxa"/>
          </w:tcPr>
          <w:p w14:paraId="0B197D5D" w14:textId="77777777" w:rsidR="00977496" w:rsidRPr="00B966FA" w:rsidRDefault="00977496" w:rsidP="008068BB">
            <w:pPr>
              <w:rPr>
                <w:rFonts w:ascii="Arial" w:hAnsi="Arial" w:cs="Arial"/>
                <w:i/>
                <w:sz w:val="21"/>
                <w:szCs w:val="21"/>
              </w:rPr>
            </w:pPr>
          </w:p>
        </w:tc>
        <w:tc>
          <w:tcPr>
            <w:tcW w:w="1418" w:type="dxa"/>
            <w:shd w:val="clear" w:color="auto" w:fill="FDE9D9"/>
          </w:tcPr>
          <w:p w14:paraId="6BEB00F2" w14:textId="77777777" w:rsidR="00977496" w:rsidRPr="00B966FA" w:rsidRDefault="00977496" w:rsidP="008068BB">
            <w:pPr>
              <w:rPr>
                <w:rFonts w:ascii="Arial" w:hAnsi="Arial" w:cs="Arial"/>
                <w:i/>
                <w:sz w:val="21"/>
                <w:szCs w:val="21"/>
              </w:rPr>
            </w:pPr>
          </w:p>
        </w:tc>
      </w:tr>
      <w:tr w:rsidR="00FE7FFE" w:rsidRPr="00B966FA" w14:paraId="093BE706" w14:textId="77777777" w:rsidTr="00634B7C">
        <w:trPr>
          <w:trHeight w:val="340"/>
        </w:trPr>
        <w:tc>
          <w:tcPr>
            <w:tcW w:w="2660" w:type="dxa"/>
          </w:tcPr>
          <w:p w14:paraId="02E32F11" w14:textId="77777777" w:rsidR="00977496" w:rsidRPr="00B966FA" w:rsidRDefault="00977496" w:rsidP="008068BB">
            <w:pPr>
              <w:rPr>
                <w:rFonts w:ascii="Arial" w:hAnsi="Arial" w:cs="Arial"/>
                <w:i/>
                <w:sz w:val="21"/>
                <w:szCs w:val="21"/>
              </w:rPr>
            </w:pPr>
          </w:p>
          <w:p w14:paraId="60916229" w14:textId="77777777" w:rsidR="001139CC" w:rsidRPr="00B966FA" w:rsidRDefault="001139CC" w:rsidP="008068BB">
            <w:pPr>
              <w:rPr>
                <w:rFonts w:ascii="Arial" w:hAnsi="Arial" w:cs="Arial"/>
                <w:i/>
                <w:sz w:val="21"/>
                <w:szCs w:val="21"/>
              </w:rPr>
            </w:pPr>
          </w:p>
          <w:p w14:paraId="446FA792" w14:textId="77777777" w:rsidR="001139CC" w:rsidRPr="00B966FA" w:rsidRDefault="001139CC" w:rsidP="008068BB">
            <w:pPr>
              <w:rPr>
                <w:rFonts w:ascii="Arial" w:hAnsi="Arial" w:cs="Arial"/>
                <w:i/>
                <w:sz w:val="21"/>
                <w:szCs w:val="21"/>
              </w:rPr>
            </w:pPr>
          </w:p>
        </w:tc>
        <w:tc>
          <w:tcPr>
            <w:tcW w:w="3685" w:type="dxa"/>
          </w:tcPr>
          <w:p w14:paraId="0A7C735E" w14:textId="77777777" w:rsidR="00977496" w:rsidRPr="00B966FA" w:rsidRDefault="00977496" w:rsidP="008068BB">
            <w:pPr>
              <w:rPr>
                <w:rFonts w:ascii="Arial" w:hAnsi="Arial" w:cs="Arial"/>
                <w:i/>
                <w:sz w:val="21"/>
                <w:szCs w:val="21"/>
              </w:rPr>
            </w:pPr>
          </w:p>
        </w:tc>
        <w:tc>
          <w:tcPr>
            <w:tcW w:w="2977" w:type="dxa"/>
          </w:tcPr>
          <w:p w14:paraId="6362A321" w14:textId="77777777" w:rsidR="00977496" w:rsidRPr="00B966FA" w:rsidRDefault="00977496" w:rsidP="008068BB">
            <w:pPr>
              <w:rPr>
                <w:rFonts w:ascii="Arial" w:hAnsi="Arial" w:cs="Arial"/>
                <w:i/>
                <w:sz w:val="21"/>
                <w:szCs w:val="21"/>
              </w:rPr>
            </w:pPr>
          </w:p>
        </w:tc>
        <w:tc>
          <w:tcPr>
            <w:tcW w:w="1418" w:type="dxa"/>
          </w:tcPr>
          <w:p w14:paraId="5A191BDA" w14:textId="77777777" w:rsidR="00977496" w:rsidRPr="00B966FA" w:rsidRDefault="00977496" w:rsidP="008068BB">
            <w:pPr>
              <w:rPr>
                <w:rFonts w:ascii="Arial" w:hAnsi="Arial" w:cs="Arial"/>
                <w:i/>
                <w:sz w:val="21"/>
                <w:szCs w:val="21"/>
              </w:rPr>
            </w:pPr>
          </w:p>
        </w:tc>
        <w:tc>
          <w:tcPr>
            <w:tcW w:w="1275" w:type="dxa"/>
          </w:tcPr>
          <w:p w14:paraId="104E657F" w14:textId="77777777" w:rsidR="00977496" w:rsidRPr="00B966FA" w:rsidRDefault="00977496" w:rsidP="008068BB">
            <w:pPr>
              <w:rPr>
                <w:rFonts w:ascii="Arial" w:hAnsi="Arial" w:cs="Arial"/>
                <w:i/>
                <w:sz w:val="21"/>
                <w:szCs w:val="21"/>
              </w:rPr>
            </w:pPr>
          </w:p>
        </w:tc>
        <w:tc>
          <w:tcPr>
            <w:tcW w:w="1701" w:type="dxa"/>
          </w:tcPr>
          <w:p w14:paraId="2A9870CF" w14:textId="77777777" w:rsidR="00977496" w:rsidRPr="00B966FA" w:rsidRDefault="00977496" w:rsidP="008068BB">
            <w:pPr>
              <w:rPr>
                <w:rFonts w:ascii="Arial" w:hAnsi="Arial" w:cs="Arial"/>
                <w:i/>
                <w:sz w:val="21"/>
                <w:szCs w:val="21"/>
              </w:rPr>
            </w:pPr>
          </w:p>
        </w:tc>
        <w:tc>
          <w:tcPr>
            <w:tcW w:w="1418" w:type="dxa"/>
            <w:shd w:val="clear" w:color="auto" w:fill="FDE9D9"/>
          </w:tcPr>
          <w:p w14:paraId="352C8D77" w14:textId="77777777" w:rsidR="00977496" w:rsidRPr="00B966FA" w:rsidRDefault="00977496" w:rsidP="008068BB">
            <w:pPr>
              <w:rPr>
                <w:rFonts w:ascii="Arial" w:hAnsi="Arial" w:cs="Arial"/>
                <w:i/>
                <w:sz w:val="21"/>
                <w:szCs w:val="21"/>
              </w:rPr>
            </w:pPr>
          </w:p>
        </w:tc>
      </w:tr>
      <w:tr w:rsidR="00FE7FFE" w:rsidRPr="00B966FA" w14:paraId="63EC85EA" w14:textId="77777777" w:rsidTr="00634B7C">
        <w:trPr>
          <w:trHeight w:val="340"/>
        </w:trPr>
        <w:tc>
          <w:tcPr>
            <w:tcW w:w="2660" w:type="dxa"/>
          </w:tcPr>
          <w:p w14:paraId="5A1A8E05" w14:textId="77777777" w:rsidR="00977496" w:rsidRPr="00B966FA" w:rsidRDefault="00977496" w:rsidP="008068BB">
            <w:pPr>
              <w:rPr>
                <w:rFonts w:ascii="Arial" w:hAnsi="Arial" w:cs="Arial"/>
                <w:i/>
                <w:sz w:val="21"/>
                <w:szCs w:val="21"/>
              </w:rPr>
            </w:pPr>
          </w:p>
          <w:p w14:paraId="47C7428A" w14:textId="77777777" w:rsidR="001139CC" w:rsidRPr="00B966FA" w:rsidRDefault="001139CC" w:rsidP="008068BB">
            <w:pPr>
              <w:rPr>
                <w:rFonts w:ascii="Arial" w:hAnsi="Arial" w:cs="Arial"/>
                <w:i/>
                <w:sz w:val="21"/>
                <w:szCs w:val="21"/>
              </w:rPr>
            </w:pPr>
          </w:p>
          <w:p w14:paraId="4250711D" w14:textId="77777777" w:rsidR="001139CC" w:rsidRPr="00B966FA" w:rsidRDefault="001139CC" w:rsidP="008068BB">
            <w:pPr>
              <w:rPr>
                <w:rFonts w:ascii="Arial" w:hAnsi="Arial" w:cs="Arial"/>
                <w:i/>
                <w:sz w:val="21"/>
                <w:szCs w:val="21"/>
              </w:rPr>
            </w:pPr>
          </w:p>
        </w:tc>
        <w:tc>
          <w:tcPr>
            <w:tcW w:w="3685" w:type="dxa"/>
          </w:tcPr>
          <w:p w14:paraId="23103C3B" w14:textId="77777777" w:rsidR="00977496" w:rsidRPr="00B966FA" w:rsidRDefault="00977496" w:rsidP="008068BB">
            <w:pPr>
              <w:rPr>
                <w:rFonts w:ascii="Arial" w:hAnsi="Arial" w:cs="Arial"/>
                <w:i/>
                <w:sz w:val="21"/>
                <w:szCs w:val="21"/>
              </w:rPr>
            </w:pPr>
          </w:p>
        </w:tc>
        <w:tc>
          <w:tcPr>
            <w:tcW w:w="2977" w:type="dxa"/>
          </w:tcPr>
          <w:p w14:paraId="40E35CFB" w14:textId="77777777" w:rsidR="00977496" w:rsidRPr="00B966FA" w:rsidRDefault="00977496" w:rsidP="008068BB">
            <w:pPr>
              <w:rPr>
                <w:rFonts w:ascii="Arial" w:hAnsi="Arial" w:cs="Arial"/>
                <w:i/>
                <w:sz w:val="21"/>
                <w:szCs w:val="21"/>
              </w:rPr>
            </w:pPr>
          </w:p>
        </w:tc>
        <w:tc>
          <w:tcPr>
            <w:tcW w:w="1418" w:type="dxa"/>
          </w:tcPr>
          <w:p w14:paraId="6D72CFD7" w14:textId="77777777" w:rsidR="00977496" w:rsidRPr="00B966FA" w:rsidRDefault="00977496" w:rsidP="008068BB">
            <w:pPr>
              <w:rPr>
                <w:rFonts w:ascii="Arial" w:hAnsi="Arial" w:cs="Arial"/>
                <w:i/>
                <w:sz w:val="21"/>
                <w:szCs w:val="21"/>
              </w:rPr>
            </w:pPr>
          </w:p>
        </w:tc>
        <w:tc>
          <w:tcPr>
            <w:tcW w:w="1275" w:type="dxa"/>
          </w:tcPr>
          <w:p w14:paraId="689C4FF5" w14:textId="77777777" w:rsidR="00977496" w:rsidRPr="00B966FA" w:rsidRDefault="00977496" w:rsidP="008068BB">
            <w:pPr>
              <w:rPr>
                <w:rFonts w:ascii="Arial" w:hAnsi="Arial" w:cs="Arial"/>
                <w:i/>
                <w:sz w:val="21"/>
                <w:szCs w:val="21"/>
              </w:rPr>
            </w:pPr>
          </w:p>
        </w:tc>
        <w:tc>
          <w:tcPr>
            <w:tcW w:w="1701" w:type="dxa"/>
          </w:tcPr>
          <w:p w14:paraId="4FB456B9" w14:textId="77777777" w:rsidR="00977496" w:rsidRPr="00B966FA" w:rsidRDefault="00977496" w:rsidP="008068BB">
            <w:pPr>
              <w:rPr>
                <w:rFonts w:ascii="Arial" w:hAnsi="Arial" w:cs="Arial"/>
                <w:i/>
                <w:sz w:val="21"/>
                <w:szCs w:val="21"/>
              </w:rPr>
            </w:pPr>
          </w:p>
        </w:tc>
        <w:tc>
          <w:tcPr>
            <w:tcW w:w="1418" w:type="dxa"/>
            <w:shd w:val="clear" w:color="auto" w:fill="FDE9D9"/>
          </w:tcPr>
          <w:p w14:paraId="546FE68D" w14:textId="77777777" w:rsidR="00977496" w:rsidRPr="00B966FA" w:rsidRDefault="00977496" w:rsidP="008068BB">
            <w:pPr>
              <w:rPr>
                <w:rFonts w:ascii="Arial" w:hAnsi="Arial" w:cs="Arial"/>
                <w:i/>
                <w:sz w:val="21"/>
                <w:szCs w:val="21"/>
              </w:rPr>
            </w:pPr>
          </w:p>
        </w:tc>
      </w:tr>
      <w:tr w:rsidR="00FE7FFE" w:rsidRPr="00B966FA" w14:paraId="4521686B" w14:textId="77777777" w:rsidTr="00634B7C">
        <w:trPr>
          <w:trHeight w:val="340"/>
        </w:trPr>
        <w:tc>
          <w:tcPr>
            <w:tcW w:w="2660" w:type="dxa"/>
          </w:tcPr>
          <w:p w14:paraId="03DA41EC" w14:textId="77777777" w:rsidR="00977496" w:rsidRPr="00B966FA" w:rsidRDefault="00977496" w:rsidP="008068BB">
            <w:pPr>
              <w:rPr>
                <w:rFonts w:ascii="Arial" w:hAnsi="Arial" w:cs="Arial"/>
                <w:i/>
                <w:sz w:val="21"/>
                <w:szCs w:val="21"/>
              </w:rPr>
            </w:pPr>
          </w:p>
          <w:p w14:paraId="671F9B07" w14:textId="77777777" w:rsidR="001139CC" w:rsidRPr="00B966FA" w:rsidRDefault="001139CC" w:rsidP="008068BB">
            <w:pPr>
              <w:rPr>
                <w:rFonts w:ascii="Arial" w:hAnsi="Arial" w:cs="Arial"/>
                <w:i/>
                <w:sz w:val="21"/>
                <w:szCs w:val="21"/>
              </w:rPr>
            </w:pPr>
          </w:p>
          <w:p w14:paraId="428B4066" w14:textId="77777777" w:rsidR="001139CC" w:rsidRPr="00B966FA" w:rsidRDefault="001139CC" w:rsidP="008068BB">
            <w:pPr>
              <w:rPr>
                <w:rFonts w:ascii="Arial" w:hAnsi="Arial" w:cs="Arial"/>
                <w:i/>
                <w:sz w:val="21"/>
                <w:szCs w:val="21"/>
              </w:rPr>
            </w:pPr>
          </w:p>
        </w:tc>
        <w:tc>
          <w:tcPr>
            <w:tcW w:w="3685" w:type="dxa"/>
          </w:tcPr>
          <w:p w14:paraId="73324F42" w14:textId="77777777" w:rsidR="00977496" w:rsidRPr="00B966FA" w:rsidRDefault="00977496" w:rsidP="008068BB">
            <w:pPr>
              <w:rPr>
                <w:rFonts w:ascii="Arial" w:hAnsi="Arial" w:cs="Arial"/>
                <w:i/>
                <w:sz w:val="21"/>
                <w:szCs w:val="21"/>
              </w:rPr>
            </w:pPr>
          </w:p>
        </w:tc>
        <w:tc>
          <w:tcPr>
            <w:tcW w:w="2977" w:type="dxa"/>
          </w:tcPr>
          <w:p w14:paraId="6C179EBF" w14:textId="77777777" w:rsidR="00977496" w:rsidRPr="00B966FA" w:rsidRDefault="00977496" w:rsidP="008068BB">
            <w:pPr>
              <w:rPr>
                <w:rFonts w:ascii="Arial" w:hAnsi="Arial" w:cs="Arial"/>
                <w:i/>
                <w:sz w:val="21"/>
                <w:szCs w:val="21"/>
              </w:rPr>
            </w:pPr>
          </w:p>
        </w:tc>
        <w:tc>
          <w:tcPr>
            <w:tcW w:w="1418" w:type="dxa"/>
          </w:tcPr>
          <w:p w14:paraId="6131E452" w14:textId="77777777" w:rsidR="00977496" w:rsidRPr="00B966FA" w:rsidRDefault="00977496" w:rsidP="008068BB">
            <w:pPr>
              <w:rPr>
                <w:rFonts w:ascii="Arial" w:hAnsi="Arial" w:cs="Arial"/>
                <w:i/>
                <w:sz w:val="21"/>
                <w:szCs w:val="21"/>
              </w:rPr>
            </w:pPr>
          </w:p>
        </w:tc>
        <w:tc>
          <w:tcPr>
            <w:tcW w:w="1275" w:type="dxa"/>
          </w:tcPr>
          <w:p w14:paraId="5210FD06" w14:textId="77777777" w:rsidR="00977496" w:rsidRPr="00B966FA" w:rsidRDefault="00977496" w:rsidP="008068BB">
            <w:pPr>
              <w:rPr>
                <w:rFonts w:ascii="Arial" w:hAnsi="Arial" w:cs="Arial"/>
                <w:i/>
                <w:sz w:val="21"/>
                <w:szCs w:val="21"/>
              </w:rPr>
            </w:pPr>
          </w:p>
        </w:tc>
        <w:tc>
          <w:tcPr>
            <w:tcW w:w="1701" w:type="dxa"/>
          </w:tcPr>
          <w:p w14:paraId="70C7A3D9" w14:textId="77777777" w:rsidR="00977496" w:rsidRPr="00B966FA" w:rsidRDefault="00977496" w:rsidP="008068BB">
            <w:pPr>
              <w:rPr>
                <w:rFonts w:ascii="Arial" w:hAnsi="Arial" w:cs="Arial"/>
                <w:i/>
                <w:sz w:val="21"/>
                <w:szCs w:val="21"/>
              </w:rPr>
            </w:pPr>
          </w:p>
        </w:tc>
        <w:tc>
          <w:tcPr>
            <w:tcW w:w="1418" w:type="dxa"/>
            <w:shd w:val="clear" w:color="auto" w:fill="FDE9D9"/>
          </w:tcPr>
          <w:p w14:paraId="35E59F6A" w14:textId="77777777" w:rsidR="00977496" w:rsidRPr="00B966FA" w:rsidRDefault="00977496" w:rsidP="008068BB">
            <w:pPr>
              <w:rPr>
                <w:rFonts w:ascii="Arial" w:hAnsi="Arial" w:cs="Arial"/>
                <w:i/>
                <w:sz w:val="21"/>
                <w:szCs w:val="21"/>
              </w:rPr>
            </w:pPr>
          </w:p>
        </w:tc>
      </w:tr>
      <w:tr w:rsidR="00FE7FFE" w:rsidRPr="00B966FA" w14:paraId="63B99D76" w14:textId="77777777" w:rsidTr="00634B7C">
        <w:trPr>
          <w:trHeight w:val="340"/>
        </w:trPr>
        <w:tc>
          <w:tcPr>
            <w:tcW w:w="2660" w:type="dxa"/>
          </w:tcPr>
          <w:p w14:paraId="2DAFB294" w14:textId="77777777" w:rsidR="00F134A6" w:rsidRPr="00B966FA" w:rsidRDefault="00F134A6" w:rsidP="008068BB">
            <w:pPr>
              <w:rPr>
                <w:rFonts w:ascii="Arial" w:hAnsi="Arial" w:cs="Arial"/>
                <w:i/>
                <w:sz w:val="21"/>
                <w:szCs w:val="21"/>
              </w:rPr>
            </w:pPr>
          </w:p>
          <w:p w14:paraId="4862AC36" w14:textId="77777777" w:rsidR="00F134A6" w:rsidRPr="00B966FA" w:rsidRDefault="00F134A6" w:rsidP="008068BB">
            <w:pPr>
              <w:rPr>
                <w:rFonts w:ascii="Arial" w:hAnsi="Arial" w:cs="Arial"/>
                <w:i/>
                <w:sz w:val="21"/>
                <w:szCs w:val="21"/>
              </w:rPr>
            </w:pPr>
          </w:p>
          <w:p w14:paraId="0C75624C" w14:textId="77777777" w:rsidR="00F134A6" w:rsidRPr="00B966FA" w:rsidRDefault="00F134A6" w:rsidP="008068BB">
            <w:pPr>
              <w:rPr>
                <w:rFonts w:ascii="Arial" w:hAnsi="Arial" w:cs="Arial"/>
                <w:i/>
                <w:sz w:val="21"/>
                <w:szCs w:val="21"/>
              </w:rPr>
            </w:pPr>
          </w:p>
        </w:tc>
        <w:tc>
          <w:tcPr>
            <w:tcW w:w="3685" w:type="dxa"/>
          </w:tcPr>
          <w:p w14:paraId="0E48A673" w14:textId="77777777" w:rsidR="00F134A6" w:rsidRPr="00B966FA" w:rsidRDefault="00F134A6" w:rsidP="008068BB">
            <w:pPr>
              <w:rPr>
                <w:rFonts w:ascii="Arial" w:hAnsi="Arial" w:cs="Arial"/>
                <w:i/>
                <w:sz w:val="21"/>
                <w:szCs w:val="21"/>
              </w:rPr>
            </w:pPr>
          </w:p>
        </w:tc>
        <w:tc>
          <w:tcPr>
            <w:tcW w:w="2977" w:type="dxa"/>
          </w:tcPr>
          <w:p w14:paraId="14263D08" w14:textId="77777777" w:rsidR="00F134A6" w:rsidRPr="00B966FA" w:rsidRDefault="00F134A6" w:rsidP="008068BB">
            <w:pPr>
              <w:rPr>
                <w:rFonts w:ascii="Arial" w:hAnsi="Arial" w:cs="Arial"/>
                <w:i/>
                <w:sz w:val="21"/>
                <w:szCs w:val="21"/>
              </w:rPr>
            </w:pPr>
          </w:p>
        </w:tc>
        <w:tc>
          <w:tcPr>
            <w:tcW w:w="1418" w:type="dxa"/>
          </w:tcPr>
          <w:p w14:paraId="1A0018AD" w14:textId="77777777" w:rsidR="00F134A6" w:rsidRPr="00B966FA" w:rsidRDefault="00F134A6" w:rsidP="008068BB">
            <w:pPr>
              <w:rPr>
                <w:rFonts w:ascii="Arial" w:hAnsi="Arial" w:cs="Arial"/>
                <w:i/>
                <w:sz w:val="21"/>
                <w:szCs w:val="21"/>
              </w:rPr>
            </w:pPr>
          </w:p>
        </w:tc>
        <w:tc>
          <w:tcPr>
            <w:tcW w:w="1275" w:type="dxa"/>
          </w:tcPr>
          <w:p w14:paraId="10BF643D" w14:textId="77777777" w:rsidR="00F134A6" w:rsidRPr="00B966FA" w:rsidRDefault="00F134A6" w:rsidP="008068BB">
            <w:pPr>
              <w:rPr>
                <w:rFonts w:ascii="Arial" w:hAnsi="Arial" w:cs="Arial"/>
                <w:i/>
                <w:sz w:val="21"/>
                <w:szCs w:val="21"/>
              </w:rPr>
            </w:pPr>
          </w:p>
        </w:tc>
        <w:tc>
          <w:tcPr>
            <w:tcW w:w="1701" w:type="dxa"/>
          </w:tcPr>
          <w:p w14:paraId="19754544" w14:textId="77777777" w:rsidR="00F134A6" w:rsidRPr="00B966FA" w:rsidRDefault="00F134A6" w:rsidP="008068BB">
            <w:pPr>
              <w:rPr>
                <w:rFonts w:ascii="Arial" w:hAnsi="Arial" w:cs="Arial"/>
                <w:i/>
                <w:sz w:val="21"/>
                <w:szCs w:val="21"/>
              </w:rPr>
            </w:pPr>
          </w:p>
        </w:tc>
        <w:tc>
          <w:tcPr>
            <w:tcW w:w="1418" w:type="dxa"/>
            <w:shd w:val="clear" w:color="auto" w:fill="FDE9D9"/>
          </w:tcPr>
          <w:p w14:paraId="42EEF1A8" w14:textId="77777777" w:rsidR="00F134A6" w:rsidRPr="00B966FA" w:rsidRDefault="00F134A6" w:rsidP="008068BB">
            <w:pPr>
              <w:rPr>
                <w:rFonts w:ascii="Arial" w:hAnsi="Arial" w:cs="Arial"/>
                <w:i/>
                <w:sz w:val="21"/>
                <w:szCs w:val="21"/>
              </w:rPr>
            </w:pPr>
          </w:p>
        </w:tc>
      </w:tr>
      <w:tr w:rsidR="00FE7FFE" w:rsidRPr="00B966FA" w14:paraId="3A34FEF5" w14:textId="77777777" w:rsidTr="00634B7C">
        <w:trPr>
          <w:trHeight w:val="340"/>
        </w:trPr>
        <w:tc>
          <w:tcPr>
            <w:tcW w:w="2660" w:type="dxa"/>
          </w:tcPr>
          <w:p w14:paraId="62DA9321" w14:textId="77777777" w:rsidR="00F134A6" w:rsidRPr="00B966FA" w:rsidRDefault="00F134A6" w:rsidP="008068BB">
            <w:pPr>
              <w:rPr>
                <w:rFonts w:ascii="Arial" w:hAnsi="Arial" w:cs="Arial"/>
                <w:i/>
                <w:sz w:val="21"/>
                <w:szCs w:val="21"/>
              </w:rPr>
            </w:pPr>
          </w:p>
          <w:p w14:paraId="764B3BF7" w14:textId="77777777" w:rsidR="00F134A6" w:rsidRPr="00B966FA" w:rsidRDefault="00F134A6" w:rsidP="008068BB">
            <w:pPr>
              <w:rPr>
                <w:rFonts w:ascii="Arial" w:hAnsi="Arial" w:cs="Arial"/>
                <w:i/>
                <w:sz w:val="21"/>
                <w:szCs w:val="21"/>
              </w:rPr>
            </w:pPr>
          </w:p>
          <w:p w14:paraId="3F4870E9" w14:textId="77777777" w:rsidR="00F134A6" w:rsidRPr="00B966FA" w:rsidRDefault="00F134A6" w:rsidP="008068BB">
            <w:pPr>
              <w:rPr>
                <w:rFonts w:ascii="Arial" w:hAnsi="Arial" w:cs="Arial"/>
                <w:i/>
                <w:sz w:val="21"/>
                <w:szCs w:val="21"/>
              </w:rPr>
            </w:pPr>
          </w:p>
        </w:tc>
        <w:tc>
          <w:tcPr>
            <w:tcW w:w="3685" w:type="dxa"/>
          </w:tcPr>
          <w:p w14:paraId="59206FFD" w14:textId="77777777" w:rsidR="00F134A6" w:rsidRPr="00B966FA" w:rsidRDefault="00F134A6" w:rsidP="008068BB">
            <w:pPr>
              <w:rPr>
                <w:rFonts w:ascii="Arial" w:hAnsi="Arial" w:cs="Arial"/>
                <w:i/>
                <w:sz w:val="21"/>
                <w:szCs w:val="21"/>
              </w:rPr>
            </w:pPr>
          </w:p>
        </w:tc>
        <w:tc>
          <w:tcPr>
            <w:tcW w:w="2977" w:type="dxa"/>
          </w:tcPr>
          <w:p w14:paraId="4C75127A" w14:textId="77777777" w:rsidR="00F134A6" w:rsidRPr="00B966FA" w:rsidRDefault="00F134A6" w:rsidP="008068BB">
            <w:pPr>
              <w:rPr>
                <w:rFonts w:ascii="Arial" w:hAnsi="Arial" w:cs="Arial"/>
                <w:i/>
                <w:sz w:val="21"/>
                <w:szCs w:val="21"/>
              </w:rPr>
            </w:pPr>
          </w:p>
        </w:tc>
        <w:tc>
          <w:tcPr>
            <w:tcW w:w="1418" w:type="dxa"/>
          </w:tcPr>
          <w:p w14:paraId="4252BCCB" w14:textId="77777777" w:rsidR="00F134A6" w:rsidRPr="00B966FA" w:rsidRDefault="00F134A6" w:rsidP="008068BB">
            <w:pPr>
              <w:rPr>
                <w:rFonts w:ascii="Arial" w:hAnsi="Arial" w:cs="Arial"/>
                <w:i/>
                <w:sz w:val="21"/>
                <w:szCs w:val="21"/>
              </w:rPr>
            </w:pPr>
          </w:p>
        </w:tc>
        <w:tc>
          <w:tcPr>
            <w:tcW w:w="1275" w:type="dxa"/>
          </w:tcPr>
          <w:p w14:paraId="7B2195DA" w14:textId="77777777" w:rsidR="00F134A6" w:rsidRPr="00B966FA" w:rsidRDefault="00F134A6" w:rsidP="008068BB">
            <w:pPr>
              <w:rPr>
                <w:rFonts w:ascii="Arial" w:hAnsi="Arial" w:cs="Arial"/>
                <w:i/>
                <w:sz w:val="21"/>
                <w:szCs w:val="21"/>
              </w:rPr>
            </w:pPr>
          </w:p>
        </w:tc>
        <w:tc>
          <w:tcPr>
            <w:tcW w:w="1701" w:type="dxa"/>
          </w:tcPr>
          <w:p w14:paraId="527ED1CB" w14:textId="77777777" w:rsidR="00F134A6" w:rsidRPr="00B966FA" w:rsidRDefault="00F134A6" w:rsidP="008068BB">
            <w:pPr>
              <w:rPr>
                <w:rFonts w:ascii="Arial" w:hAnsi="Arial" w:cs="Arial"/>
                <w:i/>
                <w:sz w:val="21"/>
                <w:szCs w:val="21"/>
              </w:rPr>
            </w:pPr>
          </w:p>
        </w:tc>
        <w:tc>
          <w:tcPr>
            <w:tcW w:w="1418" w:type="dxa"/>
            <w:shd w:val="clear" w:color="auto" w:fill="FDE9D9"/>
          </w:tcPr>
          <w:p w14:paraId="66432D7D" w14:textId="77777777" w:rsidR="00F134A6" w:rsidRPr="00B966FA" w:rsidRDefault="00F134A6" w:rsidP="008068BB">
            <w:pPr>
              <w:rPr>
                <w:rFonts w:ascii="Arial" w:hAnsi="Arial" w:cs="Arial"/>
                <w:i/>
                <w:sz w:val="21"/>
                <w:szCs w:val="21"/>
              </w:rPr>
            </w:pPr>
          </w:p>
        </w:tc>
      </w:tr>
    </w:tbl>
    <w:p w14:paraId="1E25E216" w14:textId="77777777" w:rsidR="00DB352C" w:rsidRPr="00B966FA" w:rsidRDefault="00DB352C" w:rsidP="008068BB">
      <w:pPr>
        <w:rPr>
          <w:rFonts w:ascii="Arial" w:hAnsi="Arial" w:cs="Arial"/>
          <w:i/>
          <w:sz w:val="21"/>
          <w:szCs w:val="21"/>
        </w:rPr>
      </w:pPr>
    </w:p>
    <w:p w14:paraId="2E5F1ABE" w14:textId="77777777" w:rsidR="00401D06" w:rsidRPr="00B966FA" w:rsidRDefault="00401D06" w:rsidP="008068BB">
      <w:pPr>
        <w:rPr>
          <w:rFonts w:ascii="Arial" w:hAnsi="Arial" w:cs="Arial"/>
          <w:i/>
          <w:sz w:val="21"/>
          <w:szCs w:val="21"/>
        </w:rPr>
      </w:pPr>
    </w:p>
    <w:p w14:paraId="1191C012" w14:textId="77777777" w:rsidR="001139CC" w:rsidRPr="00B966FA" w:rsidRDefault="001139CC" w:rsidP="008068BB">
      <w:pPr>
        <w:rPr>
          <w:rFonts w:ascii="Arial" w:hAnsi="Arial" w:cs="Arial"/>
          <w:i/>
          <w:sz w:val="21"/>
          <w:szCs w:val="21"/>
        </w:rPr>
      </w:pPr>
      <w:r w:rsidRPr="00B966FA">
        <w:rPr>
          <w:rFonts w:ascii="Arial" w:hAnsi="Arial" w:cs="Arial"/>
          <w:i/>
          <w:sz w:val="21"/>
          <w:szCs w:val="21"/>
        </w:rPr>
        <w:t>Število prilog:_________________________________</w:t>
      </w:r>
    </w:p>
    <w:p w14:paraId="1F822C3C" w14:textId="77777777" w:rsidR="001139CC" w:rsidRPr="00B966FA" w:rsidRDefault="00851AC1" w:rsidP="008068BB">
      <w:pPr>
        <w:rPr>
          <w:rFonts w:ascii="Arial" w:hAnsi="Arial" w:cs="Arial"/>
          <w:i/>
          <w:sz w:val="21"/>
          <w:szCs w:val="21"/>
        </w:rPr>
      </w:pPr>
      <w:r w:rsidRPr="00B966FA">
        <w:rPr>
          <w:rFonts w:ascii="Arial" w:hAnsi="Arial" w:cs="Arial"/>
          <w:i/>
          <w:sz w:val="21"/>
          <w:szCs w:val="21"/>
        </w:rPr>
        <w:t>(priloge morajo biti v razpisu ustrezno označene: 3.1.b.).</w:t>
      </w:r>
    </w:p>
    <w:p w14:paraId="5FE7CE64" w14:textId="77777777" w:rsidR="001139CC" w:rsidRPr="00B966FA" w:rsidRDefault="001139CC" w:rsidP="008068BB">
      <w:pPr>
        <w:rPr>
          <w:rFonts w:ascii="Arial" w:hAnsi="Arial" w:cs="Arial"/>
          <w:i/>
          <w:sz w:val="21"/>
          <w:szCs w:val="21"/>
        </w:rPr>
      </w:pPr>
    </w:p>
    <w:p w14:paraId="5AE5AEF0" w14:textId="77777777" w:rsidR="001139CC" w:rsidRPr="00B966FA" w:rsidRDefault="001139CC" w:rsidP="008068BB">
      <w:pPr>
        <w:rPr>
          <w:rFonts w:ascii="Arial" w:hAnsi="Arial" w:cs="Arial"/>
          <w:i/>
          <w:sz w:val="21"/>
          <w:szCs w:val="21"/>
        </w:rPr>
      </w:pPr>
    </w:p>
    <w:p w14:paraId="38751A82" w14:textId="77777777" w:rsidR="001139CC" w:rsidRPr="00B966FA" w:rsidRDefault="001139CC" w:rsidP="008068BB">
      <w:pPr>
        <w:rPr>
          <w:rFonts w:ascii="Arial" w:hAnsi="Arial" w:cs="Arial"/>
          <w:i/>
          <w:sz w:val="21"/>
          <w:szCs w:val="21"/>
        </w:rPr>
      </w:pPr>
    </w:p>
    <w:p w14:paraId="7F86C796" w14:textId="77777777" w:rsidR="00977496" w:rsidRPr="00B966FA" w:rsidRDefault="00977496" w:rsidP="008068BB">
      <w:pPr>
        <w:numPr>
          <w:ilvl w:val="1"/>
          <w:numId w:val="5"/>
        </w:numPr>
        <w:ind w:left="0" w:firstLine="0"/>
        <w:rPr>
          <w:rFonts w:ascii="Arial" w:hAnsi="Arial" w:cs="Arial"/>
          <w:b/>
          <w:i/>
          <w:sz w:val="21"/>
          <w:szCs w:val="21"/>
        </w:rPr>
      </w:pPr>
      <w:r w:rsidRPr="00B966FA">
        <w:rPr>
          <w:rFonts w:ascii="Arial" w:hAnsi="Arial" w:cs="Arial"/>
          <w:b/>
          <w:i/>
          <w:sz w:val="21"/>
          <w:szCs w:val="21"/>
        </w:rPr>
        <w:t>PROMOCIJSKE AKTIVNOSTI</w:t>
      </w:r>
    </w:p>
    <w:p w14:paraId="70A3C7F1" w14:textId="77777777" w:rsidR="00977496" w:rsidRPr="00B966FA" w:rsidRDefault="00977496" w:rsidP="008068BB">
      <w:pPr>
        <w:rPr>
          <w:rFonts w:ascii="Arial" w:hAnsi="Arial" w:cs="Arial"/>
          <w:b/>
          <w:i/>
          <w:sz w:val="21"/>
          <w:szCs w:val="21"/>
        </w:rPr>
      </w:pPr>
    </w:p>
    <w:p w14:paraId="563A4B88" w14:textId="77777777" w:rsidR="00977496" w:rsidRPr="00971B62" w:rsidRDefault="00977496" w:rsidP="008068BB">
      <w:pPr>
        <w:numPr>
          <w:ilvl w:val="0"/>
          <w:numId w:val="9"/>
        </w:numPr>
        <w:ind w:left="0" w:firstLine="0"/>
        <w:rPr>
          <w:rFonts w:ascii="Arial" w:hAnsi="Arial" w:cs="Arial"/>
          <w:b/>
          <w:sz w:val="21"/>
          <w:szCs w:val="21"/>
        </w:rPr>
      </w:pPr>
      <w:r w:rsidRPr="00971B62">
        <w:rPr>
          <w:rFonts w:ascii="Arial" w:hAnsi="Arial" w:cs="Arial"/>
          <w:b/>
          <w:sz w:val="21"/>
          <w:szCs w:val="21"/>
        </w:rPr>
        <w:t>Promocijski material (zloženka, katalog,  spletna stran, letaki</w:t>
      </w:r>
      <w:r w:rsidR="00FE7FFE" w:rsidRPr="00971B62">
        <w:rPr>
          <w:rFonts w:ascii="Arial" w:hAnsi="Arial" w:cs="Arial"/>
          <w:b/>
          <w:sz w:val="21"/>
          <w:szCs w:val="21"/>
        </w:rPr>
        <w:t>, ipd.</w:t>
      </w:r>
      <w:r w:rsidRPr="00971B62">
        <w:rPr>
          <w:rFonts w:ascii="Arial" w:hAnsi="Arial" w:cs="Arial"/>
          <w:b/>
          <w:sz w:val="21"/>
          <w:szCs w:val="21"/>
        </w:rPr>
        <w:t>)</w:t>
      </w:r>
      <w:r w:rsidR="00192F5A" w:rsidRPr="00971B62">
        <w:rPr>
          <w:rFonts w:ascii="Arial" w:hAnsi="Arial" w:cs="Arial"/>
          <w:b/>
          <w:sz w:val="21"/>
          <w:szCs w:val="21"/>
        </w:rPr>
        <w:t xml:space="preserve">  </w:t>
      </w:r>
    </w:p>
    <w:p w14:paraId="1570784D" w14:textId="77777777" w:rsidR="00977496" w:rsidRPr="00B966FA" w:rsidRDefault="00977496" w:rsidP="008068BB">
      <w:pPr>
        <w:rPr>
          <w:rFonts w:ascii="Arial" w:hAnsi="Arial" w:cs="Arial"/>
          <w:i/>
          <w:sz w:val="21"/>
          <w:szCs w:val="21"/>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685"/>
        <w:gridCol w:w="2977"/>
        <w:gridCol w:w="3260"/>
        <w:gridCol w:w="2297"/>
      </w:tblGrid>
      <w:tr w:rsidR="00FE7FFE" w:rsidRPr="00D81F1A" w14:paraId="6E2C824D" w14:textId="77777777" w:rsidTr="00A34D69">
        <w:trPr>
          <w:trHeight w:val="340"/>
        </w:trPr>
        <w:tc>
          <w:tcPr>
            <w:tcW w:w="2660" w:type="dxa"/>
            <w:shd w:val="clear" w:color="auto" w:fill="EAF1DD"/>
            <w:vAlign w:val="center"/>
          </w:tcPr>
          <w:p w14:paraId="16C3D7ED" w14:textId="77777777" w:rsidR="00977496" w:rsidRPr="00D81F1A" w:rsidRDefault="00977496" w:rsidP="008068BB">
            <w:pPr>
              <w:tabs>
                <w:tab w:val="left" w:pos="1050"/>
              </w:tabs>
              <w:jc w:val="center"/>
              <w:rPr>
                <w:rFonts w:ascii="Arial" w:hAnsi="Arial" w:cs="Arial"/>
                <w:b/>
                <w:szCs w:val="21"/>
              </w:rPr>
            </w:pPr>
            <w:r w:rsidRPr="00D81F1A">
              <w:rPr>
                <w:rFonts w:ascii="Arial" w:hAnsi="Arial" w:cs="Arial"/>
                <w:b/>
                <w:szCs w:val="21"/>
              </w:rPr>
              <w:t>NAZIV AKTIVNOSTI</w:t>
            </w:r>
          </w:p>
        </w:tc>
        <w:tc>
          <w:tcPr>
            <w:tcW w:w="3685" w:type="dxa"/>
            <w:shd w:val="clear" w:color="auto" w:fill="EAF1DD"/>
            <w:vAlign w:val="center"/>
          </w:tcPr>
          <w:p w14:paraId="723F4A2E" w14:textId="77777777" w:rsidR="00977496" w:rsidRPr="00D81F1A" w:rsidRDefault="00977496" w:rsidP="008068BB">
            <w:pPr>
              <w:jc w:val="center"/>
              <w:rPr>
                <w:rFonts w:ascii="Arial" w:hAnsi="Arial" w:cs="Arial"/>
                <w:b/>
                <w:szCs w:val="21"/>
              </w:rPr>
            </w:pPr>
            <w:r w:rsidRPr="00D81F1A">
              <w:rPr>
                <w:rFonts w:ascii="Arial" w:hAnsi="Arial" w:cs="Arial"/>
                <w:b/>
                <w:szCs w:val="21"/>
              </w:rPr>
              <w:t>OPIS</w:t>
            </w:r>
          </w:p>
        </w:tc>
        <w:tc>
          <w:tcPr>
            <w:tcW w:w="2977" w:type="dxa"/>
            <w:shd w:val="clear" w:color="auto" w:fill="EAF1DD"/>
            <w:vAlign w:val="center"/>
          </w:tcPr>
          <w:p w14:paraId="010DB190" w14:textId="77777777" w:rsidR="00977496" w:rsidRPr="00D81F1A" w:rsidRDefault="00977496" w:rsidP="008068BB">
            <w:pPr>
              <w:rPr>
                <w:rFonts w:ascii="Arial" w:hAnsi="Arial" w:cs="Arial"/>
                <w:b/>
                <w:szCs w:val="21"/>
              </w:rPr>
            </w:pPr>
            <w:r w:rsidRPr="00D81F1A">
              <w:rPr>
                <w:rFonts w:ascii="Arial" w:hAnsi="Arial" w:cs="Arial"/>
                <w:b/>
                <w:szCs w:val="21"/>
              </w:rPr>
              <w:t xml:space="preserve">          TERMIN  IZVEDBE</w:t>
            </w:r>
          </w:p>
        </w:tc>
        <w:tc>
          <w:tcPr>
            <w:tcW w:w="3260" w:type="dxa"/>
            <w:shd w:val="clear" w:color="auto" w:fill="EAF1DD"/>
            <w:vAlign w:val="center"/>
          </w:tcPr>
          <w:p w14:paraId="056195B1" w14:textId="77777777" w:rsidR="00977496" w:rsidRPr="00D81F1A" w:rsidRDefault="00977496" w:rsidP="008068BB">
            <w:pPr>
              <w:jc w:val="center"/>
              <w:rPr>
                <w:rFonts w:ascii="Arial" w:hAnsi="Arial" w:cs="Arial"/>
                <w:b/>
                <w:szCs w:val="21"/>
              </w:rPr>
            </w:pPr>
            <w:r w:rsidRPr="00D81F1A">
              <w:rPr>
                <w:rFonts w:ascii="Arial" w:hAnsi="Arial" w:cs="Arial"/>
                <w:b/>
                <w:szCs w:val="21"/>
              </w:rPr>
              <w:t>PREDVIDENA</w:t>
            </w:r>
          </w:p>
          <w:p w14:paraId="0BB85982" w14:textId="77777777" w:rsidR="00A34D69" w:rsidRPr="00D81F1A" w:rsidRDefault="00977496" w:rsidP="008068BB">
            <w:pPr>
              <w:jc w:val="center"/>
              <w:rPr>
                <w:rFonts w:ascii="Arial" w:hAnsi="Arial" w:cs="Arial"/>
                <w:b/>
                <w:szCs w:val="21"/>
              </w:rPr>
            </w:pPr>
            <w:r w:rsidRPr="00D81F1A">
              <w:rPr>
                <w:rFonts w:ascii="Arial" w:hAnsi="Arial" w:cs="Arial"/>
                <w:b/>
                <w:szCs w:val="21"/>
              </w:rPr>
              <w:t>VREDNOST AKTIVNOSTI</w:t>
            </w:r>
            <w:r w:rsidR="001139CC" w:rsidRPr="00D81F1A">
              <w:rPr>
                <w:rFonts w:ascii="Arial" w:hAnsi="Arial" w:cs="Arial"/>
                <w:b/>
                <w:szCs w:val="21"/>
              </w:rPr>
              <w:t xml:space="preserve"> </w:t>
            </w:r>
          </w:p>
          <w:p w14:paraId="3A4E83A9" w14:textId="77777777" w:rsidR="00977496" w:rsidRPr="00D81F1A" w:rsidRDefault="001139CC" w:rsidP="008068BB">
            <w:pPr>
              <w:jc w:val="center"/>
              <w:rPr>
                <w:rFonts w:ascii="Arial" w:hAnsi="Arial" w:cs="Arial"/>
                <w:b/>
                <w:szCs w:val="21"/>
                <w:highlight w:val="yellow"/>
              </w:rPr>
            </w:pPr>
            <w:r w:rsidRPr="00D81F1A">
              <w:rPr>
                <w:rFonts w:ascii="Arial" w:hAnsi="Arial" w:cs="Arial"/>
                <w:b/>
                <w:szCs w:val="21"/>
              </w:rPr>
              <w:t>V EUR</w:t>
            </w:r>
          </w:p>
        </w:tc>
        <w:tc>
          <w:tcPr>
            <w:tcW w:w="2297" w:type="dxa"/>
            <w:tcBorders>
              <w:bottom w:val="single" w:sz="4" w:space="0" w:color="auto"/>
            </w:tcBorders>
            <w:shd w:val="clear" w:color="auto" w:fill="FDE9D9"/>
          </w:tcPr>
          <w:p w14:paraId="711DC423" w14:textId="77777777" w:rsidR="00977496" w:rsidRPr="00D81F1A" w:rsidRDefault="00977496" w:rsidP="008068BB">
            <w:pPr>
              <w:jc w:val="center"/>
              <w:rPr>
                <w:rFonts w:ascii="Arial" w:hAnsi="Arial" w:cs="Arial"/>
                <w:b/>
                <w:szCs w:val="21"/>
              </w:rPr>
            </w:pPr>
          </w:p>
          <w:p w14:paraId="1DFA6BA7" w14:textId="77777777" w:rsidR="00977496" w:rsidRPr="00D81F1A" w:rsidRDefault="00977496"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2B009FBD" w14:textId="77777777" w:rsidR="00977496" w:rsidRPr="00D81F1A" w:rsidRDefault="00977496" w:rsidP="008068BB">
            <w:pPr>
              <w:shd w:val="clear" w:color="auto" w:fill="FDE9D9"/>
              <w:jc w:val="center"/>
              <w:rPr>
                <w:rFonts w:ascii="Arial" w:hAnsi="Arial" w:cs="Arial"/>
                <w:b/>
                <w:szCs w:val="21"/>
              </w:rPr>
            </w:pPr>
            <w:r w:rsidRPr="00D81F1A">
              <w:rPr>
                <w:rFonts w:ascii="Arial" w:hAnsi="Arial" w:cs="Arial"/>
                <w:b/>
                <w:szCs w:val="21"/>
              </w:rPr>
              <w:t>DOSEŽENIH TOČK</w:t>
            </w:r>
          </w:p>
          <w:p w14:paraId="51FCE6BB" w14:textId="77777777" w:rsidR="00977496" w:rsidRPr="00D81F1A" w:rsidRDefault="00977496" w:rsidP="008068BB">
            <w:pPr>
              <w:jc w:val="center"/>
              <w:rPr>
                <w:rFonts w:ascii="Arial" w:hAnsi="Arial" w:cs="Arial"/>
                <w:b/>
                <w:szCs w:val="21"/>
              </w:rPr>
            </w:pPr>
            <w:r w:rsidRPr="00D81F1A">
              <w:rPr>
                <w:rFonts w:ascii="Arial" w:hAnsi="Arial" w:cs="Arial"/>
                <w:b/>
                <w:szCs w:val="21"/>
              </w:rPr>
              <w:t>(izpolni komisija)</w:t>
            </w:r>
          </w:p>
        </w:tc>
      </w:tr>
      <w:tr w:rsidR="00FE7FFE" w:rsidRPr="00B966FA" w14:paraId="7C6CD191" w14:textId="77777777" w:rsidTr="00A34D69">
        <w:trPr>
          <w:trHeight w:val="340"/>
        </w:trPr>
        <w:tc>
          <w:tcPr>
            <w:tcW w:w="2660" w:type="dxa"/>
          </w:tcPr>
          <w:p w14:paraId="3C8FB32B" w14:textId="77777777" w:rsidR="00625434" w:rsidRPr="00B966FA" w:rsidRDefault="00625434" w:rsidP="008068BB">
            <w:pPr>
              <w:rPr>
                <w:rFonts w:ascii="Arial" w:hAnsi="Arial" w:cs="Arial"/>
                <w:i/>
                <w:sz w:val="21"/>
                <w:szCs w:val="21"/>
              </w:rPr>
            </w:pPr>
          </w:p>
          <w:p w14:paraId="6FD94160" w14:textId="77777777" w:rsidR="001139CC" w:rsidRPr="00B966FA" w:rsidRDefault="001139CC" w:rsidP="008068BB">
            <w:pPr>
              <w:rPr>
                <w:rFonts w:ascii="Arial" w:hAnsi="Arial" w:cs="Arial"/>
                <w:i/>
                <w:sz w:val="21"/>
                <w:szCs w:val="21"/>
              </w:rPr>
            </w:pPr>
          </w:p>
          <w:p w14:paraId="7CADE806" w14:textId="77777777" w:rsidR="001139CC" w:rsidRPr="00B966FA" w:rsidRDefault="001139CC" w:rsidP="008068BB">
            <w:pPr>
              <w:rPr>
                <w:rFonts w:ascii="Arial" w:hAnsi="Arial" w:cs="Arial"/>
                <w:i/>
                <w:sz w:val="21"/>
                <w:szCs w:val="21"/>
              </w:rPr>
            </w:pPr>
          </w:p>
        </w:tc>
        <w:tc>
          <w:tcPr>
            <w:tcW w:w="3685" w:type="dxa"/>
          </w:tcPr>
          <w:p w14:paraId="36AB1A9A" w14:textId="77777777" w:rsidR="00625434" w:rsidRPr="00B966FA" w:rsidRDefault="00625434" w:rsidP="008068BB">
            <w:pPr>
              <w:rPr>
                <w:rFonts w:ascii="Arial" w:hAnsi="Arial" w:cs="Arial"/>
                <w:i/>
                <w:sz w:val="21"/>
                <w:szCs w:val="21"/>
              </w:rPr>
            </w:pPr>
          </w:p>
        </w:tc>
        <w:tc>
          <w:tcPr>
            <w:tcW w:w="2977" w:type="dxa"/>
          </w:tcPr>
          <w:p w14:paraId="5D28597D" w14:textId="77777777" w:rsidR="00625434" w:rsidRPr="00B966FA" w:rsidRDefault="00625434" w:rsidP="008068BB">
            <w:pPr>
              <w:rPr>
                <w:rFonts w:ascii="Arial" w:hAnsi="Arial" w:cs="Arial"/>
                <w:i/>
                <w:sz w:val="21"/>
                <w:szCs w:val="21"/>
              </w:rPr>
            </w:pPr>
          </w:p>
        </w:tc>
        <w:tc>
          <w:tcPr>
            <w:tcW w:w="3260" w:type="dxa"/>
          </w:tcPr>
          <w:p w14:paraId="6FFDFE8D" w14:textId="77777777" w:rsidR="00625434" w:rsidRPr="00B966FA" w:rsidRDefault="00625434" w:rsidP="008068BB">
            <w:pPr>
              <w:rPr>
                <w:rFonts w:ascii="Arial" w:hAnsi="Arial" w:cs="Arial"/>
                <w:i/>
                <w:sz w:val="21"/>
                <w:szCs w:val="21"/>
              </w:rPr>
            </w:pPr>
          </w:p>
        </w:tc>
        <w:tc>
          <w:tcPr>
            <w:tcW w:w="2297" w:type="dxa"/>
            <w:tcBorders>
              <w:bottom w:val="dashed" w:sz="4" w:space="0" w:color="auto"/>
            </w:tcBorders>
            <w:shd w:val="clear" w:color="auto" w:fill="FDE9D9"/>
          </w:tcPr>
          <w:p w14:paraId="7E1B67DF" w14:textId="77777777" w:rsidR="00625434" w:rsidRPr="00B966FA" w:rsidRDefault="00625434" w:rsidP="008068BB">
            <w:pPr>
              <w:rPr>
                <w:rFonts w:ascii="Arial" w:hAnsi="Arial" w:cs="Arial"/>
                <w:i/>
                <w:sz w:val="21"/>
                <w:szCs w:val="21"/>
              </w:rPr>
            </w:pPr>
          </w:p>
        </w:tc>
      </w:tr>
      <w:tr w:rsidR="00FE7FFE" w:rsidRPr="00B966FA" w14:paraId="4D6BAD46" w14:textId="77777777" w:rsidTr="00A34D69">
        <w:trPr>
          <w:trHeight w:val="340"/>
        </w:trPr>
        <w:tc>
          <w:tcPr>
            <w:tcW w:w="2660" w:type="dxa"/>
          </w:tcPr>
          <w:p w14:paraId="75B095BE" w14:textId="77777777" w:rsidR="00625434" w:rsidRPr="00B966FA" w:rsidRDefault="00625434" w:rsidP="008068BB">
            <w:pPr>
              <w:rPr>
                <w:rFonts w:ascii="Arial" w:hAnsi="Arial" w:cs="Arial"/>
                <w:i/>
                <w:sz w:val="21"/>
                <w:szCs w:val="21"/>
              </w:rPr>
            </w:pPr>
          </w:p>
          <w:p w14:paraId="126D93C9" w14:textId="77777777" w:rsidR="001139CC" w:rsidRPr="00B966FA" w:rsidRDefault="001139CC" w:rsidP="008068BB">
            <w:pPr>
              <w:rPr>
                <w:rFonts w:ascii="Arial" w:hAnsi="Arial" w:cs="Arial"/>
                <w:i/>
                <w:sz w:val="21"/>
                <w:szCs w:val="21"/>
              </w:rPr>
            </w:pPr>
          </w:p>
          <w:p w14:paraId="10CB3FF1" w14:textId="77777777" w:rsidR="001139CC" w:rsidRPr="00B966FA" w:rsidRDefault="001139CC" w:rsidP="008068BB">
            <w:pPr>
              <w:rPr>
                <w:rFonts w:ascii="Arial" w:hAnsi="Arial" w:cs="Arial"/>
                <w:i/>
                <w:sz w:val="21"/>
                <w:szCs w:val="21"/>
              </w:rPr>
            </w:pPr>
          </w:p>
        </w:tc>
        <w:tc>
          <w:tcPr>
            <w:tcW w:w="3685" w:type="dxa"/>
          </w:tcPr>
          <w:p w14:paraId="6060C3AF" w14:textId="77777777" w:rsidR="00625434" w:rsidRPr="00B966FA" w:rsidRDefault="00625434" w:rsidP="008068BB">
            <w:pPr>
              <w:rPr>
                <w:rFonts w:ascii="Arial" w:hAnsi="Arial" w:cs="Arial"/>
                <w:i/>
                <w:sz w:val="21"/>
                <w:szCs w:val="21"/>
              </w:rPr>
            </w:pPr>
          </w:p>
        </w:tc>
        <w:tc>
          <w:tcPr>
            <w:tcW w:w="2977" w:type="dxa"/>
          </w:tcPr>
          <w:p w14:paraId="7B40072F" w14:textId="77777777" w:rsidR="00625434" w:rsidRPr="00B966FA" w:rsidRDefault="00625434" w:rsidP="008068BB">
            <w:pPr>
              <w:rPr>
                <w:rFonts w:ascii="Arial" w:hAnsi="Arial" w:cs="Arial"/>
                <w:i/>
                <w:sz w:val="21"/>
                <w:szCs w:val="21"/>
              </w:rPr>
            </w:pPr>
          </w:p>
        </w:tc>
        <w:tc>
          <w:tcPr>
            <w:tcW w:w="3260" w:type="dxa"/>
          </w:tcPr>
          <w:p w14:paraId="62608484" w14:textId="77777777" w:rsidR="00625434" w:rsidRPr="00B966FA" w:rsidRDefault="00625434"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2BC8B244" w14:textId="77777777" w:rsidR="00625434" w:rsidRPr="00B966FA" w:rsidRDefault="00625434" w:rsidP="008068BB">
            <w:pPr>
              <w:rPr>
                <w:rFonts w:ascii="Arial" w:hAnsi="Arial" w:cs="Arial"/>
                <w:i/>
                <w:sz w:val="21"/>
                <w:szCs w:val="21"/>
              </w:rPr>
            </w:pPr>
          </w:p>
        </w:tc>
      </w:tr>
      <w:tr w:rsidR="00FE7FFE" w:rsidRPr="00B966FA" w14:paraId="5D3C8574" w14:textId="77777777" w:rsidTr="00A34D69">
        <w:trPr>
          <w:trHeight w:val="340"/>
        </w:trPr>
        <w:tc>
          <w:tcPr>
            <w:tcW w:w="2660" w:type="dxa"/>
          </w:tcPr>
          <w:p w14:paraId="36E336B7" w14:textId="77777777" w:rsidR="00625434" w:rsidRPr="00B966FA" w:rsidRDefault="00625434" w:rsidP="008068BB">
            <w:pPr>
              <w:rPr>
                <w:rFonts w:ascii="Arial" w:hAnsi="Arial" w:cs="Arial"/>
                <w:i/>
                <w:sz w:val="21"/>
                <w:szCs w:val="21"/>
              </w:rPr>
            </w:pPr>
          </w:p>
          <w:p w14:paraId="45B6CD9E" w14:textId="77777777" w:rsidR="001139CC" w:rsidRPr="00B966FA" w:rsidRDefault="001139CC" w:rsidP="008068BB">
            <w:pPr>
              <w:rPr>
                <w:rFonts w:ascii="Arial" w:hAnsi="Arial" w:cs="Arial"/>
                <w:i/>
                <w:sz w:val="21"/>
                <w:szCs w:val="21"/>
              </w:rPr>
            </w:pPr>
          </w:p>
          <w:p w14:paraId="10FAF6A6" w14:textId="77777777" w:rsidR="001139CC" w:rsidRPr="00B966FA" w:rsidRDefault="001139CC" w:rsidP="008068BB">
            <w:pPr>
              <w:rPr>
                <w:rFonts w:ascii="Arial" w:hAnsi="Arial" w:cs="Arial"/>
                <w:i/>
                <w:sz w:val="21"/>
                <w:szCs w:val="21"/>
              </w:rPr>
            </w:pPr>
          </w:p>
        </w:tc>
        <w:tc>
          <w:tcPr>
            <w:tcW w:w="3685" w:type="dxa"/>
          </w:tcPr>
          <w:p w14:paraId="06D50664" w14:textId="77777777" w:rsidR="00625434" w:rsidRPr="00B966FA" w:rsidRDefault="00625434" w:rsidP="008068BB">
            <w:pPr>
              <w:rPr>
                <w:rFonts w:ascii="Arial" w:hAnsi="Arial" w:cs="Arial"/>
                <w:i/>
                <w:sz w:val="21"/>
                <w:szCs w:val="21"/>
              </w:rPr>
            </w:pPr>
          </w:p>
        </w:tc>
        <w:tc>
          <w:tcPr>
            <w:tcW w:w="2977" w:type="dxa"/>
          </w:tcPr>
          <w:p w14:paraId="3562D3C4" w14:textId="77777777" w:rsidR="00625434" w:rsidRPr="00B966FA" w:rsidRDefault="00625434" w:rsidP="008068BB">
            <w:pPr>
              <w:rPr>
                <w:rFonts w:ascii="Arial" w:hAnsi="Arial" w:cs="Arial"/>
                <w:i/>
                <w:sz w:val="21"/>
                <w:szCs w:val="21"/>
              </w:rPr>
            </w:pPr>
          </w:p>
        </w:tc>
        <w:tc>
          <w:tcPr>
            <w:tcW w:w="3260" w:type="dxa"/>
          </w:tcPr>
          <w:p w14:paraId="2B62CAD7" w14:textId="77777777" w:rsidR="00625434" w:rsidRPr="00B966FA" w:rsidRDefault="00625434"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080C5C45" w14:textId="77777777" w:rsidR="00625434" w:rsidRPr="00B966FA" w:rsidRDefault="00625434" w:rsidP="008068BB">
            <w:pPr>
              <w:rPr>
                <w:rFonts w:ascii="Arial" w:hAnsi="Arial" w:cs="Arial"/>
                <w:i/>
                <w:sz w:val="21"/>
                <w:szCs w:val="21"/>
              </w:rPr>
            </w:pPr>
          </w:p>
        </w:tc>
      </w:tr>
      <w:tr w:rsidR="00FE7FFE" w:rsidRPr="00B966FA" w14:paraId="10A03BB0" w14:textId="77777777" w:rsidTr="00A34D69">
        <w:trPr>
          <w:trHeight w:val="340"/>
        </w:trPr>
        <w:tc>
          <w:tcPr>
            <w:tcW w:w="2660" w:type="dxa"/>
          </w:tcPr>
          <w:p w14:paraId="75D88A6E" w14:textId="77777777" w:rsidR="00625434" w:rsidRPr="00B966FA" w:rsidRDefault="00625434" w:rsidP="008068BB">
            <w:pPr>
              <w:rPr>
                <w:rFonts w:ascii="Arial" w:hAnsi="Arial" w:cs="Arial"/>
                <w:i/>
                <w:sz w:val="21"/>
                <w:szCs w:val="21"/>
              </w:rPr>
            </w:pPr>
          </w:p>
          <w:p w14:paraId="0F438F41" w14:textId="77777777" w:rsidR="001139CC" w:rsidRPr="00B966FA" w:rsidRDefault="001139CC" w:rsidP="008068BB">
            <w:pPr>
              <w:rPr>
                <w:rFonts w:ascii="Arial" w:hAnsi="Arial" w:cs="Arial"/>
                <w:i/>
                <w:sz w:val="21"/>
                <w:szCs w:val="21"/>
              </w:rPr>
            </w:pPr>
          </w:p>
          <w:p w14:paraId="2DDB7CAB" w14:textId="77777777" w:rsidR="001139CC" w:rsidRPr="00B966FA" w:rsidRDefault="001139CC" w:rsidP="008068BB">
            <w:pPr>
              <w:rPr>
                <w:rFonts w:ascii="Arial" w:hAnsi="Arial" w:cs="Arial"/>
                <w:i/>
                <w:sz w:val="21"/>
                <w:szCs w:val="21"/>
              </w:rPr>
            </w:pPr>
          </w:p>
        </w:tc>
        <w:tc>
          <w:tcPr>
            <w:tcW w:w="3685" w:type="dxa"/>
          </w:tcPr>
          <w:p w14:paraId="584A6D9B" w14:textId="77777777" w:rsidR="00625434" w:rsidRPr="00B966FA" w:rsidRDefault="00625434" w:rsidP="008068BB">
            <w:pPr>
              <w:rPr>
                <w:rFonts w:ascii="Arial" w:hAnsi="Arial" w:cs="Arial"/>
                <w:i/>
                <w:sz w:val="21"/>
                <w:szCs w:val="21"/>
              </w:rPr>
            </w:pPr>
          </w:p>
        </w:tc>
        <w:tc>
          <w:tcPr>
            <w:tcW w:w="2977" w:type="dxa"/>
          </w:tcPr>
          <w:p w14:paraId="3A5BCA12" w14:textId="77777777" w:rsidR="00625434" w:rsidRPr="00B966FA" w:rsidRDefault="00625434" w:rsidP="008068BB">
            <w:pPr>
              <w:rPr>
                <w:rFonts w:ascii="Arial" w:hAnsi="Arial" w:cs="Arial"/>
                <w:i/>
                <w:sz w:val="21"/>
                <w:szCs w:val="21"/>
              </w:rPr>
            </w:pPr>
          </w:p>
        </w:tc>
        <w:tc>
          <w:tcPr>
            <w:tcW w:w="3260" w:type="dxa"/>
          </w:tcPr>
          <w:p w14:paraId="6E63EA8E" w14:textId="77777777" w:rsidR="00625434" w:rsidRPr="00B966FA" w:rsidRDefault="00625434"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0A2A3782" w14:textId="77777777" w:rsidR="00625434" w:rsidRPr="00B966FA" w:rsidRDefault="00625434" w:rsidP="008068BB">
            <w:pPr>
              <w:rPr>
                <w:rFonts w:ascii="Arial" w:hAnsi="Arial" w:cs="Arial"/>
                <w:i/>
                <w:sz w:val="21"/>
                <w:szCs w:val="21"/>
              </w:rPr>
            </w:pPr>
          </w:p>
        </w:tc>
      </w:tr>
      <w:tr w:rsidR="00FE7FFE" w:rsidRPr="00B966FA" w14:paraId="71069116" w14:textId="77777777" w:rsidTr="00A34D69">
        <w:trPr>
          <w:trHeight w:val="340"/>
        </w:trPr>
        <w:tc>
          <w:tcPr>
            <w:tcW w:w="2660" w:type="dxa"/>
          </w:tcPr>
          <w:p w14:paraId="6E1E9106" w14:textId="77777777" w:rsidR="00625434" w:rsidRPr="00B966FA" w:rsidRDefault="00625434" w:rsidP="008068BB">
            <w:pPr>
              <w:rPr>
                <w:rFonts w:ascii="Arial" w:hAnsi="Arial" w:cs="Arial"/>
                <w:i/>
                <w:sz w:val="21"/>
                <w:szCs w:val="21"/>
              </w:rPr>
            </w:pPr>
          </w:p>
          <w:p w14:paraId="25AE74F7" w14:textId="77777777" w:rsidR="001139CC" w:rsidRPr="00B966FA" w:rsidRDefault="001139CC" w:rsidP="008068BB">
            <w:pPr>
              <w:rPr>
                <w:rFonts w:ascii="Arial" w:hAnsi="Arial" w:cs="Arial"/>
                <w:i/>
                <w:sz w:val="21"/>
                <w:szCs w:val="21"/>
              </w:rPr>
            </w:pPr>
          </w:p>
          <w:p w14:paraId="30C9DCDB" w14:textId="77777777" w:rsidR="001139CC" w:rsidRPr="00B966FA" w:rsidRDefault="001139CC" w:rsidP="008068BB">
            <w:pPr>
              <w:rPr>
                <w:rFonts w:ascii="Arial" w:hAnsi="Arial" w:cs="Arial"/>
                <w:i/>
                <w:sz w:val="21"/>
                <w:szCs w:val="21"/>
              </w:rPr>
            </w:pPr>
          </w:p>
        </w:tc>
        <w:tc>
          <w:tcPr>
            <w:tcW w:w="3685" w:type="dxa"/>
          </w:tcPr>
          <w:p w14:paraId="4B2A8F15" w14:textId="77777777" w:rsidR="00625434" w:rsidRPr="00B966FA" w:rsidRDefault="00625434" w:rsidP="008068BB">
            <w:pPr>
              <w:rPr>
                <w:rFonts w:ascii="Arial" w:hAnsi="Arial" w:cs="Arial"/>
                <w:i/>
                <w:sz w:val="21"/>
                <w:szCs w:val="21"/>
              </w:rPr>
            </w:pPr>
          </w:p>
        </w:tc>
        <w:tc>
          <w:tcPr>
            <w:tcW w:w="2977" w:type="dxa"/>
          </w:tcPr>
          <w:p w14:paraId="3ABFE415" w14:textId="77777777" w:rsidR="00625434" w:rsidRPr="00B966FA" w:rsidRDefault="00625434" w:rsidP="008068BB">
            <w:pPr>
              <w:rPr>
                <w:rFonts w:ascii="Arial" w:hAnsi="Arial" w:cs="Arial"/>
                <w:i/>
                <w:sz w:val="21"/>
                <w:szCs w:val="21"/>
              </w:rPr>
            </w:pPr>
          </w:p>
        </w:tc>
        <w:tc>
          <w:tcPr>
            <w:tcW w:w="3260" w:type="dxa"/>
          </w:tcPr>
          <w:p w14:paraId="6E9DD018" w14:textId="77777777" w:rsidR="00625434" w:rsidRPr="00B966FA" w:rsidRDefault="00625434"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37451A16" w14:textId="77777777" w:rsidR="00625434" w:rsidRPr="00B966FA" w:rsidRDefault="00625434" w:rsidP="008068BB">
            <w:pPr>
              <w:rPr>
                <w:rFonts w:ascii="Arial" w:hAnsi="Arial" w:cs="Arial"/>
                <w:i/>
                <w:sz w:val="21"/>
                <w:szCs w:val="21"/>
              </w:rPr>
            </w:pPr>
          </w:p>
        </w:tc>
      </w:tr>
      <w:tr w:rsidR="00FE7FFE" w:rsidRPr="00B966FA" w14:paraId="16B02F94" w14:textId="77777777" w:rsidTr="00A34D69">
        <w:trPr>
          <w:trHeight w:val="340"/>
        </w:trPr>
        <w:tc>
          <w:tcPr>
            <w:tcW w:w="2660" w:type="dxa"/>
          </w:tcPr>
          <w:p w14:paraId="23F8E3B1" w14:textId="77777777" w:rsidR="00F134A6" w:rsidRPr="00B966FA" w:rsidRDefault="00F134A6" w:rsidP="008068BB">
            <w:pPr>
              <w:rPr>
                <w:rFonts w:ascii="Arial" w:hAnsi="Arial" w:cs="Arial"/>
                <w:i/>
                <w:sz w:val="21"/>
                <w:szCs w:val="21"/>
              </w:rPr>
            </w:pPr>
          </w:p>
          <w:p w14:paraId="1E43C9F4" w14:textId="77777777" w:rsidR="00F134A6" w:rsidRPr="00B966FA" w:rsidRDefault="00F134A6" w:rsidP="008068BB">
            <w:pPr>
              <w:rPr>
                <w:rFonts w:ascii="Arial" w:hAnsi="Arial" w:cs="Arial"/>
                <w:i/>
                <w:sz w:val="21"/>
                <w:szCs w:val="21"/>
              </w:rPr>
            </w:pPr>
          </w:p>
          <w:p w14:paraId="29A76883" w14:textId="77777777" w:rsidR="00F134A6" w:rsidRPr="00B966FA" w:rsidRDefault="00F134A6" w:rsidP="008068BB">
            <w:pPr>
              <w:rPr>
                <w:rFonts w:ascii="Arial" w:hAnsi="Arial" w:cs="Arial"/>
                <w:i/>
                <w:sz w:val="21"/>
                <w:szCs w:val="21"/>
              </w:rPr>
            </w:pPr>
          </w:p>
        </w:tc>
        <w:tc>
          <w:tcPr>
            <w:tcW w:w="3685" w:type="dxa"/>
          </w:tcPr>
          <w:p w14:paraId="16613F63" w14:textId="77777777" w:rsidR="00F134A6" w:rsidRPr="00B966FA" w:rsidRDefault="00F134A6" w:rsidP="008068BB">
            <w:pPr>
              <w:rPr>
                <w:rFonts w:ascii="Arial" w:hAnsi="Arial" w:cs="Arial"/>
                <w:i/>
                <w:sz w:val="21"/>
                <w:szCs w:val="21"/>
              </w:rPr>
            </w:pPr>
          </w:p>
        </w:tc>
        <w:tc>
          <w:tcPr>
            <w:tcW w:w="2977" w:type="dxa"/>
          </w:tcPr>
          <w:p w14:paraId="2BC96B9E" w14:textId="77777777" w:rsidR="00F134A6" w:rsidRPr="00B966FA" w:rsidRDefault="00F134A6" w:rsidP="008068BB">
            <w:pPr>
              <w:rPr>
                <w:rFonts w:ascii="Arial" w:hAnsi="Arial" w:cs="Arial"/>
                <w:i/>
                <w:sz w:val="21"/>
                <w:szCs w:val="21"/>
              </w:rPr>
            </w:pPr>
          </w:p>
        </w:tc>
        <w:tc>
          <w:tcPr>
            <w:tcW w:w="3260" w:type="dxa"/>
          </w:tcPr>
          <w:p w14:paraId="69325E25" w14:textId="77777777" w:rsidR="00F134A6" w:rsidRPr="00B966FA" w:rsidRDefault="00F134A6"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4C5291CC" w14:textId="77777777" w:rsidR="00F134A6" w:rsidRPr="00B966FA" w:rsidRDefault="00F134A6" w:rsidP="008068BB">
            <w:pPr>
              <w:rPr>
                <w:rFonts w:ascii="Arial" w:hAnsi="Arial" w:cs="Arial"/>
                <w:i/>
                <w:sz w:val="21"/>
                <w:szCs w:val="21"/>
              </w:rPr>
            </w:pPr>
          </w:p>
        </w:tc>
      </w:tr>
      <w:tr w:rsidR="00FE7FFE" w:rsidRPr="00B966FA" w14:paraId="178B1B31" w14:textId="77777777" w:rsidTr="00A34D69">
        <w:trPr>
          <w:trHeight w:val="340"/>
        </w:trPr>
        <w:tc>
          <w:tcPr>
            <w:tcW w:w="2660" w:type="dxa"/>
          </w:tcPr>
          <w:p w14:paraId="001E0CE6" w14:textId="77777777" w:rsidR="00F134A6" w:rsidRPr="00B966FA" w:rsidRDefault="00F134A6" w:rsidP="008068BB">
            <w:pPr>
              <w:rPr>
                <w:rFonts w:ascii="Arial" w:hAnsi="Arial" w:cs="Arial"/>
                <w:i/>
                <w:sz w:val="21"/>
                <w:szCs w:val="21"/>
              </w:rPr>
            </w:pPr>
          </w:p>
          <w:p w14:paraId="1BE175A6" w14:textId="77777777" w:rsidR="00F134A6" w:rsidRPr="00B966FA" w:rsidRDefault="00F134A6" w:rsidP="008068BB">
            <w:pPr>
              <w:rPr>
                <w:rFonts w:ascii="Arial" w:hAnsi="Arial" w:cs="Arial"/>
                <w:i/>
                <w:sz w:val="21"/>
                <w:szCs w:val="21"/>
              </w:rPr>
            </w:pPr>
          </w:p>
          <w:p w14:paraId="336B2D96" w14:textId="77777777" w:rsidR="00F134A6" w:rsidRPr="00B966FA" w:rsidRDefault="00F134A6" w:rsidP="008068BB">
            <w:pPr>
              <w:rPr>
                <w:rFonts w:ascii="Arial" w:hAnsi="Arial" w:cs="Arial"/>
                <w:i/>
                <w:sz w:val="21"/>
                <w:szCs w:val="21"/>
              </w:rPr>
            </w:pPr>
          </w:p>
        </w:tc>
        <w:tc>
          <w:tcPr>
            <w:tcW w:w="3685" w:type="dxa"/>
          </w:tcPr>
          <w:p w14:paraId="31C091E9" w14:textId="77777777" w:rsidR="00F134A6" w:rsidRPr="00B966FA" w:rsidRDefault="00F134A6" w:rsidP="008068BB">
            <w:pPr>
              <w:rPr>
                <w:rFonts w:ascii="Arial" w:hAnsi="Arial" w:cs="Arial"/>
                <w:i/>
                <w:sz w:val="21"/>
                <w:szCs w:val="21"/>
              </w:rPr>
            </w:pPr>
          </w:p>
        </w:tc>
        <w:tc>
          <w:tcPr>
            <w:tcW w:w="2977" w:type="dxa"/>
          </w:tcPr>
          <w:p w14:paraId="43AA56E2" w14:textId="77777777" w:rsidR="00F134A6" w:rsidRPr="00B966FA" w:rsidRDefault="00F134A6" w:rsidP="008068BB">
            <w:pPr>
              <w:rPr>
                <w:rFonts w:ascii="Arial" w:hAnsi="Arial" w:cs="Arial"/>
                <w:i/>
                <w:sz w:val="21"/>
                <w:szCs w:val="21"/>
              </w:rPr>
            </w:pPr>
          </w:p>
        </w:tc>
        <w:tc>
          <w:tcPr>
            <w:tcW w:w="3260" w:type="dxa"/>
          </w:tcPr>
          <w:p w14:paraId="78D401A0" w14:textId="77777777" w:rsidR="00F134A6" w:rsidRPr="00B966FA" w:rsidRDefault="00F134A6"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784F5C0B" w14:textId="77777777" w:rsidR="00F134A6" w:rsidRPr="00B966FA" w:rsidRDefault="00F134A6" w:rsidP="008068BB">
            <w:pPr>
              <w:rPr>
                <w:rFonts w:ascii="Arial" w:hAnsi="Arial" w:cs="Arial"/>
                <w:i/>
                <w:sz w:val="21"/>
                <w:szCs w:val="21"/>
              </w:rPr>
            </w:pPr>
          </w:p>
        </w:tc>
      </w:tr>
      <w:tr w:rsidR="00FE7FFE" w:rsidRPr="00B966FA" w14:paraId="4B32A329" w14:textId="77777777" w:rsidTr="00A34D69">
        <w:trPr>
          <w:trHeight w:val="340"/>
        </w:trPr>
        <w:tc>
          <w:tcPr>
            <w:tcW w:w="2660" w:type="dxa"/>
          </w:tcPr>
          <w:p w14:paraId="4E9EF0C1" w14:textId="77777777" w:rsidR="00F134A6" w:rsidRPr="00B966FA" w:rsidRDefault="00F134A6" w:rsidP="008068BB">
            <w:pPr>
              <w:rPr>
                <w:rFonts w:ascii="Arial" w:hAnsi="Arial" w:cs="Arial"/>
                <w:i/>
                <w:sz w:val="21"/>
                <w:szCs w:val="21"/>
              </w:rPr>
            </w:pPr>
          </w:p>
          <w:p w14:paraId="428700AB" w14:textId="77777777" w:rsidR="00F134A6" w:rsidRPr="00B966FA" w:rsidRDefault="00F134A6" w:rsidP="008068BB">
            <w:pPr>
              <w:rPr>
                <w:rFonts w:ascii="Arial" w:hAnsi="Arial" w:cs="Arial"/>
                <w:i/>
                <w:sz w:val="21"/>
                <w:szCs w:val="21"/>
              </w:rPr>
            </w:pPr>
          </w:p>
          <w:p w14:paraId="503170D1" w14:textId="77777777" w:rsidR="00F134A6" w:rsidRPr="00B966FA" w:rsidRDefault="00F134A6" w:rsidP="008068BB">
            <w:pPr>
              <w:rPr>
                <w:rFonts w:ascii="Arial" w:hAnsi="Arial" w:cs="Arial"/>
                <w:i/>
                <w:sz w:val="21"/>
                <w:szCs w:val="21"/>
              </w:rPr>
            </w:pPr>
          </w:p>
        </w:tc>
        <w:tc>
          <w:tcPr>
            <w:tcW w:w="3685" w:type="dxa"/>
          </w:tcPr>
          <w:p w14:paraId="13C1F3D2" w14:textId="77777777" w:rsidR="00F134A6" w:rsidRPr="00B966FA" w:rsidRDefault="00F134A6" w:rsidP="008068BB">
            <w:pPr>
              <w:rPr>
                <w:rFonts w:ascii="Arial" w:hAnsi="Arial" w:cs="Arial"/>
                <w:i/>
                <w:sz w:val="21"/>
                <w:szCs w:val="21"/>
              </w:rPr>
            </w:pPr>
          </w:p>
        </w:tc>
        <w:tc>
          <w:tcPr>
            <w:tcW w:w="2977" w:type="dxa"/>
          </w:tcPr>
          <w:p w14:paraId="12B3765D" w14:textId="77777777" w:rsidR="00F134A6" w:rsidRPr="00B966FA" w:rsidRDefault="00F134A6" w:rsidP="008068BB">
            <w:pPr>
              <w:rPr>
                <w:rFonts w:ascii="Arial" w:hAnsi="Arial" w:cs="Arial"/>
                <w:i/>
                <w:sz w:val="21"/>
                <w:szCs w:val="21"/>
              </w:rPr>
            </w:pPr>
          </w:p>
        </w:tc>
        <w:tc>
          <w:tcPr>
            <w:tcW w:w="3260" w:type="dxa"/>
          </w:tcPr>
          <w:p w14:paraId="09D094AC" w14:textId="77777777" w:rsidR="00F134A6" w:rsidRPr="00B966FA" w:rsidRDefault="00F134A6" w:rsidP="008068BB">
            <w:pPr>
              <w:rPr>
                <w:rFonts w:ascii="Arial" w:hAnsi="Arial" w:cs="Arial"/>
                <w:i/>
                <w:sz w:val="21"/>
                <w:szCs w:val="21"/>
              </w:rPr>
            </w:pPr>
          </w:p>
        </w:tc>
        <w:tc>
          <w:tcPr>
            <w:tcW w:w="2297" w:type="dxa"/>
            <w:tcBorders>
              <w:top w:val="dashed" w:sz="4" w:space="0" w:color="auto"/>
            </w:tcBorders>
            <w:shd w:val="clear" w:color="auto" w:fill="FDE9D9"/>
          </w:tcPr>
          <w:p w14:paraId="21E43785" w14:textId="77777777" w:rsidR="00F134A6" w:rsidRPr="00B966FA" w:rsidRDefault="00F134A6" w:rsidP="008068BB">
            <w:pPr>
              <w:rPr>
                <w:rFonts w:ascii="Arial" w:hAnsi="Arial" w:cs="Arial"/>
                <w:i/>
                <w:sz w:val="21"/>
                <w:szCs w:val="21"/>
              </w:rPr>
            </w:pPr>
          </w:p>
        </w:tc>
      </w:tr>
    </w:tbl>
    <w:p w14:paraId="70AA3E6C" w14:textId="77777777" w:rsidR="003D3346" w:rsidRPr="00B966FA" w:rsidRDefault="003D3346" w:rsidP="008068BB">
      <w:pPr>
        <w:rPr>
          <w:rFonts w:ascii="Arial" w:hAnsi="Arial" w:cs="Arial"/>
          <w:i/>
          <w:sz w:val="21"/>
          <w:szCs w:val="21"/>
        </w:rPr>
      </w:pPr>
    </w:p>
    <w:p w14:paraId="4E29AFF7" w14:textId="77777777" w:rsidR="001139CC" w:rsidRPr="00B966FA" w:rsidRDefault="00851AC1" w:rsidP="008068BB">
      <w:pPr>
        <w:rPr>
          <w:rFonts w:ascii="Arial" w:hAnsi="Arial" w:cs="Arial"/>
          <w:i/>
          <w:sz w:val="21"/>
          <w:szCs w:val="21"/>
        </w:rPr>
      </w:pPr>
      <w:r w:rsidRPr="00B966FA">
        <w:rPr>
          <w:rFonts w:ascii="Arial" w:hAnsi="Arial" w:cs="Arial"/>
          <w:i/>
          <w:sz w:val="21"/>
          <w:szCs w:val="21"/>
        </w:rPr>
        <w:t>Število prilog:__________________________________</w:t>
      </w:r>
    </w:p>
    <w:p w14:paraId="305084F4" w14:textId="77777777" w:rsidR="00851AC1" w:rsidRPr="00B966FA" w:rsidRDefault="00851AC1" w:rsidP="008068BB">
      <w:pPr>
        <w:rPr>
          <w:rFonts w:ascii="Arial" w:hAnsi="Arial" w:cs="Arial"/>
          <w:i/>
          <w:sz w:val="21"/>
          <w:szCs w:val="21"/>
        </w:rPr>
      </w:pPr>
      <w:r w:rsidRPr="00B966FA">
        <w:rPr>
          <w:rFonts w:ascii="Arial" w:hAnsi="Arial" w:cs="Arial"/>
          <w:i/>
          <w:sz w:val="21"/>
          <w:szCs w:val="21"/>
        </w:rPr>
        <w:t>(priloge morajo biti v razpisu ustrezno označene 3.2.a.).</w:t>
      </w:r>
    </w:p>
    <w:p w14:paraId="1C093F89" w14:textId="77777777" w:rsidR="00FE7FFE" w:rsidRDefault="00FE7FFE" w:rsidP="008068BB">
      <w:pPr>
        <w:rPr>
          <w:rFonts w:ascii="Arial" w:hAnsi="Arial" w:cs="Arial"/>
          <w:i/>
          <w:sz w:val="21"/>
          <w:szCs w:val="21"/>
        </w:rPr>
      </w:pPr>
    </w:p>
    <w:p w14:paraId="29D73BC5" w14:textId="77777777" w:rsidR="00A773AE" w:rsidRPr="00B966FA" w:rsidRDefault="00A773AE" w:rsidP="008068BB">
      <w:pPr>
        <w:rPr>
          <w:rFonts w:ascii="Arial" w:hAnsi="Arial" w:cs="Arial"/>
          <w:i/>
          <w:sz w:val="21"/>
          <w:szCs w:val="21"/>
        </w:rPr>
      </w:pPr>
    </w:p>
    <w:p w14:paraId="411CB59B" w14:textId="77777777" w:rsidR="00851AC1" w:rsidRPr="00B966FA" w:rsidRDefault="00851AC1" w:rsidP="008068BB">
      <w:pPr>
        <w:rPr>
          <w:rFonts w:ascii="Arial" w:hAnsi="Arial" w:cs="Arial"/>
          <w:i/>
          <w:sz w:val="21"/>
          <w:szCs w:val="21"/>
        </w:rPr>
      </w:pPr>
    </w:p>
    <w:p w14:paraId="056FC844" w14:textId="77777777" w:rsidR="00192F5A" w:rsidRPr="00971B62" w:rsidRDefault="00192F5A" w:rsidP="008068BB">
      <w:pPr>
        <w:numPr>
          <w:ilvl w:val="0"/>
          <w:numId w:val="9"/>
        </w:numPr>
        <w:ind w:left="0" w:firstLine="0"/>
        <w:rPr>
          <w:rFonts w:ascii="Arial" w:hAnsi="Arial" w:cs="Arial"/>
          <w:b/>
          <w:sz w:val="21"/>
          <w:szCs w:val="21"/>
        </w:rPr>
      </w:pPr>
      <w:r w:rsidRPr="00971B62">
        <w:rPr>
          <w:rFonts w:ascii="Arial" w:hAnsi="Arial" w:cs="Arial"/>
          <w:b/>
          <w:sz w:val="21"/>
          <w:szCs w:val="21"/>
        </w:rPr>
        <w:t>Predstavitev občine</w:t>
      </w:r>
      <w:r w:rsidR="00FE7FFE" w:rsidRPr="00971B62">
        <w:rPr>
          <w:rFonts w:ascii="Arial" w:hAnsi="Arial" w:cs="Arial"/>
          <w:b/>
          <w:sz w:val="21"/>
          <w:szCs w:val="21"/>
        </w:rPr>
        <w:t>, območja občine</w:t>
      </w:r>
      <w:r w:rsidRPr="00971B62">
        <w:rPr>
          <w:rFonts w:ascii="Arial" w:hAnsi="Arial" w:cs="Arial"/>
          <w:b/>
          <w:sz w:val="21"/>
          <w:szCs w:val="21"/>
        </w:rPr>
        <w:t xml:space="preserve"> in društva na raznih sejmih in drugih promocijskih aktivnostih</w:t>
      </w:r>
    </w:p>
    <w:p w14:paraId="2C627AB9" w14:textId="77777777" w:rsidR="00192F5A" w:rsidRPr="00B966FA" w:rsidRDefault="00192F5A" w:rsidP="008068BB">
      <w:pPr>
        <w:rPr>
          <w:rFonts w:ascii="Arial" w:hAnsi="Arial" w:cs="Arial"/>
          <w:i/>
          <w:sz w:val="21"/>
          <w:szCs w:val="21"/>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685"/>
        <w:gridCol w:w="2977"/>
        <w:gridCol w:w="3260"/>
        <w:gridCol w:w="2297"/>
      </w:tblGrid>
      <w:tr w:rsidR="00B966FA" w:rsidRPr="00D81F1A" w14:paraId="23EF8928" w14:textId="77777777" w:rsidTr="00A34D69">
        <w:trPr>
          <w:trHeight w:val="340"/>
        </w:trPr>
        <w:tc>
          <w:tcPr>
            <w:tcW w:w="2660" w:type="dxa"/>
            <w:shd w:val="clear" w:color="auto" w:fill="EAF1DD"/>
            <w:vAlign w:val="center"/>
          </w:tcPr>
          <w:p w14:paraId="590AD084" w14:textId="77777777" w:rsidR="00192F5A" w:rsidRPr="00D81F1A" w:rsidRDefault="00192F5A" w:rsidP="008068BB">
            <w:pPr>
              <w:tabs>
                <w:tab w:val="left" w:pos="1050"/>
              </w:tabs>
              <w:jc w:val="center"/>
              <w:rPr>
                <w:rFonts w:ascii="Arial" w:hAnsi="Arial" w:cs="Arial"/>
                <w:b/>
                <w:szCs w:val="21"/>
              </w:rPr>
            </w:pPr>
            <w:r w:rsidRPr="00D81F1A">
              <w:rPr>
                <w:rFonts w:ascii="Arial" w:hAnsi="Arial" w:cs="Arial"/>
                <w:b/>
                <w:szCs w:val="21"/>
              </w:rPr>
              <w:t>NAZIV AKTIVNOSTI</w:t>
            </w:r>
          </w:p>
        </w:tc>
        <w:tc>
          <w:tcPr>
            <w:tcW w:w="3685" w:type="dxa"/>
            <w:shd w:val="clear" w:color="auto" w:fill="EAF1DD"/>
            <w:vAlign w:val="center"/>
          </w:tcPr>
          <w:p w14:paraId="0EEE3278" w14:textId="77777777" w:rsidR="00192F5A" w:rsidRPr="00D81F1A" w:rsidRDefault="00192F5A" w:rsidP="008068BB">
            <w:pPr>
              <w:jc w:val="center"/>
              <w:rPr>
                <w:rFonts w:ascii="Arial" w:hAnsi="Arial" w:cs="Arial"/>
                <w:b/>
                <w:szCs w:val="21"/>
              </w:rPr>
            </w:pPr>
            <w:r w:rsidRPr="00D81F1A">
              <w:rPr>
                <w:rFonts w:ascii="Arial" w:hAnsi="Arial" w:cs="Arial"/>
                <w:b/>
                <w:szCs w:val="21"/>
              </w:rPr>
              <w:t>OPIS</w:t>
            </w:r>
          </w:p>
        </w:tc>
        <w:tc>
          <w:tcPr>
            <w:tcW w:w="2977" w:type="dxa"/>
            <w:shd w:val="clear" w:color="auto" w:fill="EAF1DD"/>
            <w:vAlign w:val="center"/>
          </w:tcPr>
          <w:p w14:paraId="6312E941" w14:textId="77777777" w:rsidR="00192F5A" w:rsidRPr="00D81F1A" w:rsidRDefault="00851AC1" w:rsidP="008068BB">
            <w:pPr>
              <w:jc w:val="center"/>
              <w:rPr>
                <w:rFonts w:ascii="Arial" w:hAnsi="Arial" w:cs="Arial"/>
                <w:b/>
                <w:szCs w:val="21"/>
              </w:rPr>
            </w:pPr>
            <w:r w:rsidRPr="00D81F1A">
              <w:rPr>
                <w:rFonts w:ascii="Arial" w:hAnsi="Arial" w:cs="Arial"/>
                <w:b/>
                <w:szCs w:val="21"/>
              </w:rPr>
              <w:t xml:space="preserve">KRAJ IN TERMIN </w:t>
            </w:r>
            <w:r w:rsidR="00192F5A" w:rsidRPr="00D81F1A">
              <w:rPr>
                <w:rFonts w:ascii="Arial" w:hAnsi="Arial" w:cs="Arial"/>
                <w:b/>
                <w:szCs w:val="21"/>
              </w:rPr>
              <w:t>IZVEDBE</w:t>
            </w:r>
          </w:p>
          <w:p w14:paraId="678B3D46" w14:textId="77777777" w:rsidR="00192F5A" w:rsidRPr="00D81F1A" w:rsidRDefault="00192F5A" w:rsidP="008068BB">
            <w:pPr>
              <w:rPr>
                <w:rFonts w:ascii="Arial" w:hAnsi="Arial" w:cs="Arial"/>
                <w:b/>
                <w:szCs w:val="21"/>
              </w:rPr>
            </w:pPr>
          </w:p>
        </w:tc>
        <w:tc>
          <w:tcPr>
            <w:tcW w:w="3260" w:type="dxa"/>
            <w:shd w:val="clear" w:color="auto" w:fill="EAF1DD"/>
            <w:vAlign w:val="center"/>
          </w:tcPr>
          <w:p w14:paraId="63BA9E63" w14:textId="77777777" w:rsidR="00192F5A" w:rsidRPr="00D81F1A" w:rsidRDefault="00192F5A" w:rsidP="008068BB">
            <w:pPr>
              <w:jc w:val="center"/>
              <w:rPr>
                <w:rFonts w:ascii="Arial" w:hAnsi="Arial" w:cs="Arial"/>
                <w:b/>
                <w:szCs w:val="21"/>
              </w:rPr>
            </w:pPr>
            <w:r w:rsidRPr="00D81F1A">
              <w:rPr>
                <w:rFonts w:ascii="Arial" w:hAnsi="Arial" w:cs="Arial"/>
                <w:b/>
                <w:szCs w:val="21"/>
              </w:rPr>
              <w:t>PREDVIDENA</w:t>
            </w:r>
          </w:p>
          <w:p w14:paraId="095B34C1" w14:textId="77777777" w:rsidR="00A34D69" w:rsidRPr="00D81F1A" w:rsidRDefault="00192F5A" w:rsidP="008068BB">
            <w:pPr>
              <w:jc w:val="center"/>
              <w:rPr>
                <w:rFonts w:ascii="Arial" w:hAnsi="Arial" w:cs="Arial"/>
                <w:b/>
                <w:szCs w:val="21"/>
              </w:rPr>
            </w:pPr>
            <w:r w:rsidRPr="00D81F1A">
              <w:rPr>
                <w:rFonts w:ascii="Arial" w:hAnsi="Arial" w:cs="Arial"/>
                <w:b/>
                <w:szCs w:val="21"/>
              </w:rPr>
              <w:t>VREDNOST AKTIVNOSTI</w:t>
            </w:r>
            <w:r w:rsidR="00851AC1" w:rsidRPr="00D81F1A">
              <w:rPr>
                <w:rFonts w:ascii="Arial" w:hAnsi="Arial" w:cs="Arial"/>
                <w:b/>
                <w:szCs w:val="21"/>
              </w:rPr>
              <w:t xml:space="preserve"> </w:t>
            </w:r>
          </w:p>
          <w:p w14:paraId="0B037C1A" w14:textId="77777777" w:rsidR="00192F5A" w:rsidRPr="00D81F1A" w:rsidRDefault="00851AC1" w:rsidP="008068BB">
            <w:pPr>
              <w:jc w:val="center"/>
              <w:rPr>
                <w:rFonts w:ascii="Arial" w:hAnsi="Arial" w:cs="Arial"/>
                <w:b/>
                <w:szCs w:val="21"/>
                <w:highlight w:val="yellow"/>
              </w:rPr>
            </w:pPr>
            <w:r w:rsidRPr="00D81F1A">
              <w:rPr>
                <w:rFonts w:ascii="Arial" w:hAnsi="Arial" w:cs="Arial"/>
                <w:b/>
                <w:szCs w:val="21"/>
              </w:rPr>
              <w:t>V EUR</w:t>
            </w:r>
          </w:p>
        </w:tc>
        <w:tc>
          <w:tcPr>
            <w:tcW w:w="2297" w:type="dxa"/>
            <w:tcBorders>
              <w:bottom w:val="single" w:sz="4" w:space="0" w:color="auto"/>
            </w:tcBorders>
            <w:shd w:val="clear" w:color="auto" w:fill="FDE9D9"/>
          </w:tcPr>
          <w:p w14:paraId="1FBC9676" w14:textId="77777777" w:rsidR="00192F5A" w:rsidRPr="00D81F1A" w:rsidRDefault="00192F5A" w:rsidP="008068BB">
            <w:pPr>
              <w:jc w:val="center"/>
              <w:rPr>
                <w:rFonts w:ascii="Arial" w:hAnsi="Arial" w:cs="Arial"/>
                <w:b/>
                <w:szCs w:val="21"/>
              </w:rPr>
            </w:pPr>
          </w:p>
          <w:p w14:paraId="20E4FC5E" w14:textId="77777777" w:rsidR="00192F5A" w:rsidRPr="00D81F1A" w:rsidRDefault="00192F5A"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0BB27147" w14:textId="77777777" w:rsidR="00192F5A" w:rsidRPr="00D81F1A" w:rsidRDefault="00192F5A" w:rsidP="008068BB">
            <w:pPr>
              <w:shd w:val="clear" w:color="auto" w:fill="FDE9D9"/>
              <w:jc w:val="center"/>
              <w:rPr>
                <w:rFonts w:ascii="Arial" w:hAnsi="Arial" w:cs="Arial"/>
                <w:b/>
                <w:szCs w:val="21"/>
              </w:rPr>
            </w:pPr>
            <w:r w:rsidRPr="00D81F1A">
              <w:rPr>
                <w:rFonts w:ascii="Arial" w:hAnsi="Arial" w:cs="Arial"/>
                <w:b/>
                <w:szCs w:val="21"/>
              </w:rPr>
              <w:t>DOSEŽENIH TOČK</w:t>
            </w:r>
          </w:p>
          <w:p w14:paraId="57B05D13" w14:textId="77777777" w:rsidR="00192F5A" w:rsidRPr="00D81F1A" w:rsidRDefault="00192F5A" w:rsidP="008068BB">
            <w:pPr>
              <w:jc w:val="center"/>
              <w:rPr>
                <w:rFonts w:ascii="Arial" w:hAnsi="Arial" w:cs="Arial"/>
                <w:b/>
                <w:szCs w:val="21"/>
              </w:rPr>
            </w:pPr>
            <w:r w:rsidRPr="00D81F1A">
              <w:rPr>
                <w:rFonts w:ascii="Arial" w:hAnsi="Arial" w:cs="Arial"/>
                <w:b/>
                <w:szCs w:val="21"/>
              </w:rPr>
              <w:t>(izpolni komisija)</w:t>
            </w:r>
          </w:p>
        </w:tc>
      </w:tr>
      <w:tr w:rsidR="00B966FA" w:rsidRPr="00B966FA" w14:paraId="2EB64C0B" w14:textId="77777777" w:rsidTr="00A34D69">
        <w:trPr>
          <w:trHeight w:val="340"/>
        </w:trPr>
        <w:tc>
          <w:tcPr>
            <w:tcW w:w="2660" w:type="dxa"/>
          </w:tcPr>
          <w:p w14:paraId="376D828C" w14:textId="77777777" w:rsidR="00192F5A" w:rsidRPr="00B966FA" w:rsidRDefault="00192F5A" w:rsidP="008068BB">
            <w:pPr>
              <w:rPr>
                <w:rFonts w:ascii="Arial" w:hAnsi="Arial" w:cs="Arial"/>
                <w:i/>
                <w:sz w:val="21"/>
                <w:szCs w:val="21"/>
              </w:rPr>
            </w:pPr>
          </w:p>
          <w:p w14:paraId="7F36057B" w14:textId="77777777" w:rsidR="00851AC1" w:rsidRPr="00B966FA" w:rsidRDefault="00851AC1" w:rsidP="008068BB">
            <w:pPr>
              <w:rPr>
                <w:rFonts w:ascii="Arial" w:hAnsi="Arial" w:cs="Arial"/>
                <w:i/>
                <w:sz w:val="21"/>
                <w:szCs w:val="21"/>
              </w:rPr>
            </w:pPr>
          </w:p>
          <w:p w14:paraId="567D2A9B" w14:textId="77777777" w:rsidR="00851AC1" w:rsidRPr="00B966FA" w:rsidRDefault="00851AC1" w:rsidP="008068BB">
            <w:pPr>
              <w:rPr>
                <w:rFonts w:ascii="Arial" w:hAnsi="Arial" w:cs="Arial"/>
                <w:i/>
                <w:sz w:val="21"/>
                <w:szCs w:val="21"/>
              </w:rPr>
            </w:pPr>
          </w:p>
        </w:tc>
        <w:tc>
          <w:tcPr>
            <w:tcW w:w="3685" w:type="dxa"/>
          </w:tcPr>
          <w:p w14:paraId="1AD85DF1" w14:textId="77777777" w:rsidR="00192F5A" w:rsidRPr="00B966FA" w:rsidRDefault="00192F5A" w:rsidP="008068BB">
            <w:pPr>
              <w:rPr>
                <w:rFonts w:ascii="Arial" w:hAnsi="Arial" w:cs="Arial"/>
                <w:i/>
                <w:sz w:val="21"/>
                <w:szCs w:val="21"/>
              </w:rPr>
            </w:pPr>
          </w:p>
        </w:tc>
        <w:tc>
          <w:tcPr>
            <w:tcW w:w="2977" w:type="dxa"/>
          </w:tcPr>
          <w:p w14:paraId="7998B406" w14:textId="77777777" w:rsidR="00192F5A" w:rsidRPr="00B966FA" w:rsidRDefault="00192F5A" w:rsidP="008068BB">
            <w:pPr>
              <w:rPr>
                <w:rFonts w:ascii="Arial" w:hAnsi="Arial" w:cs="Arial"/>
                <w:i/>
                <w:sz w:val="21"/>
                <w:szCs w:val="21"/>
              </w:rPr>
            </w:pPr>
          </w:p>
        </w:tc>
        <w:tc>
          <w:tcPr>
            <w:tcW w:w="3260" w:type="dxa"/>
          </w:tcPr>
          <w:p w14:paraId="723F4356" w14:textId="77777777" w:rsidR="00192F5A" w:rsidRPr="00B966FA" w:rsidRDefault="00192F5A" w:rsidP="008068BB">
            <w:pPr>
              <w:rPr>
                <w:rFonts w:ascii="Arial" w:hAnsi="Arial" w:cs="Arial"/>
                <w:i/>
                <w:sz w:val="21"/>
                <w:szCs w:val="21"/>
              </w:rPr>
            </w:pPr>
          </w:p>
        </w:tc>
        <w:tc>
          <w:tcPr>
            <w:tcW w:w="2297" w:type="dxa"/>
            <w:tcBorders>
              <w:bottom w:val="dashed" w:sz="4" w:space="0" w:color="auto"/>
            </w:tcBorders>
            <w:shd w:val="clear" w:color="auto" w:fill="FDE9D9"/>
          </w:tcPr>
          <w:p w14:paraId="00072F82" w14:textId="77777777" w:rsidR="00192F5A" w:rsidRPr="00B966FA" w:rsidRDefault="00192F5A" w:rsidP="008068BB">
            <w:pPr>
              <w:rPr>
                <w:rFonts w:ascii="Arial" w:hAnsi="Arial" w:cs="Arial"/>
                <w:i/>
                <w:sz w:val="21"/>
                <w:szCs w:val="21"/>
              </w:rPr>
            </w:pPr>
          </w:p>
        </w:tc>
      </w:tr>
      <w:tr w:rsidR="00B966FA" w:rsidRPr="00B966FA" w14:paraId="5E3BAF06" w14:textId="77777777" w:rsidTr="00A34D69">
        <w:trPr>
          <w:trHeight w:val="340"/>
        </w:trPr>
        <w:tc>
          <w:tcPr>
            <w:tcW w:w="2660" w:type="dxa"/>
          </w:tcPr>
          <w:p w14:paraId="22901638" w14:textId="77777777" w:rsidR="00192F5A" w:rsidRPr="00B966FA" w:rsidRDefault="00192F5A" w:rsidP="008068BB">
            <w:pPr>
              <w:rPr>
                <w:rFonts w:ascii="Arial" w:hAnsi="Arial" w:cs="Arial"/>
                <w:i/>
                <w:sz w:val="21"/>
                <w:szCs w:val="21"/>
              </w:rPr>
            </w:pPr>
          </w:p>
          <w:p w14:paraId="0CB129C1" w14:textId="77777777" w:rsidR="00851AC1" w:rsidRPr="00B966FA" w:rsidRDefault="00851AC1" w:rsidP="008068BB">
            <w:pPr>
              <w:rPr>
                <w:rFonts w:ascii="Arial" w:hAnsi="Arial" w:cs="Arial"/>
                <w:i/>
                <w:sz w:val="21"/>
                <w:szCs w:val="21"/>
              </w:rPr>
            </w:pPr>
          </w:p>
          <w:p w14:paraId="039B8890" w14:textId="77777777" w:rsidR="00851AC1" w:rsidRPr="00B966FA" w:rsidRDefault="00851AC1" w:rsidP="008068BB">
            <w:pPr>
              <w:rPr>
                <w:rFonts w:ascii="Arial" w:hAnsi="Arial" w:cs="Arial"/>
                <w:i/>
                <w:sz w:val="21"/>
                <w:szCs w:val="21"/>
              </w:rPr>
            </w:pPr>
          </w:p>
        </w:tc>
        <w:tc>
          <w:tcPr>
            <w:tcW w:w="3685" w:type="dxa"/>
          </w:tcPr>
          <w:p w14:paraId="00D2BFAD" w14:textId="77777777" w:rsidR="00192F5A" w:rsidRPr="00B966FA" w:rsidRDefault="00192F5A" w:rsidP="008068BB">
            <w:pPr>
              <w:rPr>
                <w:rFonts w:ascii="Arial" w:hAnsi="Arial" w:cs="Arial"/>
                <w:i/>
                <w:sz w:val="21"/>
                <w:szCs w:val="21"/>
              </w:rPr>
            </w:pPr>
          </w:p>
        </w:tc>
        <w:tc>
          <w:tcPr>
            <w:tcW w:w="2977" w:type="dxa"/>
          </w:tcPr>
          <w:p w14:paraId="30100EA4" w14:textId="77777777" w:rsidR="00192F5A" w:rsidRPr="00B966FA" w:rsidRDefault="00192F5A" w:rsidP="008068BB">
            <w:pPr>
              <w:rPr>
                <w:rFonts w:ascii="Arial" w:hAnsi="Arial" w:cs="Arial"/>
                <w:i/>
                <w:sz w:val="21"/>
                <w:szCs w:val="21"/>
              </w:rPr>
            </w:pPr>
          </w:p>
        </w:tc>
        <w:tc>
          <w:tcPr>
            <w:tcW w:w="3260" w:type="dxa"/>
          </w:tcPr>
          <w:p w14:paraId="730E654B" w14:textId="77777777" w:rsidR="00192F5A" w:rsidRPr="00B966FA" w:rsidRDefault="00192F5A"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0A50F109" w14:textId="77777777" w:rsidR="00192F5A" w:rsidRPr="00B966FA" w:rsidRDefault="00192F5A" w:rsidP="008068BB">
            <w:pPr>
              <w:rPr>
                <w:rFonts w:ascii="Arial" w:hAnsi="Arial" w:cs="Arial"/>
                <w:i/>
                <w:sz w:val="21"/>
                <w:szCs w:val="21"/>
              </w:rPr>
            </w:pPr>
          </w:p>
        </w:tc>
      </w:tr>
      <w:tr w:rsidR="00B966FA" w:rsidRPr="00B966FA" w14:paraId="16B58C22" w14:textId="77777777" w:rsidTr="00A34D69">
        <w:trPr>
          <w:trHeight w:val="340"/>
        </w:trPr>
        <w:tc>
          <w:tcPr>
            <w:tcW w:w="2660" w:type="dxa"/>
          </w:tcPr>
          <w:p w14:paraId="32B66155" w14:textId="77777777" w:rsidR="00192F5A" w:rsidRPr="00B966FA" w:rsidRDefault="00192F5A" w:rsidP="008068BB">
            <w:pPr>
              <w:rPr>
                <w:rFonts w:ascii="Arial" w:hAnsi="Arial" w:cs="Arial"/>
                <w:i/>
                <w:sz w:val="21"/>
                <w:szCs w:val="21"/>
              </w:rPr>
            </w:pPr>
          </w:p>
          <w:p w14:paraId="19C0BFCA" w14:textId="77777777" w:rsidR="00851AC1" w:rsidRPr="00B966FA" w:rsidRDefault="00851AC1" w:rsidP="008068BB">
            <w:pPr>
              <w:rPr>
                <w:rFonts w:ascii="Arial" w:hAnsi="Arial" w:cs="Arial"/>
                <w:i/>
                <w:sz w:val="21"/>
                <w:szCs w:val="21"/>
              </w:rPr>
            </w:pPr>
          </w:p>
          <w:p w14:paraId="128A6DEB" w14:textId="77777777" w:rsidR="00851AC1" w:rsidRPr="00B966FA" w:rsidRDefault="00851AC1" w:rsidP="008068BB">
            <w:pPr>
              <w:rPr>
                <w:rFonts w:ascii="Arial" w:hAnsi="Arial" w:cs="Arial"/>
                <w:i/>
                <w:sz w:val="21"/>
                <w:szCs w:val="21"/>
              </w:rPr>
            </w:pPr>
          </w:p>
        </w:tc>
        <w:tc>
          <w:tcPr>
            <w:tcW w:w="3685" w:type="dxa"/>
          </w:tcPr>
          <w:p w14:paraId="63A7996D" w14:textId="77777777" w:rsidR="00192F5A" w:rsidRPr="00B966FA" w:rsidRDefault="00192F5A" w:rsidP="008068BB">
            <w:pPr>
              <w:rPr>
                <w:rFonts w:ascii="Arial" w:hAnsi="Arial" w:cs="Arial"/>
                <w:i/>
                <w:sz w:val="21"/>
                <w:szCs w:val="21"/>
              </w:rPr>
            </w:pPr>
          </w:p>
        </w:tc>
        <w:tc>
          <w:tcPr>
            <w:tcW w:w="2977" w:type="dxa"/>
          </w:tcPr>
          <w:p w14:paraId="2FB5C842" w14:textId="77777777" w:rsidR="00192F5A" w:rsidRPr="00B966FA" w:rsidRDefault="00192F5A" w:rsidP="008068BB">
            <w:pPr>
              <w:rPr>
                <w:rFonts w:ascii="Arial" w:hAnsi="Arial" w:cs="Arial"/>
                <w:i/>
                <w:sz w:val="21"/>
                <w:szCs w:val="21"/>
              </w:rPr>
            </w:pPr>
          </w:p>
        </w:tc>
        <w:tc>
          <w:tcPr>
            <w:tcW w:w="3260" w:type="dxa"/>
          </w:tcPr>
          <w:p w14:paraId="6BD067C3" w14:textId="77777777" w:rsidR="00192F5A" w:rsidRPr="00B966FA" w:rsidRDefault="00192F5A"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3529913C" w14:textId="77777777" w:rsidR="00192F5A" w:rsidRPr="00B966FA" w:rsidRDefault="00192F5A" w:rsidP="008068BB">
            <w:pPr>
              <w:rPr>
                <w:rFonts w:ascii="Arial" w:hAnsi="Arial" w:cs="Arial"/>
                <w:i/>
                <w:sz w:val="21"/>
                <w:szCs w:val="21"/>
              </w:rPr>
            </w:pPr>
          </w:p>
        </w:tc>
      </w:tr>
      <w:tr w:rsidR="00B966FA" w:rsidRPr="00B966FA" w14:paraId="189E6582" w14:textId="77777777" w:rsidTr="00A34D69">
        <w:trPr>
          <w:trHeight w:val="340"/>
        </w:trPr>
        <w:tc>
          <w:tcPr>
            <w:tcW w:w="2660" w:type="dxa"/>
          </w:tcPr>
          <w:p w14:paraId="4DCDA5F4" w14:textId="77777777" w:rsidR="00192F5A" w:rsidRPr="00B966FA" w:rsidRDefault="00192F5A" w:rsidP="008068BB">
            <w:pPr>
              <w:rPr>
                <w:rFonts w:ascii="Arial" w:hAnsi="Arial" w:cs="Arial"/>
                <w:i/>
                <w:sz w:val="21"/>
                <w:szCs w:val="21"/>
              </w:rPr>
            </w:pPr>
          </w:p>
          <w:p w14:paraId="656464EB" w14:textId="77777777" w:rsidR="00851AC1" w:rsidRPr="00B966FA" w:rsidRDefault="00851AC1" w:rsidP="008068BB">
            <w:pPr>
              <w:rPr>
                <w:rFonts w:ascii="Arial" w:hAnsi="Arial" w:cs="Arial"/>
                <w:i/>
                <w:sz w:val="21"/>
                <w:szCs w:val="21"/>
              </w:rPr>
            </w:pPr>
          </w:p>
          <w:p w14:paraId="57807F0F" w14:textId="77777777" w:rsidR="00851AC1" w:rsidRPr="00B966FA" w:rsidRDefault="00851AC1" w:rsidP="008068BB">
            <w:pPr>
              <w:rPr>
                <w:rFonts w:ascii="Arial" w:hAnsi="Arial" w:cs="Arial"/>
                <w:i/>
                <w:sz w:val="21"/>
                <w:szCs w:val="21"/>
              </w:rPr>
            </w:pPr>
          </w:p>
        </w:tc>
        <w:tc>
          <w:tcPr>
            <w:tcW w:w="3685" w:type="dxa"/>
          </w:tcPr>
          <w:p w14:paraId="77974DAB" w14:textId="77777777" w:rsidR="00192F5A" w:rsidRPr="00B966FA" w:rsidRDefault="00192F5A" w:rsidP="008068BB">
            <w:pPr>
              <w:rPr>
                <w:rFonts w:ascii="Arial" w:hAnsi="Arial" w:cs="Arial"/>
                <w:i/>
                <w:sz w:val="21"/>
                <w:szCs w:val="21"/>
              </w:rPr>
            </w:pPr>
          </w:p>
        </w:tc>
        <w:tc>
          <w:tcPr>
            <w:tcW w:w="2977" w:type="dxa"/>
          </w:tcPr>
          <w:p w14:paraId="028B968E" w14:textId="77777777" w:rsidR="00192F5A" w:rsidRPr="00B966FA" w:rsidRDefault="00192F5A" w:rsidP="008068BB">
            <w:pPr>
              <w:rPr>
                <w:rFonts w:ascii="Arial" w:hAnsi="Arial" w:cs="Arial"/>
                <w:i/>
                <w:sz w:val="21"/>
                <w:szCs w:val="21"/>
              </w:rPr>
            </w:pPr>
          </w:p>
        </w:tc>
        <w:tc>
          <w:tcPr>
            <w:tcW w:w="3260" w:type="dxa"/>
          </w:tcPr>
          <w:p w14:paraId="401B7BC2" w14:textId="77777777" w:rsidR="00192F5A" w:rsidRPr="00B966FA" w:rsidRDefault="00192F5A"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7967A7D4" w14:textId="77777777" w:rsidR="00192F5A" w:rsidRPr="00B966FA" w:rsidRDefault="00192F5A" w:rsidP="008068BB">
            <w:pPr>
              <w:rPr>
                <w:rFonts w:ascii="Arial" w:hAnsi="Arial" w:cs="Arial"/>
                <w:i/>
                <w:sz w:val="21"/>
                <w:szCs w:val="21"/>
              </w:rPr>
            </w:pPr>
          </w:p>
        </w:tc>
      </w:tr>
      <w:tr w:rsidR="00B966FA" w:rsidRPr="00B966FA" w14:paraId="47F23AA1" w14:textId="77777777" w:rsidTr="00A34D69">
        <w:trPr>
          <w:trHeight w:val="340"/>
        </w:trPr>
        <w:tc>
          <w:tcPr>
            <w:tcW w:w="2660" w:type="dxa"/>
          </w:tcPr>
          <w:p w14:paraId="0FA8D883" w14:textId="77777777" w:rsidR="00192F5A" w:rsidRPr="00B966FA" w:rsidRDefault="00192F5A" w:rsidP="008068BB">
            <w:pPr>
              <w:rPr>
                <w:rFonts w:ascii="Arial" w:hAnsi="Arial" w:cs="Arial"/>
                <w:i/>
                <w:sz w:val="21"/>
                <w:szCs w:val="21"/>
              </w:rPr>
            </w:pPr>
          </w:p>
          <w:p w14:paraId="5B86DA7A" w14:textId="77777777" w:rsidR="00851AC1" w:rsidRPr="00B966FA" w:rsidRDefault="00851AC1" w:rsidP="008068BB">
            <w:pPr>
              <w:rPr>
                <w:rFonts w:ascii="Arial" w:hAnsi="Arial" w:cs="Arial"/>
                <w:i/>
                <w:sz w:val="21"/>
                <w:szCs w:val="21"/>
              </w:rPr>
            </w:pPr>
          </w:p>
          <w:p w14:paraId="5F785FB2" w14:textId="77777777" w:rsidR="00851AC1" w:rsidRPr="00B966FA" w:rsidRDefault="00851AC1" w:rsidP="008068BB">
            <w:pPr>
              <w:rPr>
                <w:rFonts w:ascii="Arial" w:hAnsi="Arial" w:cs="Arial"/>
                <w:i/>
                <w:sz w:val="21"/>
                <w:szCs w:val="21"/>
              </w:rPr>
            </w:pPr>
          </w:p>
        </w:tc>
        <w:tc>
          <w:tcPr>
            <w:tcW w:w="3685" w:type="dxa"/>
          </w:tcPr>
          <w:p w14:paraId="27FC26A7" w14:textId="77777777" w:rsidR="00192F5A" w:rsidRPr="00B966FA" w:rsidRDefault="00192F5A" w:rsidP="008068BB">
            <w:pPr>
              <w:rPr>
                <w:rFonts w:ascii="Arial" w:hAnsi="Arial" w:cs="Arial"/>
                <w:i/>
                <w:sz w:val="21"/>
                <w:szCs w:val="21"/>
              </w:rPr>
            </w:pPr>
          </w:p>
        </w:tc>
        <w:tc>
          <w:tcPr>
            <w:tcW w:w="2977" w:type="dxa"/>
          </w:tcPr>
          <w:p w14:paraId="0F63993B" w14:textId="77777777" w:rsidR="00192F5A" w:rsidRPr="00B966FA" w:rsidRDefault="00192F5A" w:rsidP="008068BB">
            <w:pPr>
              <w:rPr>
                <w:rFonts w:ascii="Arial" w:hAnsi="Arial" w:cs="Arial"/>
                <w:i/>
                <w:sz w:val="21"/>
                <w:szCs w:val="21"/>
              </w:rPr>
            </w:pPr>
          </w:p>
        </w:tc>
        <w:tc>
          <w:tcPr>
            <w:tcW w:w="3260" w:type="dxa"/>
          </w:tcPr>
          <w:p w14:paraId="7AFA27A0" w14:textId="77777777" w:rsidR="00192F5A" w:rsidRPr="00B966FA" w:rsidRDefault="00192F5A"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69CF11FE" w14:textId="77777777" w:rsidR="00192F5A" w:rsidRPr="00B966FA" w:rsidRDefault="00192F5A" w:rsidP="008068BB">
            <w:pPr>
              <w:rPr>
                <w:rFonts w:ascii="Arial" w:hAnsi="Arial" w:cs="Arial"/>
                <w:i/>
                <w:sz w:val="21"/>
                <w:szCs w:val="21"/>
              </w:rPr>
            </w:pPr>
          </w:p>
        </w:tc>
      </w:tr>
      <w:tr w:rsidR="00B966FA" w:rsidRPr="00B966FA" w14:paraId="18E241D6" w14:textId="77777777" w:rsidTr="00A34D69">
        <w:trPr>
          <w:trHeight w:val="340"/>
        </w:trPr>
        <w:tc>
          <w:tcPr>
            <w:tcW w:w="2660" w:type="dxa"/>
          </w:tcPr>
          <w:p w14:paraId="32C007E8" w14:textId="77777777" w:rsidR="00192F5A" w:rsidRPr="00B966FA" w:rsidRDefault="00192F5A" w:rsidP="008068BB">
            <w:pPr>
              <w:rPr>
                <w:rFonts w:ascii="Arial" w:hAnsi="Arial" w:cs="Arial"/>
                <w:i/>
                <w:sz w:val="21"/>
                <w:szCs w:val="21"/>
              </w:rPr>
            </w:pPr>
          </w:p>
          <w:p w14:paraId="0BFC2BD2" w14:textId="77777777" w:rsidR="00851AC1" w:rsidRPr="00B966FA" w:rsidRDefault="00851AC1" w:rsidP="008068BB">
            <w:pPr>
              <w:rPr>
                <w:rFonts w:ascii="Arial" w:hAnsi="Arial" w:cs="Arial"/>
                <w:i/>
                <w:sz w:val="21"/>
                <w:szCs w:val="21"/>
              </w:rPr>
            </w:pPr>
          </w:p>
          <w:p w14:paraId="6429D747" w14:textId="77777777" w:rsidR="00851AC1" w:rsidRPr="00B966FA" w:rsidRDefault="00851AC1" w:rsidP="008068BB">
            <w:pPr>
              <w:rPr>
                <w:rFonts w:ascii="Arial" w:hAnsi="Arial" w:cs="Arial"/>
                <w:i/>
                <w:sz w:val="21"/>
                <w:szCs w:val="21"/>
              </w:rPr>
            </w:pPr>
          </w:p>
        </w:tc>
        <w:tc>
          <w:tcPr>
            <w:tcW w:w="3685" w:type="dxa"/>
          </w:tcPr>
          <w:p w14:paraId="34349D47" w14:textId="77777777" w:rsidR="00192F5A" w:rsidRPr="00B966FA" w:rsidRDefault="00192F5A" w:rsidP="008068BB">
            <w:pPr>
              <w:rPr>
                <w:rFonts w:ascii="Arial" w:hAnsi="Arial" w:cs="Arial"/>
                <w:i/>
                <w:sz w:val="21"/>
                <w:szCs w:val="21"/>
              </w:rPr>
            </w:pPr>
          </w:p>
        </w:tc>
        <w:tc>
          <w:tcPr>
            <w:tcW w:w="2977" w:type="dxa"/>
          </w:tcPr>
          <w:p w14:paraId="61828881" w14:textId="77777777" w:rsidR="00192F5A" w:rsidRPr="00B966FA" w:rsidRDefault="00192F5A" w:rsidP="008068BB">
            <w:pPr>
              <w:rPr>
                <w:rFonts w:ascii="Arial" w:hAnsi="Arial" w:cs="Arial"/>
                <w:i/>
                <w:sz w:val="21"/>
                <w:szCs w:val="21"/>
              </w:rPr>
            </w:pPr>
          </w:p>
        </w:tc>
        <w:tc>
          <w:tcPr>
            <w:tcW w:w="3260" w:type="dxa"/>
          </w:tcPr>
          <w:p w14:paraId="67BBA34A" w14:textId="77777777" w:rsidR="00192F5A" w:rsidRPr="00B966FA" w:rsidRDefault="00192F5A"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24743356" w14:textId="77777777" w:rsidR="00192F5A" w:rsidRPr="00B966FA" w:rsidRDefault="00192F5A" w:rsidP="008068BB">
            <w:pPr>
              <w:rPr>
                <w:rFonts w:ascii="Arial" w:hAnsi="Arial" w:cs="Arial"/>
                <w:i/>
                <w:sz w:val="21"/>
                <w:szCs w:val="21"/>
              </w:rPr>
            </w:pPr>
          </w:p>
        </w:tc>
      </w:tr>
      <w:tr w:rsidR="00B966FA" w:rsidRPr="00B966FA" w14:paraId="59335FB2" w14:textId="77777777" w:rsidTr="00A34D69">
        <w:trPr>
          <w:trHeight w:val="340"/>
        </w:trPr>
        <w:tc>
          <w:tcPr>
            <w:tcW w:w="2660" w:type="dxa"/>
          </w:tcPr>
          <w:p w14:paraId="3B046F2E" w14:textId="77777777" w:rsidR="00F134A6" w:rsidRPr="00B966FA" w:rsidRDefault="00F134A6" w:rsidP="008068BB">
            <w:pPr>
              <w:rPr>
                <w:rFonts w:ascii="Arial" w:hAnsi="Arial" w:cs="Arial"/>
                <w:i/>
                <w:sz w:val="21"/>
                <w:szCs w:val="21"/>
              </w:rPr>
            </w:pPr>
          </w:p>
          <w:p w14:paraId="342A19A5" w14:textId="77777777" w:rsidR="00F134A6" w:rsidRPr="00B966FA" w:rsidRDefault="00F134A6" w:rsidP="008068BB">
            <w:pPr>
              <w:rPr>
                <w:rFonts w:ascii="Arial" w:hAnsi="Arial" w:cs="Arial"/>
                <w:i/>
                <w:sz w:val="21"/>
                <w:szCs w:val="21"/>
              </w:rPr>
            </w:pPr>
          </w:p>
          <w:p w14:paraId="4E2691ED" w14:textId="77777777" w:rsidR="00F134A6" w:rsidRPr="00B966FA" w:rsidRDefault="00F134A6" w:rsidP="008068BB">
            <w:pPr>
              <w:rPr>
                <w:rFonts w:ascii="Arial" w:hAnsi="Arial" w:cs="Arial"/>
                <w:i/>
                <w:sz w:val="21"/>
                <w:szCs w:val="21"/>
              </w:rPr>
            </w:pPr>
          </w:p>
        </w:tc>
        <w:tc>
          <w:tcPr>
            <w:tcW w:w="3685" w:type="dxa"/>
          </w:tcPr>
          <w:p w14:paraId="38B919C6" w14:textId="77777777" w:rsidR="00F134A6" w:rsidRPr="00B966FA" w:rsidRDefault="00F134A6" w:rsidP="008068BB">
            <w:pPr>
              <w:rPr>
                <w:rFonts w:ascii="Arial" w:hAnsi="Arial" w:cs="Arial"/>
                <w:i/>
                <w:sz w:val="21"/>
                <w:szCs w:val="21"/>
              </w:rPr>
            </w:pPr>
          </w:p>
        </w:tc>
        <w:tc>
          <w:tcPr>
            <w:tcW w:w="2977" w:type="dxa"/>
          </w:tcPr>
          <w:p w14:paraId="301E9141" w14:textId="77777777" w:rsidR="00F134A6" w:rsidRPr="00B966FA" w:rsidRDefault="00F134A6" w:rsidP="008068BB">
            <w:pPr>
              <w:rPr>
                <w:rFonts w:ascii="Arial" w:hAnsi="Arial" w:cs="Arial"/>
                <w:i/>
                <w:sz w:val="21"/>
                <w:szCs w:val="21"/>
              </w:rPr>
            </w:pPr>
          </w:p>
        </w:tc>
        <w:tc>
          <w:tcPr>
            <w:tcW w:w="3260" w:type="dxa"/>
          </w:tcPr>
          <w:p w14:paraId="1FB739AA" w14:textId="77777777" w:rsidR="00F134A6" w:rsidRPr="00B966FA" w:rsidRDefault="00F134A6"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532BFA6F" w14:textId="77777777" w:rsidR="00F134A6" w:rsidRPr="00B966FA" w:rsidRDefault="00F134A6" w:rsidP="008068BB">
            <w:pPr>
              <w:rPr>
                <w:rFonts w:ascii="Arial" w:hAnsi="Arial" w:cs="Arial"/>
                <w:i/>
                <w:sz w:val="21"/>
                <w:szCs w:val="21"/>
              </w:rPr>
            </w:pPr>
          </w:p>
        </w:tc>
      </w:tr>
      <w:tr w:rsidR="00B966FA" w:rsidRPr="00B966FA" w14:paraId="58C66987" w14:textId="77777777" w:rsidTr="00A34D69">
        <w:trPr>
          <w:trHeight w:val="340"/>
        </w:trPr>
        <w:tc>
          <w:tcPr>
            <w:tcW w:w="2660" w:type="dxa"/>
          </w:tcPr>
          <w:p w14:paraId="22EB14AB" w14:textId="77777777" w:rsidR="00F134A6" w:rsidRPr="00B966FA" w:rsidRDefault="00F134A6" w:rsidP="008068BB">
            <w:pPr>
              <w:rPr>
                <w:rFonts w:ascii="Arial" w:hAnsi="Arial" w:cs="Arial"/>
                <w:i/>
                <w:sz w:val="21"/>
                <w:szCs w:val="21"/>
              </w:rPr>
            </w:pPr>
          </w:p>
          <w:p w14:paraId="2F84B844" w14:textId="77777777" w:rsidR="00F134A6" w:rsidRPr="00B966FA" w:rsidRDefault="00F134A6" w:rsidP="008068BB">
            <w:pPr>
              <w:rPr>
                <w:rFonts w:ascii="Arial" w:hAnsi="Arial" w:cs="Arial"/>
                <w:i/>
                <w:sz w:val="21"/>
                <w:szCs w:val="21"/>
              </w:rPr>
            </w:pPr>
          </w:p>
          <w:p w14:paraId="119DE1DF" w14:textId="77777777" w:rsidR="00F134A6" w:rsidRPr="00B966FA" w:rsidRDefault="00F134A6" w:rsidP="008068BB">
            <w:pPr>
              <w:rPr>
                <w:rFonts w:ascii="Arial" w:hAnsi="Arial" w:cs="Arial"/>
                <w:i/>
                <w:sz w:val="21"/>
                <w:szCs w:val="21"/>
              </w:rPr>
            </w:pPr>
          </w:p>
        </w:tc>
        <w:tc>
          <w:tcPr>
            <w:tcW w:w="3685" w:type="dxa"/>
          </w:tcPr>
          <w:p w14:paraId="70EEE154" w14:textId="77777777" w:rsidR="00F134A6" w:rsidRPr="00B966FA" w:rsidRDefault="00F134A6" w:rsidP="008068BB">
            <w:pPr>
              <w:rPr>
                <w:rFonts w:ascii="Arial" w:hAnsi="Arial" w:cs="Arial"/>
                <w:i/>
                <w:sz w:val="21"/>
                <w:szCs w:val="21"/>
              </w:rPr>
            </w:pPr>
          </w:p>
        </w:tc>
        <w:tc>
          <w:tcPr>
            <w:tcW w:w="2977" w:type="dxa"/>
          </w:tcPr>
          <w:p w14:paraId="174751FF" w14:textId="77777777" w:rsidR="00F134A6" w:rsidRPr="00B966FA" w:rsidRDefault="00F134A6" w:rsidP="008068BB">
            <w:pPr>
              <w:rPr>
                <w:rFonts w:ascii="Arial" w:hAnsi="Arial" w:cs="Arial"/>
                <w:i/>
                <w:sz w:val="21"/>
                <w:szCs w:val="21"/>
              </w:rPr>
            </w:pPr>
          </w:p>
        </w:tc>
        <w:tc>
          <w:tcPr>
            <w:tcW w:w="3260" w:type="dxa"/>
          </w:tcPr>
          <w:p w14:paraId="26216E7E" w14:textId="77777777" w:rsidR="00F134A6" w:rsidRPr="00B966FA" w:rsidRDefault="00F134A6" w:rsidP="008068BB">
            <w:pPr>
              <w:rPr>
                <w:rFonts w:ascii="Arial" w:hAnsi="Arial" w:cs="Arial"/>
                <w:i/>
                <w:sz w:val="21"/>
                <w:szCs w:val="21"/>
              </w:rPr>
            </w:pPr>
          </w:p>
        </w:tc>
        <w:tc>
          <w:tcPr>
            <w:tcW w:w="2297" w:type="dxa"/>
            <w:tcBorders>
              <w:top w:val="dashed" w:sz="4" w:space="0" w:color="auto"/>
            </w:tcBorders>
            <w:shd w:val="clear" w:color="auto" w:fill="FDE9D9"/>
          </w:tcPr>
          <w:p w14:paraId="6B989CDB" w14:textId="77777777" w:rsidR="00F134A6" w:rsidRPr="00B966FA" w:rsidRDefault="00F134A6" w:rsidP="008068BB">
            <w:pPr>
              <w:rPr>
                <w:rFonts w:ascii="Arial" w:hAnsi="Arial" w:cs="Arial"/>
                <w:i/>
                <w:sz w:val="21"/>
                <w:szCs w:val="21"/>
              </w:rPr>
            </w:pPr>
          </w:p>
        </w:tc>
      </w:tr>
    </w:tbl>
    <w:p w14:paraId="4ECB5681" w14:textId="77777777" w:rsidR="00192F5A" w:rsidRPr="00B966FA" w:rsidRDefault="00192F5A" w:rsidP="008068BB">
      <w:pPr>
        <w:rPr>
          <w:rFonts w:ascii="Arial" w:hAnsi="Arial" w:cs="Arial"/>
          <w:i/>
          <w:sz w:val="21"/>
          <w:szCs w:val="21"/>
        </w:rPr>
      </w:pPr>
    </w:p>
    <w:p w14:paraId="69C2735E" w14:textId="77777777" w:rsidR="00192F5A" w:rsidRPr="00B966FA" w:rsidRDefault="00192F5A" w:rsidP="008068BB">
      <w:pPr>
        <w:rPr>
          <w:rFonts w:ascii="Arial" w:hAnsi="Arial" w:cs="Arial"/>
          <w:i/>
          <w:sz w:val="21"/>
          <w:szCs w:val="21"/>
        </w:rPr>
      </w:pPr>
    </w:p>
    <w:p w14:paraId="63D0DB8D" w14:textId="77777777" w:rsidR="00192F5A" w:rsidRPr="00B966FA" w:rsidRDefault="00851AC1" w:rsidP="008068BB">
      <w:pPr>
        <w:rPr>
          <w:rFonts w:ascii="Arial" w:hAnsi="Arial" w:cs="Arial"/>
          <w:i/>
          <w:sz w:val="21"/>
          <w:szCs w:val="21"/>
        </w:rPr>
      </w:pPr>
      <w:r w:rsidRPr="00B966FA">
        <w:rPr>
          <w:rFonts w:ascii="Arial" w:hAnsi="Arial" w:cs="Arial"/>
          <w:i/>
          <w:sz w:val="21"/>
          <w:szCs w:val="21"/>
        </w:rPr>
        <w:t>Število prilog:______________________________</w:t>
      </w:r>
    </w:p>
    <w:p w14:paraId="5E839A78" w14:textId="77777777" w:rsidR="00851AC1" w:rsidRPr="00B966FA" w:rsidRDefault="00851AC1" w:rsidP="008068BB">
      <w:pPr>
        <w:rPr>
          <w:rFonts w:ascii="Arial" w:hAnsi="Arial" w:cs="Arial"/>
          <w:i/>
          <w:sz w:val="21"/>
          <w:szCs w:val="21"/>
        </w:rPr>
      </w:pPr>
      <w:r w:rsidRPr="00B966FA">
        <w:rPr>
          <w:rFonts w:ascii="Arial" w:hAnsi="Arial" w:cs="Arial"/>
          <w:i/>
          <w:sz w:val="21"/>
          <w:szCs w:val="21"/>
        </w:rPr>
        <w:t>(priloge morajo biti v razpisu ustrezno označene 3.2.b.).</w:t>
      </w:r>
    </w:p>
    <w:p w14:paraId="79C9DD29" w14:textId="77777777" w:rsidR="00851AC1" w:rsidRPr="00B966FA" w:rsidRDefault="00851AC1" w:rsidP="008068BB">
      <w:pPr>
        <w:rPr>
          <w:rFonts w:ascii="Arial" w:hAnsi="Arial" w:cs="Arial"/>
          <w:i/>
          <w:sz w:val="21"/>
          <w:szCs w:val="21"/>
        </w:rPr>
      </w:pPr>
    </w:p>
    <w:p w14:paraId="5036597E" w14:textId="77777777" w:rsidR="00851AC1" w:rsidRPr="00B966FA" w:rsidRDefault="00851AC1" w:rsidP="008068BB">
      <w:pPr>
        <w:rPr>
          <w:rFonts w:ascii="Arial" w:hAnsi="Arial" w:cs="Arial"/>
          <w:i/>
          <w:sz w:val="21"/>
          <w:szCs w:val="21"/>
        </w:rPr>
      </w:pPr>
    </w:p>
    <w:p w14:paraId="50140A51" w14:textId="77777777" w:rsidR="00851AC1" w:rsidRPr="00B966FA" w:rsidRDefault="00851AC1" w:rsidP="008068BB">
      <w:pPr>
        <w:rPr>
          <w:rFonts w:ascii="Arial" w:hAnsi="Arial" w:cs="Arial"/>
          <w:i/>
          <w:sz w:val="21"/>
          <w:szCs w:val="21"/>
        </w:rPr>
      </w:pPr>
    </w:p>
    <w:p w14:paraId="2BDCB392" w14:textId="77777777" w:rsidR="00B966FA" w:rsidRPr="00B966FA" w:rsidRDefault="00B966FA" w:rsidP="008068BB">
      <w:pPr>
        <w:rPr>
          <w:rFonts w:ascii="Arial" w:hAnsi="Arial" w:cs="Arial"/>
          <w:i/>
          <w:sz w:val="21"/>
          <w:szCs w:val="21"/>
        </w:rPr>
      </w:pPr>
    </w:p>
    <w:p w14:paraId="4CE1C254" w14:textId="77777777" w:rsidR="00192F5A" w:rsidRPr="00B966FA" w:rsidRDefault="00192F5A" w:rsidP="008068BB">
      <w:pPr>
        <w:numPr>
          <w:ilvl w:val="1"/>
          <w:numId w:val="5"/>
        </w:numPr>
        <w:ind w:left="0" w:firstLine="0"/>
        <w:rPr>
          <w:rFonts w:ascii="Arial" w:hAnsi="Arial" w:cs="Arial"/>
          <w:b/>
          <w:i/>
          <w:sz w:val="21"/>
          <w:szCs w:val="21"/>
        </w:rPr>
      </w:pPr>
      <w:r w:rsidRPr="00B966FA">
        <w:rPr>
          <w:rFonts w:ascii="Arial" w:hAnsi="Arial" w:cs="Arial"/>
          <w:b/>
          <w:i/>
          <w:sz w:val="21"/>
          <w:szCs w:val="21"/>
        </w:rPr>
        <w:lastRenderedPageBreak/>
        <w:t>PRIREDITVE</w:t>
      </w:r>
    </w:p>
    <w:p w14:paraId="0BE8E5A3" w14:textId="77777777" w:rsidR="00192F5A" w:rsidRPr="00B966FA" w:rsidRDefault="00192F5A" w:rsidP="008068BB">
      <w:pPr>
        <w:rPr>
          <w:rFonts w:ascii="Arial" w:hAnsi="Arial" w:cs="Arial"/>
          <w:b/>
          <w:i/>
          <w:sz w:val="21"/>
          <w:szCs w:val="21"/>
        </w:rPr>
      </w:pPr>
    </w:p>
    <w:p w14:paraId="00BE5EE2" w14:textId="77777777" w:rsidR="00192F5A" w:rsidRPr="00971B62" w:rsidRDefault="00192F5A" w:rsidP="008068BB">
      <w:pPr>
        <w:numPr>
          <w:ilvl w:val="0"/>
          <w:numId w:val="10"/>
        </w:numPr>
        <w:ind w:left="0" w:firstLine="0"/>
        <w:rPr>
          <w:rFonts w:ascii="Arial" w:hAnsi="Arial" w:cs="Arial"/>
          <w:sz w:val="21"/>
          <w:szCs w:val="21"/>
        </w:rPr>
      </w:pPr>
      <w:r w:rsidRPr="00971B62">
        <w:rPr>
          <w:rFonts w:ascii="Arial" w:hAnsi="Arial" w:cs="Arial"/>
          <w:b/>
          <w:sz w:val="21"/>
          <w:szCs w:val="21"/>
        </w:rPr>
        <w:t>Organizacija prireditev ali sodelovanje na prireditvi</w:t>
      </w:r>
      <w:r w:rsidR="00574307" w:rsidRPr="00971B62">
        <w:rPr>
          <w:rFonts w:ascii="Arial" w:hAnsi="Arial" w:cs="Arial"/>
          <w:b/>
          <w:sz w:val="21"/>
          <w:szCs w:val="21"/>
        </w:rPr>
        <w:t xml:space="preserve"> (</w:t>
      </w:r>
      <w:r w:rsidR="00574307" w:rsidRPr="00971B62">
        <w:rPr>
          <w:rFonts w:ascii="Arial" w:hAnsi="Arial" w:cs="Arial"/>
          <w:sz w:val="21"/>
          <w:szCs w:val="21"/>
        </w:rPr>
        <w:t>napišite ali gre za organizacijo prireditve ali sodelovanje)</w:t>
      </w:r>
    </w:p>
    <w:p w14:paraId="224AAE37" w14:textId="77777777" w:rsidR="00192F5A" w:rsidRPr="00B966FA" w:rsidRDefault="00192F5A" w:rsidP="008068BB">
      <w:pPr>
        <w:rPr>
          <w:rFonts w:ascii="Arial" w:hAnsi="Arial" w:cs="Arial"/>
          <w:b/>
          <w:i/>
          <w:sz w:val="21"/>
          <w:szCs w:val="21"/>
        </w:rPr>
      </w:pPr>
    </w:p>
    <w:p w14:paraId="260A2A9B" w14:textId="77777777" w:rsidR="00DB352C" w:rsidRPr="00B966FA" w:rsidRDefault="00DB352C" w:rsidP="008068BB">
      <w:pPr>
        <w:rPr>
          <w:rFonts w:ascii="Arial" w:hAnsi="Arial" w:cs="Arial"/>
          <w:i/>
          <w:sz w:val="21"/>
          <w:szCs w:val="21"/>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685"/>
        <w:gridCol w:w="2977"/>
        <w:gridCol w:w="3260"/>
        <w:gridCol w:w="2297"/>
      </w:tblGrid>
      <w:tr w:rsidR="00B966FA" w:rsidRPr="00D81F1A" w14:paraId="0CF4D49A" w14:textId="77777777" w:rsidTr="00A34D69">
        <w:trPr>
          <w:trHeight w:val="340"/>
        </w:trPr>
        <w:tc>
          <w:tcPr>
            <w:tcW w:w="2660" w:type="dxa"/>
            <w:shd w:val="clear" w:color="auto" w:fill="EAF1DD"/>
            <w:vAlign w:val="center"/>
          </w:tcPr>
          <w:p w14:paraId="6F114B3E" w14:textId="77777777" w:rsidR="001B5FA8" w:rsidRPr="00D81F1A" w:rsidRDefault="001B5FA8" w:rsidP="008068BB">
            <w:pPr>
              <w:tabs>
                <w:tab w:val="left" w:pos="1050"/>
              </w:tabs>
              <w:jc w:val="center"/>
              <w:rPr>
                <w:rFonts w:ascii="Arial" w:hAnsi="Arial" w:cs="Arial"/>
                <w:b/>
                <w:szCs w:val="21"/>
              </w:rPr>
            </w:pPr>
            <w:r w:rsidRPr="00D81F1A">
              <w:rPr>
                <w:rFonts w:ascii="Arial" w:hAnsi="Arial" w:cs="Arial"/>
                <w:b/>
                <w:szCs w:val="21"/>
              </w:rPr>
              <w:t>NAZIV AKTIVNOSTI</w:t>
            </w:r>
          </w:p>
        </w:tc>
        <w:tc>
          <w:tcPr>
            <w:tcW w:w="3685" w:type="dxa"/>
            <w:shd w:val="clear" w:color="auto" w:fill="EAF1DD"/>
            <w:vAlign w:val="center"/>
          </w:tcPr>
          <w:p w14:paraId="0580844C" w14:textId="77777777" w:rsidR="001B5FA8" w:rsidRPr="00D81F1A" w:rsidRDefault="001B5FA8" w:rsidP="008068BB">
            <w:pPr>
              <w:jc w:val="center"/>
              <w:rPr>
                <w:rFonts w:ascii="Arial" w:hAnsi="Arial" w:cs="Arial"/>
                <w:b/>
                <w:szCs w:val="21"/>
              </w:rPr>
            </w:pPr>
            <w:r w:rsidRPr="00D81F1A">
              <w:rPr>
                <w:rFonts w:ascii="Arial" w:hAnsi="Arial" w:cs="Arial"/>
                <w:b/>
                <w:szCs w:val="21"/>
              </w:rPr>
              <w:t>OPIS</w:t>
            </w:r>
          </w:p>
        </w:tc>
        <w:tc>
          <w:tcPr>
            <w:tcW w:w="2977" w:type="dxa"/>
            <w:shd w:val="clear" w:color="auto" w:fill="EAF1DD"/>
            <w:vAlign w:val="center"/>
          </w:tcPr>
          <w:p w14:paraId="2E600FBB" w14:textId="77777777" w:rsidR="001B5FA8" w:rsidRPr="00D81F1A" w:rsidRDefault="001B5FA8" w:rsidP="008068BB">
            <w:pPr>
              <w:jc w:val="center"/>
              <w:rPr>
                <w:rFonts w:ascii="Arial" w:hAnsi="Arial" w:cs="Arial"/>
                <w:b/>
                <w:szCs w:val="21"/>
              </w:rPr>
            </w:pPr>
            <w:r w:rsidRPr="00D81F1A">
              <w:rPr>
                <w:rFonts w:ascii="Arial" w:hAnsi="Arial" w:cs="Arial"/>
                <w:b/>
                <w:szCs w:val="21"/>
              </w:rPr>
              <w:t xml:space="preserve">KRAJ </w:t>
            </w:r>
            <w:r w:rsidR="00851AC1" w:rsidRPr="00D81F1A">
              <w:rPr>
                <w:rFonts w:ascii="Arial" w:hAnsi="Arial" w:cs="Arial"/>
                <w:b/>
                <w:szCs w:val="21"/>
              </w:rPr>
              <w:t xml:space="preserve">IN TERMIN </w:t>
            </w:r>
            <w:r w:rsidRPr="00D81F1A">
              <w:rPr>
                <w:rFonts w:ascii="Arial" w:hAnsi="Arial" w:cs="Arial"/>
                <w:b/>
                <w:szCs w:val="21"/>
              </w:rPr>
              <w:t>IZVEDBE</w:t>
            </w:r>
          </w:p>
        </w:tc>
        <w:tc>
          <w:tcPr>
            <w:tcW w:w="3260" w:type="dxa"/>
            <w:shd w:val="clear" w:color="auto" w:fill="EAF1DD"/>
            <w:vAlign w:val="center"/>
          </w:tcPr>
          <w:p w14:paraId="364854A6" w14:textId="77777777" w:rsidR="001B5FA8" w:rsidRPr="00D81F1A" w:rsidRDefault="001B5FA8" w:rsidP="008068BB">
            <w:pPr>
              <w:jc w:val="center"/>
              <w:rPr>
                <w:rFonts w:ascii="Arial" w:hAnsi="Arial" w:cs="Arial"/>
                <w:b/>
                <w:szCs w:val="21"/>
              </w:rPr>
            </w:pPr>
            <w:r w:rsidRPr="00D81F1A">
              <w:rPr>
                <w:rFonts w:ascii="Arial" w:hAnsi="Arial" w:cs="Arial"/>
                <w:b/>
                <w:szCs w:val="21"/>
              </w:rPr>
              <w:t>PREDVIDENA</w:t>
            </w:r>
          </w:p>
          <w:p w14:paraId="0FE4245F" w14:textId="77777777" w:rsidR="00A34D69" w:rsidRPr="00D81F1A" w:rsidRDefault="001B5FA8" w:rsidP="008068BB">
            <w:pPr>
              <w:jc w:val="center"/>
              <w:rPr>
                <w:rFonts w:ascii="Arial" w:hAnsi="Arial" w:cs="Arial"/>
                <w:b/>
                <w:szCs w:val="21"/>
              </w:rPr>
            </w:pPr>
            <w:r w:rsidRPr="00D81F1A">
              <w:rPr>
                <w:rFonts w:ascii="Arial" w:hAnsi="Arial" w:cs="Arial"/>
                <w:b/>
                <w:szCs w:val="21"/>
              </w:rPr>
              <w:t>VREDNOST AKTIVNOSTI</w:t>
            </w:r>
            <w:r w:rsidR="00851AC1" w:rsidRPr="00D81F1A">
              <w:rPr>
                <w:rFonts w:ascii="Arial" w:hAnsi="Arial" w:cs="Arial"/>
                <w:b/>
                <w:szCs w:val="21"/>
              </w:rPr>
              <w:t xml:space="preserve"> </w:t>
            </w:r>
          </w:p>
          <w:p w14:paraId="3E540F9A" w14:textId="77777777" w:rsidR="001B5FA8" w:rsidRPr="00D81F1A" w:rsidRDefault="00851AC1" w:rsidP="008068BB">
            <w:pPr>
              <w:jc w:val="center"/>
              <w:rPr>
                <w:rFonts w:ascii="Arial" w:hAnsi="Arial" w:cs="Arial"/>
                <w:b/>
                <w:szCs w:val="21"/>
                <w:highlight w:val="yellow"/>
              </w:rPr>
            </w:pPr>
            <w:r w:rsidRPr="00D81F1A">
              <w:rPr>
                <w:rFonts w:ascii="Arial" w:hAnsi="Arial" w:cs="Arial"/>
                <w:b/>
                <w:szCs w:val="21"/>
              </w:rPr>
              <w:t>V EUR</w:t>
            </w:r>
          </w:p>
        </w:tc>
        <w:tc>
          <w:tcPr>
            <w:tcW w:w="2297" w:type="dxa"/>
            <w:tcBorders>
              <w:bottom w:val="single" w:sz="4" w:space="0" w:color="auto"/>
            </w:tcBorders>
            <w:shd w:val="clear" w:color="auto" w:fill="FDE9D9"/>
          </w:tcPr>
          <w:p w14:paraId="39E75E8A" w14:textId="77777777" w:rsidR="001B5FA8" w:rsidRPr="00D81F1A" w:rsidRDefault="001B5FA8" w:rsidP="008068BB">
            <w:pPr>
              <w:jc w:val="center"/>
              <w:rPr>
                <w:rFonts w:ascii="Arial" w:hAnsi="Arial" w:cs="Arial"/>
                <w:b/>
                <w:szCs w:val="21"/>
              </w:rPr>
            </w:pPr>
          </w:p>
          <w:p w14:paraId="7C229491" w14:textId="77777777" w:rsidR="001B5FA8" w:rsidRPr="00D81F1A" w:rsidRDefault="001B5FA8"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55AA86F8" w14:textId="77777777" w:rsidR="001B5FA8" w:rsidRPr="00D81F1A" w:rsidRDefault="001B5FA8" w:rsidP="008068BB">
            <w:pPr>
              <w:shd w:val="clear" w:color="auto" w:fill="FDE9D9"/>
              <w:jc w:val="center"/>
              <w:rPr>
                <w:rFonts w:ascii="Arial" w:hAnsi="Arial" w:cs="Arial"/>
                <w:b/>
                <w:szCs w:val="21"/>
              </w:rPr>
            </w:pPr>
            <w:r w:rsidRPr="00D81F1A">
              <w:rPr>
                <w:rFonts w:ascii="Arial" w:hAnsi="Arial" w:cs="Arial"/>
                <w:b/>
                <w:szCs w:val="21"/>
              </w:rPr>
              <w:t>DOSEŽENIH TOČK</w:t>
            </w:r>
          </w:p>
          <w:p w14:paraId="0A08C185" w14:textId="77777777" w:rsidR="001B5FA8" w:rsidRPr="00D81F1A" w:rsidRDefault="001B5FA8" w:rsidP="008068BB">
            <w:pPr>
              <w:jc w:val="center"/>
              <w:rPr>
                <w:rFonts w:ascii="Arial" w:hAnsi="Arial" w:cs="Arial"/>
                <w:b/>
                <w:szCs w:val="21"/>
              </w:rPr>
            </w:pPr>
            <w:r w:rsidRPr="00D81F1A">
              <w:rPr>
                <w:rFonts w:ascii="Arial" w:hAnsi="Arial" w:cs="Arial"/>
                <w:b/>
                <w:szCs w:val="21"/>
              </w:rPr>
              <w:t>(izpolni komisija)</w:t>
            </w:r>
          </w:p>
        </w:tc>
      </w:tr>
      <w:tr w:rsidR="00B966FA" w:rsidRPr="00B966FA" w14:paraId="1E64AB27" w14:textId="77777777" w:rsidTr="00A34D69">
        <w:trPr>
          <w:trHeight w:val="340"/>
        </w:trPr>
        <w:tc>
          <w:tcPr>
            <w:tcW w:w="2660" w:type="dxa"/>
          </w:tcPr>
          <w:p w14:paraId="278CBDC9" w14:textId="77777777" w:rsidR="001B5FA8" w:rsidRPr="00B966FA" w:rsidRDefault="001B5FA8" w:rsidP="008068BB">
            <w:pPr>
              <w:rPr>
                <w:rFonts w:ascii="Arial" w:hAnsi="Arial" w:cs="Arial"/>
                <w:i/>
                <w:sz w:val="21"/>
                <w:szCs w:val="21"/>
              </w:rPr>
            </w:pPr>
          </w:p>
          <w:p w14:paraId="5D599771" w14:textId="77777777" w:rsidR="00851AC1" w:rsidRPr="00B966FA" w:rsidRDefault="00851AC1" w:rsidP="008068BB">
            <w:pPr>
              <w:rPr>
                <w:rFonts w:ascii="Arial" w:hAnsi="Arial" w:cs="Arial"/>
                <w:i/>
                <w:sz w:val="21"/>
                <w:szCs w:val="21"/>
              </w:rPr>
            </w:pPr>
          </w:p>
          <w:p w14:paraId="5113B892" w14:textId="77777777" w:rsidR="00851AC1" w:rsidRPr="00B966FA" w:rsidRDefault="00851AC1" w:rsidP="008068BB">
            <w:pPr>
              <w:rPr>
                <w:rFonts w:ascii="Arial" w:hAnsi="Arial" w:cs="Arial"/>
                <w:i/>
                <w:sz w:val="21"/>
                <w:szCs w:val="21"/>
              </w:rPr>
            </w:pPr>
          </w:p>
        </w:tc>
        <w:tc>
          <w:tcPr>
            <w:tcW w:w="3685" w:type="dxa"/>
          </w:tcPr>
          <w:p w14:paraId="7C9C8FCD" w14:textId="77777777" w:rsidR="001B5FA8" w:rsidRPr="00B966FA" w:rsidRDefault="001B5FA8" w:rsidP="008068BB">
            <w:pPr>
              <w:rPr>
                <w:rFonts w:ascii="Arial" w:hAnsi="Arial" w:cs="Arial"/>
                <w:i/>
                <w:sz w:val="21"/>
                <w:szCs w:val="21"/>
              </w:rPr>
            </w:pPr>
          </w:p>
        </w:tc>
        <w:tc>
          <w:tcPr>
            <w:tcW w:w="2977" w:type="dxa"/>
          </w:tcPr>
          <w:p w14:paraId="1D45B8B7" w14:textId="77777777" w:rsidR="001B5FA8" w:rsidRPr="00B966FA" w:rsidRDefault="001B5FA8" w:rsidP="008068BB">
            <w:pPr>
              <w:rPr>
                <w:rFonts w:ascii="Arial" w:hAnsi="Arial" w:cs="Arial"/>
                <w:i/>
                <w:sz w:val="21"/>
                <w:szCs w:val="21"/>
              </w:rPr>
            </w:pPr>
          </w:p>
        </w:tc>
        <w:tc>
          <w:tcPr>
            <w:tcW w:w="3260" w:type="dxa"/>
          </w:tcPr>
          <w:p w14:paraId="16CC0718" w14:textId="77777777" w:rsidR="001B5FA8" w:rsidRPr="00B966FA" w:rsidRDefault="001B5FA8" w:rsidP="008068BB">
            <w:pPr>
              <w:rPr>
                <w:rFonts w:ascii="Arial" w:hAnsi="Arial" w:cs="Arial"/>
                <w:i/>
                <w:sz w:val="21"/>
                <w:szCs w:val="21"/>
              </w:rPr>
            </w:pPr>
          </w:p>
        </w:tc>
        <w:tc>
          <w:tcPr>
            <w:tcW w:w="2297" w:type="dxa"/>
            <w:tcBorders>
              <w:bottom w:val="dashed" w:sz="4" w:space="0" w:color="auto"/>
            </w:tcBorders>
            <w:shd w:val="clear" w:color="auto" w:fill="FDE9D9"/>
          </w:tcPr>
          <w:p w14:paraId="2C38E98E" w14:textId="77777777" w:rsidR="001B5FA8" w:rsidRPr="00B966FA" w:rsidRDefault="001B5FA8" w:rsidP="008068BB">
            <w:pPr>
              <w:rPr>
                <w:rFonts w:ascii="Arial" w:hAnsi="Arial" w:cs="Arial"/>
                <w:i/>
                <w:sz w:val="21"/>
                <w:szCs w:val="21"/>
              </w:rPr>
            </w:pPr>
          </w:p>
        </w:tc>
      </w:tr>
      <w:tr w:rsidR="00B966FA" w:rsidRPr="00B966FA" w14:paraId="1DA5C891" w14:textId="77777777" w:rsidTr="00A34D69">
        <w:trPr>
          <w:trHeight w:val="340"/>
        </w:trPr>
        <w:tc>
          <w:tcPr>
            <w:tcW w:w="2660" w:type="dxa"/>
          </w:tcPr>
          <w:p w14:paraId="1706C459" w14:textId="77777777" w:rsidR="001B5FA8" w:rsidRPr="00B966FA" w:rsidRDefault="001B5FA8" w:rsidP="008068BB">
            <w:pPr>
              <w:rPr>
                <w:rFonts w:ascii="Arial" w:hAnsi="Arial" w:cs="Arial"/>
                <w:i/>
                <w:sz w:val="21"/>
                <w:szCs w:val="21"/>
              </w:rPr>
            </w:pPr>
          </w:p>
          <w:p w14:paraId="79A74140" w14:textId="77777777" w:rsidR="00851AC1" w:rsidRPr="00B966FA" w:rsidRDefault="00851AC1" w:rsidP="008068BB">
            <w:pPr>
              <w:rPr>
                <w:rFonts w:ascii="Arial" w:hAnsi="Arial" w:cs="Arial"/>
                <w:i/>
                <w:sz w:val="21"/>
                <w:szCs w:val="21"/>
              </w:rPr>
            </w:pPr>
          </w:p>
          <w:p w14:paraId="207F39ED" w14:textId="77777777" w:rsidR="00851AC1" w:rsidRPr="00B966FA" w:rsidRDefault="00851AC1" w:rsidP="008068BB">
            <w:pPr>
              <w:rPr>
                <w:rFonts w:ascii="Arial" w:hAnsi="Arial" w:cs="Arial"/>
                <w:i/>
                <w:sz w:val="21"/>
                <w:szCs w:val="21"/>
              </w:rPr>
            </w:pPr>
          </w:p>
        </w:tc>
        <w:tc>
          <w:tcPr>
            <w:tcW w:w="3685" w:type="dxa"/>
          </w:tcPr>
          <w:p w14:paraId="4BDDEE5F" w14:textId="77777777" w:rsidR="001B5FA8" w:rsidRPr="00B966FA" w:rsidRDefault="001B5FA8" w:rsidP="008068BB">
            <w:pPr>
              <w:rPr>
                <w:rFonts w:ascii="Arial" w:hAnsi="Arial" w:cs="Arial"/>
                <w:i/>
                <w:sz w:val="21"/>
                <w:szCs w:val="21"/>
              </w:rPr>
            </w:pPr>
          </w:p>
        </w:tc>
        <w:tc>
          <w:tcPr>
            <w:tcW w:w="2977" w:type="dxa"/>
          </w:tcPr>
          <w:p w14:paraId="1C0E91F9" w14:textId="77777777" w:rsidR="001B5FA8" w:rsidRPr="00B966FA" w:rsidRDefault="001B5FA8" w:rsidP="008068BB">
            <w:pPr>
              <w:rPr>
                <w:rFonts w:ascii="Arial" w:hAnsi="Arial" w:cs="Arial"/>
                <w:i/>
                <w:sz w:val="21"/>
                <w:szCs w:val="21"/>
              </w:rPr>
            </w:pPr>
          </w:p>
        </w:tc>
        <w:tc>
          <w:tcPr>
            <w:tcW w:w="3260" w:type="dxa"/>
          </w:tcPr>
          <w:p w14:paraId="7602C0AA" w14:textId="77777777" w:rsidR="001B5FA8" w:rsidRPr="00B966FA" w:rsidRDefault="001B5FA8"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62A63756" w14:textId="77777777" w:rsidR="001B5FA8" w:rsidRPr="00B966FA" w:rsidRDefault="001B5FA8" w:rsidP="008068BB">
            <w:pPr>
              <w:rPr>
                <w:rFonts w:ascii="Arial" w:hAnsi="Arial" w:cs="Arial"/>
                <w:i/>
                <w:sz w:val="21"/>
                <w:szCs w:val="21"/>
              </w:rPr>
            </w:pPr>
          </w:p>
        </w:tc>
      </w:tr>
      <w:tr w:rsidR="00B966FA" w:rsidRPr="00B966FA" w14:paraId="330B27A2" w14:textId="77777777" w:rsidTr="00A34D69">
        <w:trPr>
          <w:trHeight w:val="340"/>
        </w:trPr>
        <w:tc>
          <w:tcPr>
            <w:tcW w:w="2660" w:type="dxa"/>
          </w:tcPr>
          <w:p w14:paraId="7C0C32D9" w14:textId="77777777" w:rsidR="001B5FA8" w:rsidRPr="00B966FA" w:rsidRDefault="001B5FA8" w:rsidP="008068BB">
            <w:pPr>
              <w:rPr>
                <w:rFonts w:ascii="Arial" w:hAnsi="Arial" w:cs="Arial"/>
                <w:i/>
                <w:sz w:val="21"/>
                <w:szCs w:val="21"/>
              </w:rPr>
            </w:pPr>
          </w:p>
          <w:p w14:paraId="7B07964E" w14:textId="77777777" w:rsidR="00851AC1" w:rsidRPr="00B966FA" w:rsidRDefault="00851AC1" w:rsidP="008068BB">
            <w:pPr>
              <w:rPr>
                <w:rFonts w:ascii="Arial" w:hAnsi="Arial" w:cs="Arial"/>
                <w:i/>
                <w:sz w:val="21"/>
                <w:szCs w:val="21"/>
              </w:rPr>
            </w:pPr>
          </w:p>
          <w:p w14:paraId="6D1E28B1" w14:textId="77777777" w:rsidR="00851AC1" w:rsidRPr="00B966FA" w:rsidRDefault="00851AC1" w:rsidP="008068BB">
            <w:pPr>
              <w:rPr>
                <w:rFonts w:ascii="Arial" w:hAnsi="Arial" w:cs="Arial"/>
                <w:i/>
                <w:sz w:val="21"/>
                <w:szCs w:val="21"/>
              </w:rPr>
            </w:pPr>
          </w:p>
        </w:tc>
        <w:tc>
          <w:tcPr>
            <w:tcW w:w="3685" w:type="dxa"/>
          </w:tcPr>
          <w:p w14:paraId="390BFFF8" w14:textId="77777777" w:rsidR="001B5FA8" w:rsidRPr="00B966FA" w:rsidRDefault="001B5FA8" w:rsidP="008068BB">
            <w:pPr>
              <w:rPr>
                <w:rFonts w:ascii="Arial" w:hAnsi="Arial" w:cs="Arial"/>
                <w:i/>
                <w:sz w:val="21"/>
                <w:szCs w:val="21"/>
              </w:rPr>
            </w:pPr>
          </w:p>
        </w:tc>
        <w:tc>
          <w:tcPr>
            <w:tcW w:w="2977" w:type="dxa"/>
          </w:tcPr>
          <w:p w14:paraId="1C6795B4" w14:textId="77777777" w:rsidR="001B5FA8" w:rsidRPr="00B966FA" w:rsidRDefault="001B5FA8" w:rsidP="008068BB">
            <w:pPr>
              <w:rPr>
                <w:rFonts w:ascii="Arial" w:hAnsi="Arial" w:cs="Arial"/>
                <w:i/>
                <w:sz w:val="21"/>
                <w:szCs w:val="21"/>
              </w:rPr>
            </w:pPr>
          </w:p>
        </w:tc>
        <w:tc>
          <w:tcPr>
            <w:tcW w:w="3260" w:type="dxa"/>
          </w:tcPr>
          <w:p w14:paraId="4CE6CE3E" w14:textId="77777777" w:rsidR="001B5FA8" w:rsidRPr="00B966FA" w:rsidRDefault="001B5FA8"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4D82EEAC" w14:textId="77777777" w:rsidR="001B5FA8" w:rsidRPr="00B966FA" w:rsidRDefault="001B5FA8" w:rsidP="008068BB">
            <w:pPr>
              <w:rPr>
                <w:rFonts w:ascii="Arial" w:hAnsi="Arial" w:cs="Arial"/>
                <w:i/>
                <w:sz w:val="21"/>
                <w:szCs w:val="21"/>
              </w:rPr>
            </w:pPr>
          </w:p>
        </w:tc>
      </w:tr>
      <w:tr w:rsidR="00B966FA" w:rsidRPr="00B966FA" w14:paraId="1CCE9BD1" w14:textId="77777777" w:rsidTr="00A34D69">
        <w:trPr>
          <w:trHeight w:val="340"/>
        </w:trPr>
        <w:tc>
          <w:tcPr>
            <w:tcW w:w="2660" w:type="dxa"/>
          </w:tcPr>
          <w:p w14:paraId="4DFC41F3" w14:textId="77777777" w:rsidR="001B5FA8" w:rsidRPr="00B966FA" w:rsidRDefault="001B5FA8" w:rsidP="008068BB">
            <w:pPr>
              <w:rPr>
                <w:rFonts w:ascii="Arial" w:hAnsi="Arial" w:cs="Arial"/>
                <w:i/>
                <w:sz w:val="21"/>
                <w:szCs w:val="21"/>
              </w:rPr>
            </w:pPr>
          </w:p>
          <w:p w14:paraId="617AE7C9" w14:textId="77777777" w:rsidR="00851AC1" w:rsidRPr="00B966FA" w:rsidRDefault="00851AC1" w:rsidP="008068BB">
            <w:pPr>
              <w:rPr>
                <w:rFonts w:ascii="Arial" w:hAnsi="Arial" w:cs="Arial"/>
                <w:i/>
                <w:sz w:val="21"/>
                <w:szCs w:val="21"/>
              </w:rPr>
            </w:pPr>
          </w:p>
          <w:p w14:paraId="431AE20F" w14:textId="77777777" w:rsidR="00851AC1" w:rsidRPr="00B966FA" w:rsidRDefault="00851AC1" w:rsidP="008068BB">
            <w:pPr>
              <w:rPr>
                <w:rFonts w:ascii="Arial" w:hAnsi="Arial" w:cs="Arial"/>
                <w:i/>
                <w:sz w:val="21"/>
                <w:szCs w:val="21"/>
              </w:rPr>
            </w:pPr>
          </w:p>
        </w:tc>
        <w:tc>
          <w:tcPr>
            <w:tcW w:w="3685" w:type="dxa"/>
          </w:tcPr>
          <w:p w14:paraId="795F43B2" w14:textId="77777777" w:rsidR="001B5FA8" w:rsidRPr="00B966FA" w:rsidRDefault="001B5FA8" w:rsidP="008068BB">
            <w:pPr>
              <w:rPr>
                <w:rFonts w:ascii="Arial" w:hAnsi="Arial" w:cs="Arial"/>
                <w:i/>
                <w:sz w:val="21"/>
                <w:szCs w:val="21"/>
              </w:rPr>
            </w:pPr>
          </w:p>
        </w:tc>
        <w:tc>
          <w:tcPr>
            <w:tcW w:w="2977" w:type="dxa"/>
          </w:tcPr>
          <w:p w14:paraId="56B4F33B" w14:textId="77777777" w:rsidR="001B5FA8" w:rsidRPr="00B966FA" w:rsidRDefault="001B5FA8" w:rsidP="008068BB">
            <w:pPr>
              <w:rPr>
                <w:rFonts w:ascii="Arial" w:hAnsi="Arial" w:cs="Arial"/>
                <w:i/>
                <w:sz w:val="21"/>
                <w:szCs w:val="21"/>
              </w:rPr>
            </w:pPr>
          </w:p>
        </w:tc>
        <w:tc>
          <w:tcPr>
            <w:tcW w:w="3260" w:type="dxa"/>
          </w:tcPr>
          <w:p w14:paraId="76E40A1A" w14:textId="77777777" w:rsidR="001B5FA8" w:rsidRPr="00B966FA" w:rsidRDefault="001B5FA8"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25648853" w14:textId="77777777" w:rsidR="001B5FA8" w:rsidRPr="00B966FA" w:rsidRDefault="001B5FA8" w:rsidP="008068BB">
            <w:pPr>
              <w:rPr>
                <w:rFonts w:ascii="Arial" w:hAnsi="Arial" w:cs="Arial"/>
                <w:i/>
                <w:sz w:val="21"/>
                <w:szCs w:val="21"/>
              </w:rPr>
            </w:pPr>
          </w:p>
        </w:tc>
      </w:tr>
      <w:tr w:rsidR="00B966FA" w:rsidRPr="00B966FA" w14:paraId="6A1B5102" w14:textId="77777777" w:rsidTr="00A34D69">
        <w:trPr>
          <w:trHeight w:val="340"/>
        </w:trPr>
        <w:tc>
          <w:tcPr>
            <w:tcW w:w="2660" w:type="dxa"/>
          </w:tcPr>
          <w:p w14:paraId="3D3C553A" w14:textId="77777777" w:rsidR="001B5FA8" w:rsidRPr="00B966FA" w:rsidRDefault="001B5FA8" w:rsidP="008068BB">
            <w:pPr>
              <w:rPr>
                <w:rFonts w:ascii="Arial" w:hAnsi="Arial" w:cs="Arial"/>
                <w:i/>
                <w:sz w:val="21"/>
                <w:szCs w:val="21"/>
              </w:rPr>
            </w:pPr>
          </w:p>
          <w:p w14:paraId="4E9E63AB" w14:textId="77777777" w:rsidR="00851AC1" w:rsidRPr="00B966FA" w:rsidRDefault="00851AC1" w:rsidP="008068BB">
            <w:pPr>
              <w:rPr>
                <w:rFonts w:ascii="Arial" w:hAnsi="Arial" w:cs="Arial"/>
                <w:i/>
                <w:sz w:val="21"/>
                <w:szCs w:val="21"/>
              </w:rPr>
            </w:pPr>
          </w:p>
          <w:p w14:paraId="2D62698B" w14:textId="77777777" w:rsidR="00851AC1" w:rsidRPr="00B966FA" w:rsidRDefault="00851AC1" w:rsidP="008068BB">
            <w:pPr>
              <w:rPr>
                <w:rFonts w:ascii="Arial" w:hAnsi="Arial" w:cs="Arial"/>
                <w:i/>
                <w:sz w:val="21"/>
                <w:szCs w:val="21"/>
              </w:rPr>
            </w:pPr>
          </w:p>
        </w:tc>
        <w:tc>
          <w:tcPr>
            <w:tcW w:w="3685" w:type="dxa"/>
          </w:tcPr>
          <w:p w14:paraId="3377CBD8" w14:textId="77777777" w:rsidR="001B5FA8" w:rsidRPr="00B966FA" w:rsidRDefault="001B5FA8" w:rsidP="008068BB">
            <w:pPr>
              <w:rPr>
                <w:rFonts w:ascii="Arial" w:hAnsi="Arial" w:cs="Arial"/>
                <w:i/>
                <w:sz w:val="21"/>
                <w:szCs w:val="21"/>
              </w:rPr>
            </w:pPr>
          </w:p>
        </w:tc>
        <w:tc>
          <w:tcPr>
            <w:tcW w:w="2977" w:type="dxa"/>
          </w:tcPr>
          <w:p w14:paraId="15D3E8D9" w14:textId="77777777" w:rsidR="001B5FA8" w:rsidRPr="00B966FA" w:rsidRDefault="001B5FA8" w:rsidP="008068BB">
            <w:pPr>
              <w:rPr>
                <w:rFonts w:ascii="Arial" w:hAnsi="Arial" w:cs="Arial"/>
                <w:i/>
                <w:sz w:val="21"/>
                <w:szCs w:val="21"/>
              </w:rPr>
            </w:pPr>
          </w:p>
        </w:tc>
        <w:tc>
          <w:tcPr>
            <w:tcW w:w="3260" w:type="dxa"/>
          </w:tcPr>
          <w:p w14:paraId="7D989C54" w14:textId="77777777" w:rsidR="001B5FA8" w:rsidRPr="00B966FA" w:rsidRDefault="001B5FA8"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62B23800" w14:textId="77777777" w:rsidR="001B5FA8" w:rsidRPr="00B966FA" w:rsidRDefault="001B5FA8" w:rsidP="008068BB">
            <w:pPr>
              <w:rPr>
                <w:rFonts w:ascii="Arial" w:hAnsi="Arial" w:cs="Arial"/>
                <w:i/>
                <w:sz w:val="21"/>
                <w:szCs w:val="21"/>
              </w:rPr>
            </w:pPr>
          </w:p>
        </w:tc>
      </w:tr>
      <w:tr w:rsidR="00B966FA" w:rsidRPr="00B966FA" w14:paraId="0EE6F08A" w14:textId="77777777" w:rsidTr="00A34D69">
        <w:trPr>
          <w:trHeight w:val="340"/>
        </w:trPr>
        <w:tc>
          <w:tcPr>
            <w:tcW w:w="2660" w:type="dxa"/>
          </w:tcPr>
          <w:p w14:paraId="34FFA0FB" w14:textId="77777777" w:rsidR="00F134A6" w:rsidRPr="00B966FA" w:rsidRDefault="00F134A6" w:rsidP="008068BB">
            <w:pPr>
              <w:rPr>
                <w:rFonts w:ascii="Arial" w:hAnsi="Arial" w:cs="Arial"/>
                <w:i/>
                <w:sz w:val="21"/>
                <w:szCs w:val="21"/>
              </w:rPr>
            </w:pPr>
          </w:p>
          <w:p w14:paraId="4DCF7C33" w14:textId="77777777" w:rsidR="00F134A6" w:rsidRPr="00B966FA" w:rsidRDefault="00F134A6" w:rsidP="008068BB">
            <w:pPr>
              <w:rPr>
                <w:rFonts w:ascii="Arial" w:hAnsi="Arial" w:cs="Arial"/>
                <w:i/>
                <w:sz w:val="21"/>
                <w:szCs w:val="21"/>
              </w:rPr>
            </w:pPr>
          </w:p>
          <w:p w14:paraId="2BDC8127" w14:textId="77777777" w:rsidR="00F134A6" w:rsidRPr="00B966FA" w:rsidRDefault="00F134A6" w:rsidP="008068BB">
            <w:pPr>
              <w:rPr>
                <w:rFonts w:ascii="Arial" w:hAnsi="Arial" w:cs="Arial"/>
                <w:i/>
                <w:sz w:val="21"/>
                <w:szCs w:val="21"/>
              </w:rPr>
            </w:pPr>
          </w:p>
        </w:tc>
        <w:tc>
          <w:tcPr>
            <w:tcW w:w="3685" w:type="dxa"/>
          </w:tcPr>
          <w:p w14:paraId="455379BA" w14:textId="77777777" w:rsidR="00F134A6" w:rsidRPr="00B966FA" w:rsidRDefault="00F134A6" w:rsidP="008068BB">
            <w:pPr>
              <w:rPr>
                <w:rFonts w:ascii="Arial" w:hAnsi="Arial" w:cs="Arial"/>
                <w:i/>
                <w:sz w:val="21"/>
                <w:szCs w:val="21"/>
              </w:rPr>
            </w:pPr>
          </w:p>
        </w:tc>
        <w:tc>
          <w:tcPr>
            <w:tcW w:w="2977" w:type="dxa"/>
          </w:tcPr>
          <w:p w14:paraId="2E71B621" w14:textId="77777777" w:rsidR="00F134A6" w:rsidRPr="00B966FA" w:rsidRDefault="00F134A6" w:rsidP="008068BB">
            <w:pPr>
              <w:rPr>
                <w:rFonts w:ascii="Arial" w:hAnsi="Arial" w:cs="Arial"/>
                <w:i/>
                <w:sz w:val="21"/>
                <w:szCs w:val="21"/>
              </w:rPr>
            </w:pPr>
          </w:p>
        </w:tc>
        <w:tc>
          <w:tcPr>
            <w:tcW w:w="3260" w:type="dxa"/>
          </w:tcPr>
          <w:p w14:paraId="5B64D67F" w14:textId="77777777" w:rsidR="00F134A6" w:rsidRPr="00B966FA" w:rsidRDefault="00F134A6" w:rsidP="008068BB">
            <w:pPr>
              <w:rPr>
                <w:rFonts w:ascii="Arial" w:hAnsi="Arial" w:cs="Arial"/>
                <w:i/>
                <w:sz w:val="21"/>
                <w:szCs w:val="21"/>
              </w:rPr>
            </w:pPr>
          </w:p>
        </w:tc>
        <w:tc>
          <w:tcPr>
            <w:tcW w:w="2297" w:type="dxa"/>
            <w:tcBorders>
              <w:top w:val="dashed" w:sz="4" w:space="0" w:color="auto"/>
              <w:bottom w:val="dashed" w:sz="4" w:space="0" w:color="auto"/>
            </w:tcBorders>
            <w:shd w:val="clear" w:color="auto" w:fill="FDE9D9"/>
          </w:tcPr>
          <w:p w14:paraId="46859D0E" w14:textId="77777777" w:rsidR="00F134A6" w:rsidRPr="00B966FA" w:rsidRDefault="00F134A6" w:rsidP="008068BB">
            <w:pPr>
              <w:rPr>
                <w:rFonts w:ascii="Arial" w:hAnsi="Arial" w:cs="Arial"/>
                <w:i/>
                <w:sz w:val="21"/>
                <w:szCs w:val="21"/>
              </w:rPr>
            </w:pPr>
          </w:p>
        </w:tc>
      </w:tr>
      <w:tr w:rsidR="00B966FA" w:rsidRPr="00B966FA" w14:paraId="5FA88F22" w14:textId="77777777" w:rsidTr="00A34D69">
        <w:trPr>
          <w:trHeight w:val="340"/>
        </w:trPr>
        <w:tc>
          <w:tcPr>
            <w:tcW w:w="2660" w:type="dxa"/>
          </w:tcPr>
          <w:p w14:paraId="4CA6986D" w14:textId="77777777" w:rsidR="00F134A6" w:rsidRPr="00B966FA" w:rsidRDefault="00F134A6" w:rsidP="008068BB">
            <w:pPr>
              <w:rPr>
                <w:rFonts w:ascii="Arial" w:hAnsi="Arial" w:cs="Arial"/>
                <w:i/>
                <w:sz w:val="21"/>
                <w:szCs w:val="21"/>
              </w:rPr>
            </w:pPr>
          </w:p>
          <w:p w14:paraId="2E327394" w14:textId="77777777" w:rsidR="00F134A6" w:rsidRPr="00B966FA" w:rsidRDefault="00F134A6" w:rsidP="008068BB">
            <w:pPr>
              <w:rPr>
                <w:rFonts w:ascii="Arial" w:hAnsi="Arial" w:cs="Arial"/>
                <w:i/>
                <w:sz w:val="21"/>
                <w:szCs w:val="21"/>
              </w:rPr>
            </w:pPr>
          </w:p>
          <w:p w14:paraId="6088B068" w14:textId="77777777" w:rsidR="00F134A6" w:rsidRPr="00B966FA" w:rsidRDefault="00F134A6" w:rsidP="008068BB">
            <w:pPr>
              <w:rPr>
                <w:rFonts w:ascii="Arial" w:hAnsi="Arial" w:cs="Arial"/>
                <w:i/>
                <w:sz w:val="21"/>
                <w:szCs w:val="21"/>
              </w:rPr>
            </w:pPr>
          </w:p>
        </w:tc>
        <w:tc>
          <w:tcPr>
            <w:tcW w:w="3685" w:type="dxa"/>
          </w:tcPr>
          <w:p w14:paraId="76E47619" w14:textId="77777777" w:rsidR="00F134A6" w:rsidRPr="00B966FA" w:rsidRDefault="00F134A6" w:rsidP="008068BB">
            <w:pPr>
              <w:rPr>
                <w:rFonts w:ascii="Arial" w:hAnsi="Arial" w:cs="Arial"/>
                <w:i/>
                <w:sz w:val="21"/>
                <w:szCs w:val="21"/>
              </w:rPr>
            </w:pPr>
          </w:p>
        </w:tc>
        <w:tc>
          <w:tcPr>
            <w:tcW w:w="2977" w:type="dxa"/>
          </w:tcPr>
          <w:p w14:paraId="359381A3" w14:textId="77777777" w:rsidR="00F134A6" w:rsidRPr="00B966FA" w:rsidRDefault="00F134A6" w:rsidP="008068BB">
            <w:pPr>
              <w:rPr>
                <w:rFonts w:ascii="Arial" w:hAnsi="Arial" w:cs="Arial"/>
                <w:i/>
                <w:sz w:val="21"/>
                <w:szCs w:val="21"/>
              </w:rPr>
            </w:pPr>
          </w:p>
        </w:tc>
        <w:tc>
          <w:tcPr>
            <w:tcW w:w="3260" w:type="dxa"/>
          </w:tcPr>
          <w:p w14:paraId="76E11B0F" w14:textId="77777777" w:rsidR="00F134A6" w:rsidRPr="00B966FA" w:rsidRDefault="00F134A6" w:rsidP="008068BB">
            <w:pPr>
              <w:rPr>
                <w:rFonts w:ascii="Arial" w:hAnsi="Arial" w:cs="Arial"/>
                <w:i/>
                <w:sz w:val="21"/>
                <w:szCs w:val="21"/>
              </w:rPr>
            </w:pPr>
          </w:p>
        </w:tc>
        <w:tc>
          <w:tcPr>
            <w:tcW w:w="2297" w:type="dxa"/>
            <w:tcBorders>
              <w:top w:val="dashed" w:sz="4" w:space="0" w:color="auto"/>
            </w:tcBorders>
            <w:shd w:val="clear" w:color="auto" w:fill="FDE9D9"/>
          </w:tcPr>
          <w:p w14:paraId="34D80E47" w14:textId="77777777" w:rsidR="00F134A6" w:rsidRPr="00B966FA" w:rsidRDefault="00F134A6" w:rsidP="008068BB">
            <w:pPr>
              <w:rPr>
                <w:rFonts w:ascii="Arial" w:hAnsi="Arial" w:cs="Arial"/>
                <w:i/>
                <w:sz w:val="21"/>
                <w:szCs w:val="21"/>
              </w:rPr>
            </w:pPr>
          </w:p>
        </w:tc>
      </w:tr>
    </w:tbl>
    <w:p w14:paraId="60880748" w14:textId="77777777" w:rsidR="001B5FA8" w:rsidRPr="00B966FA" w:rsidRDefault="001B5FA8" w:rsidP="008068BB">
      <w:pPr>
        <w:rPr>
          <w:rFonts w:ascii="Arial" w:hAnsi="Arial" w:cs="Arial"/>
          <w:i/>
          <w:sz w:val="21"/>
          <w:szCs w:val="21"/>
        </w:rPr>
      </w:pPr>
    </w:p>
    <w:p w14:paraId="5D8C3FA1" w14:textId="77777777" w:rsidR="001B5FA8" w:rsidRPr="00B966FA" w:rsidRDefault="001B5FA8" w:rsidP="008068BB">
      <w:pPr>
        <w:rPr>
          <w:rFonts w:ascii="Arial" w:hAnsi="Arial" w:cs="Arial"/>
          <w:b/>
          <w:i/>
          <w:sz w:val="21"/>
          <w:szCs w:val="21"/>
        </w:rPr>
      </w:pPr>
    </w:p>
    <w:p w14:paraId="6871E199" w14:textId="77777777" w:rsidR="00851AC1" w:rsidRPr="00B966FA" w:rsidRDefault="00851AC1" w:rsidP="008068BB">
      <w:pPr>
        <w:rPr>
          <w:rFonts w:ascii="Arial" w:hAnsi="Arial" w:cs="Arial"/>
          <w:i/>
          <w:sz w:val="21"/>
          <w:szCs w:val="21"/>
        </w:rPr>
      </w:pPr>
      <w:r w:rsidRPr="00B966FA">
        <w:rPr>
          <w:rFonts w:ascii="Arial" w:hAnsi="Arial" w:cs="Arial"/>
          <w:i/>
          <w:sz w:val="21"/>
          <w:szCs w:val="21"/>
        </w:rPr>
        <w:t>Število prilog:______________________________</w:t>
      </w:r>
    </w:p>
    <w:p w14:paraId="73E889D0" w14:textId="77777777" w:rsidR="00851AC1" w:rsidRPr="00B966FA" w:rsidRDefault="00851AC1" w:rsidP="008068BB">
      <w:pPr>
        <w:rPr>
          <w:rFonts w:ascii="Arial" w:hAnsi="Arial" w:cs="Arial"/>
          <w:i/>
          <w:sz w:val="21"/>
          <w:szCs w:val="21"/>
        </w:rPr>
      </w:pPr>
      <w:r w:rsidRPr="00B966FA">
        <w:rPr>
          <w:rFonts w:ascii="Arial" w:hAnsi="Arial" w:cs="Arial"/>
          <w:i/>
          <w:sz w:val="21"/>
          <w:szCs w:val="21"/>
        </w:rPr>
        <w:t>(priloge morajo biti v razpisu ustrezno označene 3.3.a.).</w:t>
      </w:r>
    </w:p>
    <w:p w14:paraId="3AFBEB98" w14:textId="77777777" w:rsidR="00851AC1" w:rsidRPr="00B966FA" w:rsidRDefault="00851AC1" w:rsidP="008068BB">
      <w:pPr>
        <w:rPr>
          <w:rFonts w:ascii="Arial" w:hAnsi="Arial" w:cs="Arial"/>
          <w:b/>
          <w:i/>
          <w:sz w:val="21"/>
          <w:szCs w:val="21"/>
        </w:rPr>
      </w:pPr>
    </w:p>
    <w:p w14:paraId="6D8A09F2" w14:textId="77777777" w:rsidR="00851AC1" w:rsidRPr="00B966FA" w:rsidRDefault="00851AC1" w:rsidP="008068BB">
      <w:pPr>
        <w:rPr>
          <w:rFonts w:ascii="Arial" w:hAnsi="Arial" w:cs="Arial"/>
          <w:b/>
          <w:i/>
          <w:sz w:val="21"/>
          <w:szCs w:val="21"/>
        </w:rPr>
      </w:pPr>
    </w:p>
    <w:p w14:paraId="63AC800C" w14:textId="77777777" w:rsidR="00851AC1" w:rsidRDefault="00851AC1" w:rsidP="008068BB">
      <w:pPr>
        <w:rPr>
          <w:rFonts w:ascii="Arial" w:hAnsi="Arial" w:cs="Arial"/>
          <w:b/>
          <w:i/>
          <w:sz w:val="21"/>
          <w:szCs w:val="21"/>
        </w:rPr>
      </w:pPr>
    </w:p>
    <w:p w14:paraId="6BB9455E" w14:textId="77777777" w:rsidR="00C92C1B" w:rsidRPr="00B966FA" w:rsidRDefault="00C92C1B" w:rsidP="008068BB">
      <w:pPr>
        <w:rPr>
          <w:rFonts w:ascii="Arial" w:hAnsi="Arial" w:cs="Arial"/>
          <w:b/>
          <w:i/>
          <w:sz w:val="21"/>
          <w:szCs w:val="21"/>
        </w:rPr>
      </w:pPr>
    </w:p>
    <w:p w14:paraId="3DA70E66" w14:textId="77777777" w:rsidR="00B966FA" w:rsidRPr="00B966FA" w:rsidRDefault="00B966FA" w:rsidP="008068BB">
      <w:pPr>
        <w:rPr>
          <w:rFonts w:ascii="Arial" w:hAnsi="Arial" w:cs="Arial"/>
          <w:b/>
          <w:i/>
          <w:sz w:val="21"/>
          <w:szCs w:val="21"/>
        </w:rPr>
      </w:pPr>
    </w:p>
    <w:p w14:paraId="4CE04495" w14:textId="77777777" w:rsidR="00DB352C" w:rsidRPr="00B966FA" w:rsidRDefault="00625434" w:rsidP="008068BB">
      <w:pPr>
        <w:numPr>
          <w:ilvl w:val="1"/>
          <w:numId w:val="5"/>
        </w:numPr>
        <w:ind w:left="0" w:firstLine="0"/>
        <w:rPr>
          <w:rFonts w:ascii="Arial" w:hAnsi="Arial" w:cs="Arial"/>
          <w:b/>
          <w:i/>
          <w:sz w:val="21"/>
          <w:szCs w:val="21"/>
        </w:rPr>
      </w:pPr>
      <w:r w:rsidRPr="00B966FA">
        <w:rPr>
          <w:rFonts w:ascii="Arial" w:hAnsi="Arial" w:cs="Arial"/>
          <w:b/>
          <w:i/>
          <w:sz w:val="21"/>
          <w:szCs w:val="21"/>
        </w:rPr>
        <w:lastRenderedPageBreak/>
        <w:t>IZVEDBA OZ. SODELOVANJE NA RAZLIČNIH AKTIVNOSTI kot so: prikaz običajev, tekmovanja, degustacije, ocenjevanja</w:t>
      </w:r>
      <w:r w:rsidR="00E426FD" w:rsidRPr="00B966FA">
        <w:rPr>
          <w:rFonts w:ascii="Arial" w:hAnsi="Arial" w:cs="Arial"/>
          <w:b/>
          <w:i/>
          <w:sz w:val="21"/>
          <w:szCs w:val="21"/>
        </w:rPr>
        <w:t>,…</w:t>
      </w:r>
    </w:p>
    <w:p w14:paraId="52B3E6B0" w14:textId="77777777" w:rsidR="00851AC1" w:rsidRPr="00B966FA" w:rsidRDefault="00625434" w:rsidP="008068BB">
      <w:pPr>
        <w:rPr>
          <w:rFonts w:ascii="Arial" w:hAnsi="Arial" w:cs="Arial"/>
          <w:b/>
          <w:i/>
          <w:sz w:val="21"/>
          <w:szCs w:val="21"/>
        </w:rPr>
      </w:pPr>
      <w:r w:rsidRPr="00B966FA">
        <w:rPr>
          <w:rFonts w:ascii="Arial" w:hAnsi="Arial" w:cs="Arial"/>
          <w:b/>
          <w:i/>
          <w:sz w:val="21"/>
          <w:szCs w:val="21"/>
        </w:rPr>
        <w:t xml:space="preserve">        </w:t>
      </w:r>
    </w:p>
    <w:p w14:paraId="5AA5D09E" w14:textId="77777777" w:rsidR="00625434" w:rsidRPr="00B966FA" w:rsidRDefault="00625434" w:rsidP="008068BB">
      <w:pPr>
        <w:rPr>
          <w:rFonts w:ascii="Arial" w:hAnsi="Arial" w:cs="Arial"/>
          <w:sz w:val="21"/>
          <w:szCs w:val="21"/>
        </w:rPr>
      </w:pPr>
      <w:r w:rsidRPr="00B966FA">
        <w:rPr>
          <w:rFonts w:ascii="Arial" w:hAnsi="Arial" w:cs="Arial"/>
          <w:b/>
          <w:i/>
          <w:sz w:val="21"/>
          <w:szCs w:val="21"/>
        </w:rPr>
        <w:t xml:space="preserve">   (</w:t>
      </w:r>
      <w:r w:rsidRPr="00B966FA">
        <w:rPr>
          <w:rFonts w:ascii="Arial" w:hAnsi="Arial" w:cs="Arial"/>
          <w:sz w:val="21"/>
          <w:szCs w:val="21"/>
        </w:rPr>
        <w:t>Napišite ali gre pri posamezni aktivnosti za mednarodno, državno, regionalno ali lokalno raven)</w:t>
      </w:r>
    </w:p>
    <w:p w14:paraId="26411FB5" w14:textId="77777777" w:rsidR="00625434" w:rsidRPr="00B966FA" w:rsidRDefault="00625434" w:rsidP="008068BB">
      <w:pPr>
        <w:rPr>
          <w:rFonts w:ascii="Arial" w:hAnsi="Arial" w:cs="Arial"/>
          <w:b/>
          <w:i/>
          <w:sz w:val="21"/>
          <w:szCs w:val="21"/>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693"/>
        <w:gridCol w:w="1843"/>
        <w:gridCol w:w="3118"/>
        <w:gridCol w:w="2268"/>
        <w:gridCol w:w="2439"/>
      </w:tblGrid>
      <w:tr w:rsidR="00FE7FFE" w:rsidRPr="00D81F1A" w14:paraId="6AE3DC9C" w14:textId="77777777" w:rsidTr="00A34D69">
        <w:trPr>
          <w:trHeight w:val="340"/>
        </w:trPr>
        <w:tc>
          <w:tcPr>
            <w:tcW w:w="2660" w:type="dxa"/>
            <w:shd w:val="clear" w:color="auto" w:fill="EAF1DD"/>
            <w:vAlign w:val="center"/>
          </w:tcPr>
          <w:p w14:paraId="2B6A2238" w14:textId="77777777" w:rsidR="00625434" w:rsidRPr="00D81F1A" w:rsidRDefault="00625434" w:rsidP="008068BB">
            <w:pPr>
              <w:tabs>
                <w:tab w:val="left" w:pos="1050"/>
              </w:tabs>
              <w:jc w:val="center"/>
              <w:rPr>
                <w:rFonts w:ascii="Arial" w:hAnsi="Arial" w:cs="Arial"/>
                <w:b/>
                <w:szCs w:val="21"/>
              </w:rPr>
            </w:pPr>
            <w:r w:rsidRPr="00D81F1A">
              <w:rPr>
                <w:rFonts w:ascii="Arial" w:hAnsi="Arial" w:cs="Arial"/>
                <w:b/>
                <w:szCs w:val="21"/>
              </w:rPr>
              <w:t>NAZIV AKTIVNOSTI</w:t>
            </w:r>
          </w:p>
        </w:tc>
        <w:tc>
          <w:tcPr>
            <w:tcW w:w="2693" w:type="dxa"/>
            <w:shd w:val="clear" w:color="auto" w:fill="EAF1DD"/>
          </w:tcPr>
          <w:p w14:paraId="21AF926A" w14:textId="77777777" w:rsidR="00625434" w:rsidRPr="00D81F1A" w:rsidRDefault="00625434" w:rsidP="008068BB">
            <w:pPr>
              <w:jc w:val="center"/>
              <w:rPr>
                <w:rFonts w:ascii="Arial" w:hAnsi="Arial" w:cs="Arial"/>
                <w:b/>
                <w:szCs w:val="21"/>
              </w:rPr>
            </w:pPr>
          </w:p>
          <w:p w14:paraId="6790BEB4" w14:textId="77777777" w:rsidR="00EB75A5" w:rsidRPr="00D81F1A" w:rsidRDefault="00E426FD" w:rsidP="00C56BBF">
            <w:pPr>
              <w:rPr>
                <w:rFonts w:ascii="Arial" w:hAnsi="Arial" w:cs="Arial"/>
                <w:b/>
                <w:szCs w:val="21"/>
              </w:rPr>
            </w:pPr>
            <w:r w:rsidRPr="00D81F1A">
              <w:rPr>
                <w:rFonts w:ascii="Arial" w:hAnsi="Arial" w:cs="Arial"/>
                <w:b/>
                <w:szCs w:val="21"/>
              </w:rPr>
              <w:t>MEDNAR. RAVEN (MR)</w:t>
            </w:r>
          </w:p>
          <w:p w14:paraId="36F0E332" w14:textId="77777777" w:rsidR="00E426FD" w:rsidRPr="00D81F1A" w:rsidRDefault="00E426FD" w:rsidP="00C56BBF">
            <w:pPr>
              <w:rPr>
                <w:rFonts w:ascii="Arial" w:hAnsi="Arial" w:cs="Arial"/>
                <w:b/>
                <w:szCs w:val="21"/>
              </w:rPr>
            </w:pPr>
            <w:r w:rsidRPr="00D81F1A">
              <w:rPr>
                <w:rFonts w:ascii="Arial" w:hAnsi="Arial" w:cs="Arial"/>
                <w:b/>
                <w:szCs w:val="21"/>
              </w:rPr>
              <w:t>DRŽAVNA RAVEN (DR)</w:t>
            </w:r>
          </w:p>
          <w:p w14:paraId="5248CCE8" w14:textId="77777777" w:rsidR="00E426FD" w:rsidRPr="00D81F1A" w:rsidRDefault="00E426FD" w:rsidP="00C56BBF">
            <w:pPr>
              <w:rPr>
                <w:rFonts w:ascii="Arial" w:hAnsi="Arial" w:cs="Arial"/>
                <w:b/>
                <w:szCs w:val="21"/>
              </w:rPr>
            </w:pPr>
            <w:r w:rsidRPr="00D81F1A">
              <w:rPr>
                <w:rFonts w:ascii="Arial" w:hAnsi="Arial" w:cs="Arial"/>
                <w:b/>
                <w:szCs w:val="21"/>
              </w:rPr>
              <w:t>REGIONAL. RAVEN (RR)</w:t>
            </w:r>
          </w:p>
          <w:p w14:paraId="4DE9AEA8" w14:textId="77777777" w:rsidR="00E426FD" w:rsidRPr="00D81F1A" w:rsidRDefault="00E426FD" w:rsidP="00C56BBF">
            <w:pPr>
              <w:rPr>
                <w:rFonts w:ascii="Arial" w:hAnsi="Arial" w:cs="Arial"/>
                <w:b/>
                <w:szCs w:val="21"/>
              </w:rPr>
            </w:pPr>
            <w:r w:rsidRPr="00D81F1A">
              <w:rPr>
                <w:rFonts w:ascii="Arial" w:hAnsi="Arial" w:cs="Arial"/>
                <w:b/>
                <w:szCs w:val="21"/>
              </w:rPr>
              <w:t>LOKALNA RAVEN (LR)</w:t>
            </w:r>
          </w:p>
        </w:tc>
        <w:tc>
          <w:tcPr>
            <w:tcW w:w="1843" w:type="dxa"/>
            <w:shd w:val="clear" w:color="auto" w:fill="EAF1DD"/>
            <w:vAlign w:val="center"/>
          </w:tcPr>
          <w:p w14:paraId="18DE3CB9" w14:textId="77777777" w:rsidR="00625434" w:rsidRPr="00D81F1A" w:rsidRDefault="00625434" w:rsidP="008068BB">
            <w:pPr>
              <w:jc w:val="center"/>
              <w:rPr>
                <w:rFonts w:ascii="Arial" w:hAnsi="Arial" w:cs="Arial"/>
                <w:b/>
                <w:szCs w:val="21"/>
              </w:rPr>
            </w:pPr>
            <w:r w:rsidRPr="00D81F1A">
              <w:rPr>
                <w:rFonts w:ascii="Arial" w:hAnsi="Arial" w:cs="Arial"/>
                <w:b/>
                <w:szCs w:val="21"/>
              </w:rPr>
              <w:t>OPIS</w:t>
            </w:r>
          </w:p>
        </w:tc>
        <w:tc>
          <w:tcPr>
            <w:tcW w:w="3118" w:type="dxa"/>
            <w:shd w:val="clear" w:color="auto" w:fill="EAF1DD"/>
            <w:vAlign w:val="center"/>
          </w:tcPr>
          <w:p w14:paraId="20CC48F2" w14:textId="77777777" w:rsidR="00625434" w:rsidRPr="00D81F1A" w:rsidRDefault="00625434" w:rsidP="008068BB">
            <w:pPr>
              <w:jc w:val="center"/>
              <w:rPr>
                <w:rFonts w:ascii="Arial" w:hAnsi="Arial" w:cs="Arial"/>
                <w:b/>
                <w:szCs w:val="21"/>
              </w:rPr>
            </w:pPr>
            <w:r w:rsidRPr="00D81F1A">
              <w:rPr>
                <w:rFonts w:ascii="Arial" w:hAnsi="Arial" w:cs="Arial"/>
                <w:b/>
                <w:szCs w:val="21"/>
              </w:rPr>
              <w:t xml:space="preserve">KRAJ </w:t>
            </w:r>
            <w:r w:rsidR="00851AC1" w:rsidRPr="00D81F1A">
              <w:rPr>
                <w:rFonts w:ascii="Arial" w:hAnsi="Arial" w:cs="Arial"/>
                <w:b/>
                <w:szCs w:val="21"/>
              </w:rPr>
              <w:t xml:space="preserve">IN TERMIN </w:t>
            </w:r>
            <w:r w:rsidRPr="00D81F1A">
              <w:rPr>
                <w:rFonts w:ascii="Arial" w:hAnsi="Arial" w:cs="Arial"/>
                <w:b/>
                <w:szCs w:val="21"/>
              </w:rPr>
              <w:t>IZVEDBE</w:t>
            </w:r>
          </w:p>
          <w:p w14:paraId="5817272E" w14:textId="77777777" w:rsidR="00625434" w:rsidRPr="00D81F1A" w:rsidRDefault="00625434" w:rsidP="008068BB">
            <w:pPr>
              <w:rPr>
                <w:rFonts w:ascii="Arial" w:hAnsi="Arial" w:cs="Arial"/>
                <w:b/>
                <w:szCs w:val="21"/>
              </w:rPr>
            </w:pPr>
          </w:p>
        </w:tc>
        <w:tc>
          <w:tcPr>
            <w:tcW w:w="2268" w:type="dxa"/>
            <w:shd w:val="clear" w:color="auto" w:fill="EAF1DD"/>
            <w:vAlign w:val="center"/>
          </w:tcPr>
          <w:p w14:paraId="0B47038E" w14:textId="77777777" w:rsidR="00625434" w:rsidRPr="00D81F1A" w:rsidRDefault="00625434" w:rsidP="008068BB">
            <w:pPr>
              <w:jc w:val="center"/>
              <w:rPr>
                <w:rFonts w:ascii="Arial" w:hAnsi="Arial" w:cs="Arial"/>
                <w:b/>
                <w:szCs w:val="21"/>
              </w:rPr>
            </w:pPr>
            <w:r w:rsidRPr="00D81F1A">
              <w:rPr>
                <w:rFonts w:ascii="Arial" w:hAnsi="Arial" w:cs="Arial"/>
                <w:b/>
                <w:szCs w:val="21"/>
              </w:rPr>
              <w:t>PREDVIDENA</w:t>
            </w:r>
          </w:p>
          <w:p w14:paraId="3E600B05" w14:textId="77777777" w:rsidR="00625434" w:rsidRPr="00D81F1A" w:rsidRDefault="00625434" w:rsidP="008068BB">
            <w:pPr>
              <w:jc w:val="center"/>
              <w:rPr>
                <w:rFonts w:ascii="Arial" w:hAnsi="Arial" w:cs="Arial"/>
                <w:b/>
                <w:szCs w:val="21"/>
                <w:highlight w:val="yellow"/>
              </w:rPr>
            </w:pPr>
            <w:r w:rsidRPr="00D81F1A">
              <w:rPr>
                <w:rFonts w:ascii="Arial" w:hAnsi="Arial" w:cs="Arial"/>
                <w:b/>
                <w:szCs w:val="21"/>
              </w:rPr>
              <w:t>VREDNOST AKTIVNOSTI</w:t>
            </w:r>
            <w:r w:rsidR="00851AC1" w:rsidRPr="00D81F1A">
              <w:rPr>
                <w:rFonts w:ascii="Arial" w:hAnsi="Arial" w:cs="Arial"/>
                <w:b/>
                <w:szCs w:val="21"/>
              </w:rPr>
              <w:t xml:space="preserve"> V EUR</w:t>
            </w:r>
          </w:p>
        </w:tc>
        <w:tc>
          <w:tcPr>
            <w:tcW w:w="2439" w:type="dxa"/>
            <w:tcBorders>
              <w:bottom w:val="single" w:sz="4" w:space="0" w:color="auto"/>
            </w:tcBorders>
            <w:shd w:val="clear" w:color="auto" w:fill="FDE9D9"/>
          </w:tcPr>
          <w:p w14:paraId="05938DA5" w14:textId="77777777" w:rsidR="00625434" w:rsidRPr="00D81F1A" w:rsidRDefault="00625434" w:rsidP="008068BB">
            <w:pPr>
              <w:jc w:val="center"/>
              <w:rPr>
                <w:rFonts w:ascii="Arial" w:hAnsi="Arial" w:cs="Arial"/>
                <w:b/>
                <w:szCs w:val="21"/>
              </w:rPr>
            </w:pPr>
          </w:p>
          <w:p w14:paraId="08ADA9B8" w14:textId="77777777" w:rsidR="00625434" w:rsidRPr="00D81F1A" w:rsidRDefault="00625434"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0954A2DB" w14:textId="77777777" w:rsidR="00625434" w:rsidRPr="00D81F1A" w:rsidRDefault="00625434" w:rsidP="008068BB">
            <w:pPr>
              <w:shd w:val="clear" w:color="auto" w:fill="FDE9D9"/>
              <w:jc w:val="center"/>
              <w:rPr>
                <w:rFonts w:ascii="Arial" w:hAnsi="Arial" w:cs="Arial"/>
                <w:b/>
                <w:szCs w:val="21"/>
              </w:rPr>
            </w:pPr>
            <w:r w:rsidRPr="00D81F1A">
              <w:rPr>
                <w:rFonts w:ascii="Arial" w:hAnsi="Arial" w:cs="Arial"/>
                <w:b/>
                <w:szCs w:val="21"/>
              </w:rPr>
              <w:t>DOSEŽENIH TOČK</w:t>
            </w:r>
          </w:p>
          <w:p w14:paraId="0EF86914" w14:textId="77777777" w:rsidR="00625434" w:rsidRPr="00D81F1A" w:rsidRDefault="00625434" w:rsidP="008068BB">
            <w:pPr>
              <w:jc w:val="center"/>
              <w:rPr>
                <w:rFonts w:ascii="Arial" w:hAnsi="Arial" w:cs="Arial"/>
                <w:b/>
                <w:szCs w:val="21"/>
              </w:rPr>
            </w:pPr>
            <w:r w:rsidRPr="00D81F1A">
              <w:rPr>
                <w:rFonts w:ascii="Arial" w:hAnsi="Arial" w:cs="Arial"/>
                <w:b/>
                <w:szCs w:val="21"/>
              </w:rPr>
              <w:t>(izpolni komisija)</w:t>
            </w:r>
          </w:p>
        </w:tc>
      </w:tr>
      <w:tr w:rsidR="00FE7FFE" w:rsidRPr="00B966FA" w14:paraId="75A3CB83" w14:textId="77777777" w:rsidTr="00A34D69">
        <w:trPr>
          <w:trHeight w:val="340"/>
        </w:trPr>
        <w:tc>
          <w:tcPr>
            <w:tcW w:w="2660" w:type="dxa"/>
          </w:tcPr>
          <w:p w14:paraId="42933D4A" w14:textId="77777777" w:rsidR="00625434" w:rsidRPr="00B966FA" w:rsidRDefault="00625434" w:rsidP="008068BB">
            <w:pPr>
              <w:rPr>
                <w:rFonts w:ascii="Arial" w:hAnsi="Arial" w:cs="Arial"/>
                <w:i/>
                <w:sz w:val="21"/>
                <w:szCs w:val="21"/>
              </w:rPr>
            </w:pPr>
          </w:p>
          <w:p w14:paraId="25A31A06" w14:textId="77777777" w:rsidR="00851AC1" w:rsidRPr="00B966FA" w:rsidRDefault="00851AC1" w:rsidP="008068BB">
            <w:pPr>
              <w:rPr>
                <w:rFonts w:ascii="Arial" w:hAnsi="Arial" w:cs="Arial"/>
                <w:i/>
                <w:sz w:val="21"/>
                <w:szCs w:val="21"/>
              </w:rPr>
            </w:pPr>
          </w:p>
          <w:p w14:paraId="7D2A1F5C" w14:textId="77777777" w:rsidR="00851AC1" w:rsidRPr="00B966FA" w:rsidRDefault="00851AC1" w:rsidP="008068BB">
            <w:pPr>
              <w:rPr>
                <w:rFonts w:ascii="Arial" w:hAnsi="Arial" w:cs="Arial"/>
                <w:i/>
                <w:sz w:val="21"/>
                <w:szCs w:val="21"/>
              </w:rPr>
            </w:pPr>
          </w:p>
        </w:tc>
        <w:tc>
          <w:tcPr>
            <w:tcW w:w="2693" w:type="dxa"/>
          </w:tcPr>
          <w:p w14:paraId="5401FBB1" w14:textId="77777777" w:rsidR="00625434" w:rsidRPr="00B966FA" w:rsidRDefault="00625434" w:rsidP="008068BB">
            <w:pPr>
              <w:rPr>
                <w:rFonts w:ascii="Arial" w:hAnsi="Arial" w:cs="Arial"/>
                <w:i/>
                <w:sz w:val="21"/>
                <w:szCs w:val="21"/>
              </w:rPr>
            </w:pPr>
          </w:p>
        </w:tc>
        <w:tc>
          <w:tcPr>
            <w:tcW w:w="1843" w:type="dxa"/>
          </w:tcPr>
          <w:p w14:paraId="6B218519" w14:textId="77777777" w:rsidR="00625434" w:rsidRPr="00B966FA" w:rsidRDefault="00625434" w:rsidP="008068BB">
            <w:pPr>
              <w:rPr>
                <w:rFonts w:ascii="Arial" w:hAnsi="Arial" w:cs="Arial"/>
                <w:i/>
                <w:sz w:val="21"/>
                <w:szCs w:val="21"/>
              </w:rPr>
            </w:pPr>
          </w:p>
        </w:tc>
        <w:tc>
          <w:tcPr>
            <w:tcW w:w="3118" w:type="dxa"/>
          </w:tcPr>
          <w:p w14:paraId="7FFBFB13" w14:textId="77777777" w:rsidR="00625434" w:rsidRPr="00B966FA" w:rsidRDefault="00625434" w:rsidP="008068BB">
            <w:pPr>
              <w:rPr>
                <w:rFonts w:ascii="Arial" w:hAnsi="Arial" w:cs="Arial"/>
                <w:i/>
                <w:sz w:val="21"/>
                <w:szCs w:val="21"/>
              </w:rPr>
            </w:pPr>
          </w:p>
        </w:tc>
        <w:tc>
          <w:tcPr>
            <w:tcW w:w="2268" w:type="dxa"/>
          </w:tcPr>
          <w:p w14:paraId="00DC16CB" w14:textId="77777777" w:rsidR="00625434" w:rsidRPr="00B966FA" w:rsidRDefault="00625434" w:rsidP="008068BB">
            <w:pPr>
              <w:rPr>
                <w:rFonts w:ascii="Arial" w:hAnsi="Arial" w:cs="Arial"/>
                <w:i/>
                <w:sz w:val="21"/>
                <w:szCs w:val="21"/>
              </w:rPr>
            </w:pPr>
          </w:p>
        </w:tc>
        <w:tc>
          <w:tcPr>
            <w:tcW w:w="2439" w:type="dxa"/>
            <w:tcBorders>
              <w:bottom w:val="dashed" w:sz="4" w:space="0" w:color="auto"/>
            </w:tcBorders>
            <w:shd w:val="clear" w:color="auto" w:fill="FDE9D9"/>
          </w:tcPr>
          <w:p w14:paraId="16632C36" w14:textId="77777777" w:rsidR="00625434" w:rsidRPr="00B966FA" w:rsidRDefault="00625434" w:rsidP="008068BB">
            <w:pPr>
              <w:rPr>
                <w:rFonts w:ascii="Arial" w:hAnsi="Arial" w:cs="Arial"/>
                <w:i/>
                <w:sz w:val="21"/>
                <w:szCs w:val="21"/>
              </w:rPr>
            </w:pPr>
          </w:p>
        </w:tc>
      </w:tr>
      <w:tr w:rsidR="00FE7FFE" w:rsidRPr="00B966FA" w14:paraId="254838DF" w14:textId="77777777" w:rsidTr="00A34D69">
        <w:trPr>
          <w:trHeight w:val="340"/>
        </w:trPr>
        <w:tc>
          <w:tcPr>
            <w:tcW w:w="2660" w:type="dxa"/>
          </w:tcPr>
          <w:p w14:paraId="27C35943" w14:textId="77777777" w:rsidR="00625434" w:rsidRPr="00B966FA" w:rsidRDefault="00625434" w:rsidP="008068BB">
            <w:pPr>
              <w:rPr>
                <w:rFonts w:ascii="Arial" w:hAnsi="Arial" w:cs="Arial"/>
                <w:i/>
                <w:sz w:val="21"/>
                <w:szCs w:val="21"/>
              </w:rPr>
            </w:pPr>
          </w:p>
          <w:p w14:paraId="0C443A88" w14:textId="77777777" w:rsidR="00851AC1" w:rsidRPr="00B966FA" w:rsidRDefault="00851AC1" w:rsidP="008068BB">
            <w:pPr>
              <w:rPr>
                <w:rFonts w:ascii="Arial" w:hAnsi="Arial" w:cs="Arial"/>
                <w:i/>
                <w:sz w:val="21"/>
                <w:szCs w:val="21"/>
              </w:rPr>
            </w:pPr>
          </w:p>
          <w:p w14:paraId="3086290E" w14:textId="77777777" w:rsidR="00851AC1" w:rsidRPr="00B966FA" w:rsidRDefault="00851AC1" w:rsidP="008068BB">
            <w:pPr>
              <w:rPr>
                <w:rFonts w:ascii="Arial" w:hAnsi="Arial" w:cs="Arial"/>
                <w:i/>
                <w:sz w:val="21"/>
                <w:szCs w:val="21"/>
              </w:rPr>
            </w:pPr>
          </w:p>
        </w:tc>
        <w:tc>
          <w:tcPr>
            <w:tcW w:w="2693" w:type="dxa"/>
          </w:tcPr>
          <w:p w14:paraId="25E1DA06" w14:textId="77777777" w:rsidR="00625434" w:rsidRPr="00B966FA" w:rsidRDefault="00625434" w:rsidP="008068BB">
            <w:pPr>
              <w:rPr>
                <w:rFonts w:ascii="Arial" w:hAnsi="Arial" w:cs="Arial"/>
                <w:i/>
                <w:sz w:val="21"/>
                <w:szCs w:val="21"/>
              </w:rPr>
            </w:pPr>
          </w:p>
        </w:tc>
        <w:tc>
          <w:tcPr>
            <w:tcW w:w="1843" w:type="dxa"/>
          </w:tcPr>
          <w:p w14:paraId="6475ED25" w14:textId="77777777" w:rsidR="00625434" w:rsidRPr="00B966FA" w:rsidRDefault="00625434" w:rsidP="008068BB">
            <w:pPr>
              <w:rPr>
                <w:rFonts w:ascii="Arial" w:hAnsi="Arial" w:cs="Arial"/>
                <w:i/>
                <w:sz w:val="21"/>
                <w:szCs w:val="21"/>
              </w:rPr>
            </w:pPr>
          </w:p>
        </w:tc>
        <w:tc>
          <w:tcPr>
            <w:tcW w:w="3118" w:type="dxa"/>
          </w:tcPr>
          <w:p w14:paraId="1B17A3E6" w14:textId="77777777" w:rsidR="00625434" w:rsidRPr="00B966FA" w:rsidRDefault="00625434" w:rsidP="008068BB">
            <w:pPr>
              <w:rPr>
                <w:rFonts w:ascii="Arial" w:hAnsi="Arial" w:cs="Arial"/>
                <w:i/>
                <w:sz w:val="21"/>
                <w:szCs w:val="21"/>
              </w:rPr>
            </w:pPr>
          </w:p>
        </w:tc>
        <w:tc>
          <w:tcPr>
            <w:tcW w:w="2268" w:type="dxa"/>
          </w:tcPr>
          <w:p w14:paraId="74F760E7" w14:textId="77777777" w:rsidR="00625434" w:rsidRPr="00B966FA" w:rsidRDefault="00625434" w:rsidP="008068BB">
            <w:pPr>
              <w:rPr>
                <w:rFonts w:ascii="Arial" w:hAnsi="Arial" w:cs="Arial"/>
                <w:i/>
                <w:sz w:val="21"/>
                <w:szCs w:val="21"/>
              </w:rPr>
            </w:pPr>
          </w:p>
        </w:tc>
        <w:tc>
          <w:tcPr>
            <w:tcW w:w="2439" w:type="dxa"/>
            <w:tcBorders>
              <w:top w:val="dashed" w:sz="4" w:space="0" w:color="auto"/>
              <w:bottom w:val="dashed" w:sz="4" w:space="0" w:color="auto"/>
            </w:tcBorders>
            <w:shd w:val="clear" w:color="auto" w:fill="FDE9D9"/>
          </w:tcPr>
          <w:p w14:paraId="514D8084" w14:textId="77777777" w:rsidR="00625434" w:rsidRPr="00B966FA" w:rsidRDefault="00625434" w:rsidP="008068BB">
            <w:pPr>
              <w:rPr>
                <w:rFonts w:ascii="Arial" w:hAnsi="Arial" w:cs="Arial"/>
                <w:i/>
                <w:sz w:val="21"/>
                <w:szCs w:val="21"/>
              </w:rPr>
            </w:pPr>
          </w:p>
        </w:tc>
      </w:tr>
      <w:tr w:rsidR="00FE7FFE" w:rsidRPr="00B966FA" w14:paraId="4818C91D" w14:textId="77777777" w:rsidTr="00A34D69">
        <w:trPr>
          <w:trHeight w:val="340"/>
        </w:trPr>
        <w:tc>
          <w:tcPr>
            <w:tcW w:w="2660" w:type="dxa"/>
          </w:tcPr>
          <w:p w14:paraId="5EBA9296" w14:textId="77777777" w:rsidR="00625434" w:rsidRPr="00B966FA" w:rsidRDefault="00625434" w:rsidP="008068BB">
            <w:pPr>
              <w:rPr>
                <w:rFonts w:ascii="Arial" w:hAnsi="Arial" w:cs="Arial"/>
                <w:i/>
                <w:sz w:val="21"/>
                <w:szCs w:val="21"/>
              </w:rPr>
            </w:pPr>
          </w:p>
          <w:p w14:paraId="36965A96" w14:textId="77777777" w:rsidR="00851AC1" w:rsidRPr="00B966FA" w:rsidRDefault="00851AC1" w:rsidP="008068BB">
            <w:pPr>
              <w:rPr>
                <w:rFonts w:ascii="Arial" w:hAnsi="Arial" w:cs="Arial"/>
                <w:i/>
                <w:sz w:val="21"/>
                <w:szCs w:val="21"/>
              </w:rPr>
            </w:pPr>
          </w:p>
          <w:p w14:paraId="411DFB04" w14:textId="77777777" w:rsidR="00851AC1" w:rsidRPr="00B966FA" w:rsidRDefault="00851AC1" w:rsidP="008068BB">
            <w:pPr>
              <w:rPr>
                <w:rFonts w:ascii="Arial" w:hAnsi="Arial" w:cs="Arial"/>
                <w:i/>
                <w:sz w:val="21"/>
                <w:szCs w:val="21"/>
              </w:rPr>
            </w:pPr>
          </w:p>
        </w:tc>
        <w:tc>
          <w:tcPr>
            <w:tcW w:w="2693" w:type="dxa"/>
          </w:tcPr>
          <w:p w14:paraId="3633B014" w14:textId="77777777" w:rsidR="00625434" w:rsidRPr="00B966FA" w:rsidRDefault="00625434" w:rsidP="008068BB">
            <w:pPr>
              <w:rPr>
                <w:rFonts w:ascii="Arial" w:hAnsi="Arial" w:cs="Arial"/>
                <w:i/>
                <w:sz w:val="21"/>
                <w:szCs w:val="21"/>
              </w:rPr>
            </w:pPr>
          </w:p>
        </w:tc>
        <w:tc>
          <w:tcPr>
            <w:tcW w:w="1843" w:type="dxa"/>
          </w:tcPr>
          <w:p w14:paraId="77F6D11E" w14:textId="77777777" w:rsidR="00625434" w:rsidRPr="00B966FA" w:rsidRDefault="00625434" w:rsidP="008068BB">
            <w:pPr>
              <w:rPr>
                <w:rFonts w:ascii="Arial" w:hAnsi="Arial" w:cs="Arial"/>
                <w:i/>
                <w:sz w:val="21"/>
                <w:szCs w:val="21"/>
              </w:rPr>
            </w:pPr>
          </w:p>
        </w:tc>
        <w:tc>
          <w:tcPr>
            <w:tcW w:w="3118" w:type="dxa"/>
          </w:tcPr>
          <w:p w14:paraId="52C174A4" w14:textId="77777777" w:rsidR="00625434" w:rsidRPr="00B966FA" w:rsidRDefault="00625434" w:rsidP="008068BB">
            <w:pPr>
              <w:rPr>
                <w:rFonts w:ascii="Arial" w:hAnsi="Arial" w:cs="Arial"/>
                <w:i/>
                <w:sz w:val="21"/>
                <w:szCs w:val="21"/>
              </w:rPr>
            </w:pPr>
          </w:p>
        </w:tc>
        <w:tc>
          <w:tcPr>
            <w:tcW w:w="2268" w:type="dxa"/>
          </w:tcPr>
          <w:p w14:paraId="62A4A472" w14:textId="77777777" w:rsidR="00625434" w:rsidRPr="00B966FA" w:rsidRDefault="00625434" w:rsidP="008068BB">
            <w:pPr>
              <w:rPr>
                <w:rFonts w:ascii="Arial" w:hAnsi="Arial" w:cs="Arial"/>
                <w:i/>
                <w:sz w:val="21"/>
                <w:szCs w:val="21"/>
              </w:rPr>
            </w:pPr>
          </w:p>
        </w:tc>
        <w:tc>
          <w:tcPr>
            <w:tcW w:w="2439" w:type="dxa"/>
            <w:tcBorders>
              <w:top w:val="dashed" w:sz="4" w:space="0" w:color="auto"/>
              <w:bottom w:val="dashed" w:sz="4" w:space="0" w:color="auto"/>
            </w:tcBorders>
            <w:shd w:val="clear" w:color="auto" w:fill="FDE9D9"/>
          </w:tcPr>
          <w:p w14:paraId="6145A6B1" w14:textId="77777777" w:rsidR="00625434" w:rsidRPr="00B966FA" w:rsidRDefault="00625434" w:rsidP="008068BB">
            <w:pPr>
              <w:rPr>
                <w:rFonts w:ascii="Arial" w:hAnsi="Arial" w:cs="Arial"/>
                <w:i/>
                <w:sz w:val="21"/>
                <w:szCs w:val="21"/>
              </w:rPr>
            </w:pPr>
          </w:p>
        </w:tc>
      </w:tr>
      <w:tr w:rsidR="00FE7FFE" w:rsidRPr="00B966FA" w14:paraId="7DDBC1A5" w14:textId="77777777" w:rsidTr="00A34D69">
        <w:trPr>
          <w:trHeight w:val="340"/>
        </w:trPr>
        <w:tc>
          <w:tcPr>
            <w:tcW w:w="2660" w:type="dxa"/>
          </w:tcPr>
          <w:p w14:paraId="79E83E30" w14:textId="77777777" w:rsidR="00625434" w:rsidRPr="00B966FA" w:rsidRDefault="00625434" w:rsidP="008068BB">
            <w:pPr>
              <w:rPr>
                <w:rFonts w:ascii="Arial" w:hAnsi="Arial" w:cs="Arial"/>
                <w:i/>
                <w:sz w:val="21"/>
                <w:szCs w:val="21"/>
              </w:rPr>
            </w:pPr>
          </w:p>
          <w:p w14:paraId="5DA6C3C7" w14:textId="77777777" w:rsidR="00851AC1" w:rsidRPr="00B966FA" w:rsidRDefault="00851AC1" w:rsidP="008068BB">
            <w:pPr>
              <w:rPr>
                <w:rFonts w:ascii="Arial" w:hAnsi="Arial" w:cs="Arial"/>
                <w:i/>
                <w:sz w:val="21"/>
                <w:szCs w:val="21"/>
              </w:rPr>
            </w:pPr>
          </w:p>
          <w:p w14:paraId="61B18B5F" w14:textId="77777777" w:rsidR="00851AC1" w:rsidRPr="00B966FA" w:rsidRDefault="00851AC1" w:rsidP="008068BB">
            <w:pPr>
              <w:rPr>
                <w:rFonts w:ascii="Arial" w:hAnsi="Arial" w:cs="Arial"/>
                <w:i/>
                <w:sz w:val="21"/>
                <w:szCs w:val="21"/>
              </w:rPr>
            </w:pPr>
          </w:p>
        </w:tc>
        <w:tc>
          <w:tcPr>
            <w:tcW w:w="2693" w:type="dxa"/>
          </w:tcPr>
          <w:p w14:paraId="733CB2CB" w14:textId="77777777" w:rsidR="00625434" w:rsidRPr="00B966FA" w:rsidRDefault="00625434" w:rsidP="008068BB">
            <w:pPr>
              <w:rPr>
                <w:rFonts w:ascii="Arial" w:hAnsi="Arial" w:cs="Arial"/>
                <w:i/>
                <w:sz w:val="21"/>
                <w:szCs w:val="21"/>
              </w:rPr>
            </w:pPr>
          </w:p>
        </w:tc>
        <w:tc>
          <w:tcPr>
            <w:tcW w:w="1843" w:type="dxa"/>
          </w:tcPr>
          <w:p w14:paraId="7AA41C8A" w14:textId="77777777" w:rsidR="00625434" w:rsidRPr="00B966FA" w:rsidRDefault="00625434" w:rsidP="008068BB">
            <w:pPr>
              <w:rPr>
                <w:rFonts w:ascii="Arial" w:hAnsi="Arial" w:cs="Arial"/>
                <w:i/>
                <w:sz w:val="21"/>
                <w:szCs w:val="21"/>
              </w:rPr>
            </w:pPr>
          </w:p>
        </w:tc>
        <w:tc>
          <w:tcPr>
            <w:tcW w:w="3118" w:type="dxa"/>
          </w:tcPr>
          <w:p w14:paraId="04E7D1A6" w14:textId="77777777" w:rsidR="00625434" w:rsidRPr="00B966FA" w:rsidRDefault="00625434" w:rsidP="008068BB">
            <w:pPr>
              <w:rPr>
                <w:rFonts w:ascii="Arial" w:hAnsi="Arial" w:cs="Arial"/>
                <w:i/>
                <w:sz w:val="21"/>
                <w:szCs w:val="21"/>
              </w:rPr>
            </w:pPr>
          </w:p>
        </w:tc>
        <w:tc>
          <w:tcPr>
            <w:tcW w:w="2268" w:type="dxa"/>
          </w:tcPr>
          <w:p w14:paraId="4C6275FE" w14:textId="77777777" w:rsidR="00625434" w:rsidRPr="00B966FA" w:rsidRDefault="00625434" w:rsidP="008068BB">
            <w:pPr>
              <w:rPr>
                <w:rFonts w:ascii="Arial" w:hAnsi="Arial" w:cs="Arial"/>
                <w:i/>
                <w:sz w:val="21"/>
                <w:szCs w:val="21"/>
              </w:rPr>
            </w:pPr>
          </w:p>
        </w:tc>
        <w:tc>
          <w:tcPr>
            <w:tcW w:w="2439" w:type="dxa"/>
            <w:tcBorders>
              <w:top w:val="dashed" w:sz="4" w:space="0" w:color="auto"/>
              <w:bottom w:val="dashed" w:sz="4" w:space="0" w:color="auto"/>
            </w:tcBorders>
            <w:shd w:val="clear" w:color="auto" w:fill="FDE9D9"/>
          </w:tcPr>
          <w:p w14:paraId="78555CF3" w14:textId="77777777" w:rsidR="00625434" w:rsidRPr="00B966FA" w:rsidRDefault="00625434" w:rsidP="008068BB">
            <w:pPr>
              <w:rPr>
                <w:rFonts w:ascii="Arial" w:hAnsi="Arial" w:cs="Arial"/>
                <w:i/>
                <w:sz w:val="21"/>
                <w:szCs w:val="21"/>
              </w:rPr>
            </w:pPr>
          </w:p>
        </w:tc>
      </w:tr>
      <w:tr w:rsidR="00FE7FFE" w:rsidRPr="00B966FA" w14:paraId="0E295D73" w14:textId="77777777" w:rsidTr="00A34D69">
        <w:trPr>
          <w:trHeight w:val="340"/>
        </w:trPr>
        <w:tc>
          <w:tcPr>
            <w:tcW w:w="2660" w:type="dxa"/>
          </w:tcPr>
          <w:p w14:paraId="72A0E261" w14:textId="77777777" w:rsidR="00625434" w:rsidRPr="00B966FA" w:rsidRDefault="00625434" w:rsidP="008068BB">
            <w:pPr>
              <w:rPr>
                <w:rFonts w:ascii="Arial" w:hAnsi="Arial" w:cs="Arial"/>
                <w:i/>
                <w:sz w:val="21"/>
                <w:szCs w:val="21"/>
              </w:rPr>
            </w:pPr>
          </w:p>
          <w:p w14:paraId="2119A4CB" w14:textId="77777777" w:rsidR="00851AC1" w:rsidRPr="00B966FA" w:rsidRDefault="00851AC1" w:rsidP="008068BB">
            <w:pPr>
              <w:rPr>
                <w:rFonts w:ascii="Arial" w:hAnsi="Arial" w:cs="Arial"/>
                <w:i/>
                <w:sz w:val="21"/>
                <w:szCs w:val="21"/>
              </w:rPr>
            </w:pPr>
          </w:p>
          <w:p w14:paraId="6FD3B578" w14:textId="77777777" w:rsidR="00851AC1" w:rsidRPr="00B966FA" w:rsidRDefault="00851AC1" w:rsidP="008068BB">
            <w:pPr>
              <w:rPr>
                <w:rFonts w:ascii="Arial" w:hAnsi="Arial" w:cs="Arial"/>
                <w:i/>
                <w:sz w:val="21"/>
                <w:szCs w:val="21"/>
              </w:rPr>
            </w:pPr>
          </w:p>
        </w:tc>
        <w:tc>
          <w:tcPr>
            <w:tcW w:w="2693" w:type="dxa"/>
          </w:tcPr>
          <w:p w14:paraId="27E59F80" w14:textId="77777777" w:rsidR="00625434" w:rsidRPr="00B966FA" w:rsidRDefault="00625434" w:rsidP="008068BB">
            <w:pPr>
              <w:rPr>
                <w:rFonts w:ascii="Arial" w:hAnsi="Arial" w:cs="Arial"/>
                <w:i/>
                <w:sz w:val="21"/>
                <w:szCs w:val="21"/>
              </w:rPr>
            </w:pPr>
          </w:p>
        </w:tc>
        <w:tc>
          <w:tcPr>
            <w:tcW w:w="1843" w:type="dxa"/>
          </w:tcPr>
          <w:p w14:paraId="2F24C259" w14:textId="77777777" w:rsidR="00625434" w:rsidRPr="00B966FA" w:rsidRDefault="00625434" w:rsidP="008068BB">
            <w:pPr>
              <w:rPr>
                <w:rFonts w:ascii="Arial" w:hAnsi="Arial" w:cs="Arial"/>
                <w:i/>
                <w:sz w:val="21"/>
                <w:szCs w:val="21"/>
              </w:rPr>
            </w:pPr>
          </w:p>
        </w:tc>
        <w:tc>
          <w:tcPr>
            <w:tcW w:w="3118" w:type="dxa"/>
          </w:tcPr>
          <w:p w14:paraId="3040A9CC" w14:textId="77777777" w:rsidR="00625434" w:rsidRPr="00B966FA" w:rsidRDefault="00625434" w:rsidP="008068BB">
            <w:pPr>
              <w:rPr>
                <w:rFonts w:ascii="Arial" w:hAnsi="Arial" w:cs="Arial"/>
                <w:i/>
                <w:sz w:val="21"/>
                <w:szCs w:val="21"/>
              </w:rPr>
            </w:pPr>
          </w:p>
        </w:tc>
        <w:tc>
          <w:tcPr>
            <w:tcW w:w="2268" w:type="dxa"/>
          </w:tcPr>
          <w:p w14:paraId="3BBECC4E" w14:textId="77777777" w:rsidR="00625434" w:rsidRPr="00B966FA" w:rsidRDefault="00625434" w:rsidP="008068BB">
            <w:pPr>
              <w:rPr>
                <w:rFonts w:ascii="Arial" w:hAnsi="Arial" w:cs="Arial"/>
                <w:i/>
                <w:sz w:val="21"/>
                <w:szCs w:val="21"/>
              </w:rPr>
            </w:pPr>
          </w:p>
        </w:tc>
        <w:tc>
          <w:tcPr>
            <w:tcW w:w="2439" w:type="dxa"/>
            <w:tcBorders>
              <w:top w:val="dashed" w:sz="4" w:space="0" w:color="auto"/>
              <w:bottom w:val="dashed" w:sz="4" w:space="0" w:color="auto"/>
            </w:tcBorders>
            <w:shd w:val="clear" w:color="auto" w:fill="FDE9D9"/>
          </w:tcPr>
          <w:p w14:paraId="21B093F8" w14:textId="77777777" w:rsidR="00625434" w:rsidRPr="00B966FA" w:rsidRDefault="00625434" w:rsidP="008068BB">
            <w:pPr>
              <w:rPr>
                <w:rFonts w:ascii="Arial" w:hAnsi="Arial" w:cs="Arial"/>
                <w:i/>
                <w:sz w:val="21"/>
                <w:szCs w:val="21"/>
              </w:rPr>
            </w:pPr>
          </w:p>
        </w:tc>
      </w:tr>
      <w:tr w:rsidR="00FE7FFE" w:rsidRPr="00B966FA" w14:paraId="05BBD560" w14:textId="77777777" w:rsidTr="00A34D69">
        <w:trPr>
          <w:trHeight w:val="340"/>
        </w:trPr>
        <w:tc>
          <w:tcPr>
            <w:tcW w:w="2660" w:type="dxa"/>
          </w:tcPr>
          <w:p w14:paraId="63F2BBC6" w14:textId="77777777" w:rsidR="00F134A6" w:rsidRPr="00B966FA" w:rsidRDefault="00F134A6" w:rsidP="008068BB">
            <w:pPr>
              <w:rPr>
                <w:rFonts w:ascii="Arial" w:hAnsi="Arial" w:cs="Arial"/>
                <w:i/>
                <w:sz w:val="21"/>
                <w:szCs w:val="21"/>
              </w:rPr>
            </w:pPr>
          </w:p>
          <w:p w14:paraId="721A8134" w14:textId="77777777" w:rsidR="00F134A6" w:rsidRPr="00B966FA" w:rsidRDefault="00F134A6" w:rsidP="008068BB">
            <w:pPr>
              <w:rPr>
                <w:rFonts w:ascii="Arial" w:hAnsi="Arial" w:cs="Arial"/>
                <w:i/>
                <w:sz w:val="21"/>
                <w:szCs w:val="21"/>
              </w:rPr>
            </w:pPr>
          </w:p>
          <w:p w14:paraId="7DDBA5C4" w14:textId="77777777" w:rsidR="00F134A6" w:rsidRPr="00B966FA" w:rsidRDefault="00F134A6" w:rsidP="008068BB">
            <w:pPr>
              <w:rPr>
                <w:rFonts w:ascii="Arial" w:hAnsi="Arial" w:cs="Arial"/>
                <w:i/>
                <w:sz w:val="21"/>
                <w:szCs w:val="21"/>
              </w:rPr>
            </w:pPr>
          </w:p>
        </w:tc>
        <w:tc>
          <w:tcPr>
            <w:tcW w:w="2693" w:type="dxa"/>
          </w:tcPr>
          <w:p w14:paraId="6E735666" w14:textId="77777777" w:rsidR="00F134A6" w:rsidRPr="00B966FA" w:rsidRDefault="00F134A6" w:rsidP="008068BB">
            <w:pPr>
              <w:rPr>
                <w:rFonts w:ascii="Arial" w:hAnsi="Arial" w:cs="Arial"/>
                <w:i/>
                <w:sz w:val="21"/>
                <w:szCs w:val="21"/>
              </w:rPr>
            </w:pPr>
          </w:p>
        </w:tc>
        <w:tc>
          <w:tcPr>
            <w:tcW w:w="1843" w:type="dxa"/>
          </w:tcPr>
          <w:p w14:paraId="59C66D2E" w14:textId="77777777" w:rsidR="00F134A6" w:rsidRPr="00B966FA" w:rsidRDefault="00F134A6" w:rsidP="008068BB">
            <w:pPr>
              <w:rPr>
                <w:rFonts w:ascii="Arial" w:hAnsi="Arial" w:cs="Arial"/>
                <w:i/>
                <w:sz w:val="21"/>
                <w:szCs w:val="21"/>
              </w:rPr>
            </w:pPr>
          </w:p>
        </w:tc>
        <w:tc>
          <w:tcPr>
            <w:tcW w:w="3118" w:type="dxa"/>
          </w:tcPr>
          <w:p w14:paraId="2C576DBB" w14:textId="77777777" w:rsidR="00F134A6" w:rsidRPr="00B966FA" w:rsidRDefault="00F134A6" w:rsidP="008068BB">
            <w:pPr>
              <w:rPr>
                <w:rFonts w:ascii="Arial" w:hAnsi="Arial" w:cs="Arial"/>
                <w:i/>
                <w:sz w:val="21"/>
                <w:szCs w:val="21"/>
              </w:rPr>
            </w:pPr>
          </w:p>
        </w:tc>
        <w:tc>
          <w:tcPr>
            <w:tcW w:w="2268" w:type="dxa"/>
          </w:tcPr>
          <w:p w14:paraId="3119679E" w14:textId="77777777" w:rsidR="00F134A6" w:rsidRPr="00B966FA" w:rsidRDefault="00F134A6" w:rsidP="008068BB">
            <w:pPr>
              <w:rPr>
                <w:rFonts w:ascii="Arial" w:hAnsi="Arial" w:cs="Arial"/>
                <w:i/>
                <w:sz w:val="21"/>
                <w:szCs w:val="21"/>
              </w:rPr>
            </w:pPr>
          </w:p>
        </w:tc>
        <w:tc>
          <w:tcPr>
            <w:tcW w:w="2439" w:type="dxa"/>
            <w:tcBorders>
              <w:top w:val="dashed" w:sz="4" w:space="0" w:color="auto"/>
              <w:bottom w:val="dashed" w:sz="4" w:space="0" w:color="auto"/>
            </w:tcBorders>
            <w:shd w:val="clear" w:color="auto" w:fill="FDE9D9"/>
          </w:tcPr>
          <w:p w14:paraId="36A8D338" w14:textId="77777777" w:rsidR="00F134A6" w:rsidRPr="00B966FA" w:rsidRDefault="00F134A6" w:rsidP="008068BB">
            <w:pPr>
              <w:rPr>
                <w:rFonts w:ascii="Arial" w:hAnsi="Arial" w:cs="Arial"/>
                <w:i/>
                <w:sz w:val="21"/>
                <w:szCs w:val="21"/>
              </w:rPr>
            </w:pPr>
          </w:p>
        </w:tc>
      </w:tr>
      <w:tr w:rsidR="00FE7FFE" w:rsidRPr="00B966FA" w14:paraId="300F7C2F" w14:textId="77777777" w:rsidTr="00A34D69">
        <w:trPr>
          <w:trHeight w:val="340"/>
        </w:trPr>
        <w:tc>
          <w:tcPr>
            <w:tcW w:w="2660" w:type="dxa"/>
          </w:tcPr>
          <w:p w14:paraId="11F58909" w14:textId="77777777" w:rsidR="00F134A6" w:rsidRPr="00B966FA" w:rsidRDefault="00F134A6" w:rsidP="008068BB">
            <w:pPr>
              <w:rPr>
                <w:rFonts w:ascii="Arial" w:hAnsi="Arial" w:cs="Arial"/>
                <w:i/>
                <w:sz w:val="21"/>
                <w:szCs w:val="21"/>
              </w:rPr>
            </w:pPr>
          </w:p>
          <w:p w14:paraId="1396EAD9" w14:textId="77777777" w:rsidR="00F134A6" w:rsidRPr="00B966FA" w:rsidRDefault="00F134A6" w:rsidP="008068BB">
            <w:pPr>
              <w:rPr>
                <w:rFonts w:ascii="Arial" w:hAnsi="Arial" w:cs="Arial"/>
                <w:i/>
                <w:sz w:val="21"/>
                <w:szCs w:val="21"/>
              </w:rPr>
            </w:pPr>
          </w:p>
          <w:p w14:paraId="1FBC52BD" w14:textId="77777777" w:rsidR="00F134A6" w:rsidRPr="00B966FA" w:rsidRDefault="00F134A6" w:rsidP="008068BB">
            <w:pPr>
              <w:rPr>
                <w:rFonts w:ascii="Arial" w:hAnsi="Arial" w:cs="Arial"/>
                <w:i/>
                <w:sz w:val="21"/>
                <w:szCs w:val="21"/>
              </w:rPr>
            </w:pPr>
          </w:p>
        </w:tc>
        <w:tc>
          <w:tcPr>
            <w:tcW w:w="2693" w:type="dxa"/>
          </w:tcPr>
          <w:p w14:paraId="16BED037" w14:textId="77777777" w:rsidR="00F134A6" w:rsidRPr="00B966FA" w:rsidRDefault="00F134A6" w:rsidP="008068BB">
            <w:pPr>
              <w:rPr>
                <w:rFonts w:ascii="Arial" w:hAnsi="Arial" w:cs="Arial"/>
                <w:i/>
                <w:sz w:val="21"/>
                <w:szCs w:val="21"/>
              </w:rPr>
            </w:pPr>
          </w:p>
        </w:tc>
        <w:tc>
          <w:tcPr>
            <w:tcW w:w="1843" w:type="dxa"/>
          </w:tcPr>
          <w:p w14:paraId="31468042" w14:textId="77777777" w:rsidR="00F134A6" w:rsidRPr="00B966FA" w:rsidRDefault="00F134A6" w:rsidP="008068BB">
            <w:pPr>
              <w:rPr>
                <w:rFonts w:ascii="Arial" w:hAnsi="Arial" w:cs="Arial"/>
                <w:i/>
                <w:sz w:val="21"/>
                <w:szCs w:val="21"/>
              </w:rPr>
            </w:pPr>
          </w:p>
        </w:tc>
        <w:tc>
          <w:tcPr>
            <w:tcW w:w="3118" w:type="dxa"/>
          </w:tcPr>
          <w:p w14:paraId="78B3393E" w14:textId="77777777" w:rsidR="00F134A6" w:rsidRPr="00B966FA" w:rsidRDefault="00F134A6" w:rsidP="008068BB">
            <w:pPr>
              <w:rPr>
                <w:rFonts w:ascii="Arial" w:hAnsi="Arial" w:cs="Arial"/>
                <w:i/>
                <w:sz w:val="21"/>
                <w:szCs w:val="21"/>
              </w:rPr>
            </w:pPr>
          </w:p>
        </w:tc>
        <w:tc>
          <w:tcPr>
            <w:tcW w:w="2268" w:type="dxa"/>
          </w:tcPr>
          <w:p w14:paraId="0EA7F47D" w14:textId="77777777" w:rsidR="00F134A6" w:rsidRPr="00B966FA" w:rsidRDefault="00F134A6" w:rsidP="008068BB">
            <w:pPr>
              <w:rPr>
                <w:rFonts w:ascii="Arial" w:hAnsi="Arial" w:cs="Arial"/>
                <w:i/>
                <w:sz w:val="21"/>
                <w:szCs w:val="21"/>
              </w:rPr>
            </w:pPr>
          </w:p>
        </w:tc>
        <w:tc>
          <w:tcPr>
            <w:tcW w:w="2439" w:type="dxa"/>
            <w:tcBorders>
              <w:top w:val="dashed" w:sz="4" w:space="0" w:color="auto"/>
            </w:tcBorders>
            <w:shd w:val="clear" w:color="auto" w:fill="FDE9D9"/>
          </w:tcPr>
          <w:p w14:paraId="5C5B27B7" w14:textId="77777777" w:rsidR="00F134A6" w:rsidRPr="00B966FA" w:rsidRDefault="00F134A6" w:rsidP="008068BB">
            <w:pPr>
              <w:rPr>
                <w:rFonts w:ascii="Arial" w:hAnsi="Arial" w:cs="Arial"/>
                <w:i/>
                <w:sz w:val="21"/>
                <w:szCs w:val="21"/>
              </w:rPr>
            </w:pPr>
          </w:p>
        </w:tc>
      </w:tr>
    </w:tbl>
    <w:p w14:paraId="5D1BF5B5" w14:textId="77777777" w:rsidR="00625434" w:rsidRPr="00B966FA" w:rsidRDefault="00625434" w:rsidP="008068BB">
      <w:pPr>
        <w:rPr>
          <w:rFonts w:ascii="Arial" w:hAnsi="Arial" w:cs="Arial"/>
          <w:b/>
          <w:i/>
          <w:sz w:val="21"/>
          <w:szCs w:val="21"/>
        </w:rPr>
      </w:pPr>
    </w:p>
    <w:p w14:paraId="14AE0A68" w14:textId="77777777" w:rsidR="00DB352C" w:rsidRPr="00B966FA" w:rsidRDefault="00DB352C" w:rsidP="008068BB">
      <w:pPr>
        <w:rPr>
          <w:rFonts w:ascii="Arial" w:hAnsi="Arial" w:cs="Arial"/>
          <w:i/>
          <w:sz w:val="21"/>
          <w:szCs w:val="21"/>
        </w:rPr>
      </w:pPr>
    </w:p>
    <w:p w14:paraId="73D1EF9A" w14:textId="77777777" w:rsidR="00851AC1" w:rsidRPr="00B966FA" w:rsidRDefault="00851AC1" w:rsidP="008068BB">
      <w:pPr>
        <w:rPr>
          <w:rFonts w:ascii="Arial" w:hAnsi="Arial" w:cs="Arial"/>
          <w:i/>
          <w:sz w:val="21"/>
          <w:szCs w:val="21"/>
        </w:rPr>
      </w:pPr>
      <w:r w:rsidRPr="00B966FA">
        <w:rPr>
          <w:rFonts w:ascii="Arial" w:hAnsi="Arial" w:cs="Arial"/>
          <w:i/>
          <w:sz w:val="21"/>
          <w:szCs w:val="21"/>
        </w:rPr>
        <w:t>Število prilog:______________________________</w:t>
      </w:r>
    </w:p>
    <w:p w14:paraId="57E1CD25" w14:textId="77777777" w:rsidR="00851AC1" w:rsidRPr="00B966FA" w:rsidRDefault="00851AC1" w:rsidP="008068BB">
      <w:pPr>
        <w:rPr>
          <w:rFonts w:ascii="Arial" w:hAnsi="Arial" w:cs="Arial"/>
          <w:i/>
          <w:sz w:val="21"/>
          <w:szCs w:val="21"/>
        </w:rPr>
      </w:pPr>
      <w:r w:rsidRPr="00B966FA">
        <w:rPr>
          <w:rFonts w:ascii="Arial" w:hAnsi="Arial" w:cs="Arial"/>
          <w:i/>
          <w:sz w:val="21"/>
          <w:szCs w:val="21"/>
        </w:rPr>
        <w:t>(priloge morajo biti v razpisu ustrezno označene 3.4.).</w:t>
      </w:r>
    </w:p>
    <w:p w14:paraId="0C87FB5B" w14:textId="77777777" w:rsidR="00851AC1" w:rsidRDefault="00851AC1" w:rsidP="008068BB">
      <w:pPr>
        <w:rPr>
          <w:rFonts w:ascii="Arial" w:hAnsi="Arial" w:cs="Arial"/>
          <w:i/>
          <w:sz w:val="21"/>
          <w:szCs w:val="21"/>
        </w:rPr>
      </w:pPr>
    </w:p>
    <w:p w14:paraId="57C28FA6" w14:textId="77777777" w:rsidR="00B712C8" w:rsidRDefault="00B712C8" w:rsidP="008068BB">
      <w:pPr>
        <w:rPr>
          <w:rFonts w:ascii="Arial" w:hAnsi="Arial" w:cs="Arial"/>
          <w:i/>
          <w:sz w:val="21"/>
          <w:szCs w:val="21"/>
        </w:rPr>
      </w:pPr>
    </w:p>
    <w:p w14:paraId="5E0DB8FB" w14:textId="77777777" w:rsidR="00B712C8" w:rsidRDefault="00B712C8" w:rsidP="008068BB">
      <w:pPr>
        <w:rPr>
          <w:rFonts w:ascii="Arial" w:hAnsi="Arial" w:cs="Arial"/>
          <w:i/>
          <w:sz w:val="21"/>
          <w:szCs w:val="21"/>
        </w:rPr>
      </w:pPr>
    </w:p>
    <w:p w14:paraId="4F7E61AE" w14:textId="77777777" w:rsidR="00B712C8" w:rsidRDefault="00B712C8" w:rsidP="008068BB">
      <w:pPr>
        <w:rPr>
          <w:rFonts w:ascii="Arial" w:hAnsi="Arial" w:cs="Arial"/>
          <w:i/>
          <w:sz w:val="21"/>
          <w:szCs w:val="21"/>
        </w:rPr>
      </w:pPr>
    </w:p>
    <w:p w14:paraId="3E762AA6" w14:textId="77777777" w:rsidR="00B712C8" w:rsidRPr="00B966FA" w:rsidRDefault="00B712C8" w:rsidP="008068BB">
      <w:pPr>
        <w:rPr>
          <w:rFonts w:ascii="Arial" w:hAnsi="Arial" w:cs="Arial"/>
          <w:i/>
          <w:sz w:val="21"/>
          <w:szCs w:val="21"/>
        </w:rPr>
      </w:pPr>
    </w:p>
    <w:p w14:paraId="564F055C" w14:textId="77777777" w:rsidR="00B712C8" w:rsidRPr="00BE2BD6" w:rsidRDefault="00B712C8" w:rsidP="00B712C8">
      <w:pPr>
        <w:rPr>
          <w:rFonts w:ascii="Arial" w:hAnsi="Arial" w:cs="Arial"/>
          <w:b/>
          <w:i/>
          <w:sz w:val="21"/>
          <w:szCs w:val="21"/>
        </w:rPr>
      </w:pPr>
      <w:r w:rsidRPr="00BE2BD6">
        <w:rPr>
          <w:rFonts w:ascii="Arial" w:hAnsi="Arial" w:cs="Arial"/>
          <w:b/>
          <w:i/>
          <w:sz w:val="21"/>
          <w:szCs w:val="21"/>
        </w:rPr>
        <w:lastRenderedPageBreak/>
        <w:t>3.5 DRUGE AKTIVNOSTI vrednotene po 6. točki meril</w:t>
      </w:r>
    </w:p>
    <w:p w14:paraId="308D7935" w14:textId="77777777" w:rsidR="00B712C8" w:rsidRPr="00BE2BD6" w:rsidRDefault="00B712C8" w:rsidP="00B712C8">
      <w:pPr>
        <w:rPr>
          <w:rFonts w:ascii="Arial" w:hAnsi="Arial" w:cs="Arial"/>
          <w:i/>
          <w:sz w:val="21"/>
          <w:szCs w:val="21"/>
        </w:rPr>
      </w:pPr>
      <w:r w:rsidRPr="00BE2BD6">
        <w:rPr>
          <w:rFonts w:ascii="Arial" w:hAnsi="Arial" w:cs="Arial"/>
          <w:i/>
          <w:sz w:val="21"/>
          <w:szCs w:val="21"/>
        </w:rPr>
        <w:t>Aktivnosti izvedene na območju občine Hrpelje-Kozina, ki niso uvrščene v nobeno od zgornjih rubrik</w:t>
      </w:r>
    </w:p>
    <w:p w14:paraId="3E6FB77A" w14:textId="77777777" w:rsidR="00B712C8" w:rsidRPr="00BE2BD6" w:rsidRDefault="00B712C8" w:rsidP="00B712C8">
      <w:pPr>
        <w:rPr>
          <w:rFonts w:ascii="Arial" w:hAnsi="Arial" w:cs="Arial"/>
          <w:i/>
          <w:sz w:val="21"/>
          <w:szCs w:val="21"/>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4224"/>
        <w:gridCol w:w="2835"/>
        <w:gridCol w:w="2580"/>
        <w:gridCol w:w="1701"/>
      </w:tblGrid>
      <w:tr w:rsidR="00B712C8" w:rsidRPr="00BE2BD6" w14:paraId="25FEE0FA" w14:textId="77777777" w:rsidTr="00404DCA">
        <w:trPr>
          <w:trHeight w:val="340"/>
        </w:trPr>
        <w:tc>
          <w:tcPr>
            <w:tcW w:w="3539" w:type="dxa"/>
            <w:shd w:val="clear" w:color="auto" w:fill="EAF1DD"/>
            <w:vAlign w:val="center"/>
          </w:tcPr>
          <w:p w14:paraId="5EDE9943" w14:textId="77777777" w:rsidR="00B712C8" w:rsidRPr="00D81F1A" w:rsidRDefault="00B712C8" w:rsidP="00404DCA">
            <w:pPr>
              <w:tabs>
                <w:tab w:val="left" w:pos="1050"/>
              </w:tabs>
              <w:jc w:val="center"/>
              <w:rPr>
                <w:rFonts w:ascii="Arial" w:hAnsi="Arial" w:cs="Arial"/>
                <w:b/>
                <w:szCs w:val="21"/>
              </w:rPr>
            </w:pPr>
            <w:r w:rsidRPr="00D81F1A">
              <w:rPr>
                <w:rFonts w:ascii="Arial" w:hAnsi="Arial" w:cs="Arial"/>
                <w:b/>
                <w:szCs w:val="21"/>
              </w:rPr>
              <w:t>NAZIV AKTIVNOSTI</w:t>
            </w:r>
          </w:p>
        </w:tc>
        <w:tc>
          <w:tcPr>
            <w:tcW w:w="4224" w:type="dxa"/>
            <w:shd w:val="clear" w:color="auto" w:fill="EAF1DD"/>
            <w:vAlign w:val="center"/>
          </w:tcPr>
          <w:p w14:paraId="1CAA864B" w14:textId="77777777" w:rsidR="00B712C8" w:rsidRPr="00D81F1A" w:rsidRDefault="00B712C8" w:rsidP="00404DCA">
            <w:pPr>
              <w:jc w:val="center"/>
              <w:rPr>
                <w:rFonts w:ascii="Arial" w:hAnsi="Arial" w:cs="Arial"/>
                <w:b/>
                <w:szCs w:val="21"/>
              </w:rPr>
            </w:pPr>
            <w:r w:rsidRPr="00D81F1A">
              <w:rPr>
                <w:rFonts w:ascii="Arial" w:hAnsi="Arial" w:cs="Arial"/>
                <w:b/>
                <w:szCs w:val="21"/>
              </w:rPr>
              <w:t>Podrobnejši OPIS aktivnosti</w:t>
            </w:r>
          </w:p>
        </w:tc>
        <w:tc>
          <w:tcPr>
            <w:tcW w:w="2835" w:type="dxa"/>
            <w:shd w:val="clear" w:color="auto" w:fill="EAF1DD"/>
            <w:vAlign w:val="center"/>
          </w:tcPr>
          <w:p w14:paraId="54EEB4C0" w14:textId="77777777" w:rsidR="00B712C8" w:rsidRPr="00D81F1A" w:rsidRDefault="00B712C8" w:rsidP="00404DCA">
            <w:pPr>
              <w:jc w:val="center"/>
              <w:rPr>
                <w:rFonts w:ascii="Arial" w:hAnsi="Arial" w:cs="Arial"/>
                <w:b/>
                <w:szCs w:val="21"/>
              </w:rPr>
            </w:pPr>
            <w:r w:rsidRPr="00D81F1A">
              <w:rPr>
                <w:rFonts w:ascii="Arial" w:hAnsi="Arial" w:cs="Arial"/>
                <w:b/>
                <w:szCs w:val="21"/>
              </w:rPr>
              <w:t>KRAJ IN TERMIN IZVEDBE</w:t>
            </w:r>
          </w:p>
          <w:p w14:paraId="64990ADB" w14:textId="77777777" w:rsidR="00B712C8" w:rsidRPr="00D81F1A" w:rsidRDefault="00B712C8" w:rsidP="00404DCA">
            <w:pPr>
              <w:rPr>
                <w:rFonts w:ascii="Arial" w:hAnsi="Arial" w:cs="Arial"/>
                <w:b/>
                <w:szCs w:val="21"/>
              </w:rPr>
            </w:pPr>
          </w:p>
        </w:tc>
        <w:tc>
          <w:tcPr>
            <w:tcW w:w="2580" w:type="dxa"/>
            <w:shd w:val="clear" w:color="auto" w:fill="EAF1DD"/>
            <w:vAlign w:val="center"/>
          </w:tcPr>
          <w:p w14:paraId="5E425CFB" w14:textId="77777777" w:rsidR="00B712C8" w:rsidRPr="00D81F1A" w:rsidRDefault="00B712C8" w:rsidP="00404DCA">
            <w:pPr>
              <w:jc w:val="center"/>
              <w:rPr>
                <w:rFonts w:ascii="Arial" w:hAnsi="Arial" w:cs="Arial"/>
                <w:b/>
                <w:szCs w:val="21"/>
                <w:highlight w:val="yellow"/>
              </w:rPr>
            </w:pPr>
            <w:r w:rsidRPr="00D81F1A">
              <w:rPr>
                <w:rFonts w:ascii="Arial" w:hAnsi="Arial" w:cs="Arial"/>
                <w:b/>
                <w:szCs w:val="21"/>
              </w:rPr>
              <w:t>VREDNOST AKTIVNOSTI V EUR</w:t>
            </w:r>
          </w:p>
        </w:tc>
        <w:tc>
          <w:tcPr>
            <w:tcW w:w="1701" w:type="dxa"/>
            <w:tcBorders>
              <w:bottom w:val="single" w:sz="4" w:space="0" w:color="auto"/>
            </w:tcBorders>
            <w:shd w:val="clear" w:color="auto" w:fill="FDE9D9"/>
          </w:tcPr>
          <w:p w14:paraId="32F5F8D4" w14:textId="77777777" w:rsidR="00B712C8" w:rsidRPr="00D81F1A" w:rsidRDefault="00B712C8" w:rsidP="00404DCA">
            <w:pPr>
              <w:jc w:val="center"/>
              <w:rPr>
                <w:rFonts w:ascii="Arial" w:hAnsi="Arial" w:cs="Arial"/>
                <w:b/>
                <w:szCs w:val="21"/>
              </w:rPr>
            </w:pPr>
          </w:p>
          <w:p w14:paraId="2157A938" w14:textId="77777777" w:rsidR="00B712C8" w:rsidRPr="00D81F1A" w:rsidRDefault="00B712C8" w:rsidP="00404DCA">
            <w:pPr>
              <w:shd w:val="clear" w:color="auto" w:fill="FDE9D9"/>
              <w:jc w:val="center"/>
              <w:rPr>
                <w:rFonts w:ascii="Arial" w:hAnsi="Arial" w:cs="Arial"/>
                <w:b/>
                <w:szCs w:val="21"/>
              </w:rPr>
            </w:pPr>
            <w:r w:rsidRPr="00D81F1A">
              <w:rPr>
                <w:rFonts w:ascii="Arial" w:hAnsi="Arial" w:cs="Arial"/>
                <w:b/>
                <w:szCs w:val="21"/>
              </w:rPr>
              <w:t xml:space="preserve">ŠTEVILO </w:t>
            </w:r>
          </w:p>
          <w:p w14:paraId="3B0398C5" w14:textId="77777777" w:rsidR="00B712C8" w:rsidRPr="00D81F1A" w:rsidRDefault="00B712C8" w:rsidP="00404DCA">
            <w:pPr>
              <w:shd w:val="clear" w:color="auto" w:fill="FDE9D9"/>
              <w:jc w:val="center"/>
              <w:rPr>
                <w:rFonts w:ascii="Arial" w:hAnsi="Arial" w:cs="Arial"/>
                <w:b/>
                <w:szCs w:val="21"/>
              </w:rPr>
            </w:pPr>
            <w:r w:rsidRPr="00D81F1A">
              <w:rPr>
                <w:rFonts w:ascii="Arial" w:hAnsi="Arial" w:cs="Arial"/>
                <w:b/>
                <w:szCs w:val="21"/>
              </w:rPr>
              <w:t>DOSEŽENIH TOČK</w:t>
            </w:r>
          </w:p>
          <w:p w14:paraId="140885BA" w14:textId="77777777" w:rsidR="00B712C8" w:rsidRPr="00D81F1A" w:rsidRDefault="00B712C8" w:rsidP="00404DCA">
            <w:pPr>
              <w:jc w:val="center"/>
              <w:rPr>
                <w:rFonts w:ascii="Arial" w:hAnsi="Arial" w:cs="Arial"/>
                <w:b/>
                <w:szCs w:val="21"/>
              </w:rPr>
            </w:pPr>
            <w:r w:rsidRPr="00D81F1A">
              <w:rPr>
                <w:rFonts w:ascii="Arial" w:hAnsi="Arial" w:cs="Arial"/>
                <w:b/>
                <w:szCs w:val="21"/>
              </w:rPr>
              <w:t>(izpolni komisija)</w:t>
            </w:r>
          </w:p>
        </w:tc>
      </w:tr>
      <w:tr w:rsidR="00B712C8" w:rsidRPr="00BE2BD6" w14:paraId="22EB798B" w14:textId="77777777" w:rsidTr="00404DCA">
        <w:trPr>
          <w:trHeight w:val="340"/>
        </w:trPr>
        <w:tc>
          <w:tcPr>
            <w:tcW w:w="3539" w:type="dxa"/>
          </w:tcPr>
          <w:p w14:paraId="3E099756" w14:textId="77777777" w:rsidR="00B712C8" w:rsidRPr="00BE2BD6" w:rsidRDefault="00B712C8" w:rsidP="00404DCA">
            <w:pPr>
              <w:rPr>
                <w:rFonts w:ascii="Arial" w:hAnsi="Arial" w:cs="Arial"/>
                <w:i/>
                <w:sz w:val="21"/>
                <w:szCs w:val="21"/>
              </w:rPr>
            </w:pPr>
          </w:p>
          <w:p w14:paraId="10FF80C8" w14:textId="77777777" w:rsidR="00B712C8" w:rsidRPr="00BE2BD6" w:rsidRDefault="00B712C8" w:rsidP="00404DCA">
            <w:pPr>
              <w:rPr>
                <w:rFonts w:ascii="Arial" w:hAnsi="Arial" w:cs="Arial"/>
                <w:i/>
                <w:sz w:val="21"/>
                <w:szCs w:val="21"/>
              </w:rPr>
            </w:pPr>
          </w:p>
          <w:p w14:paraId="34FC3786" w14:textId="77777777" w:rsidR="00B712C8" w:rsidRPr="00BE2BD6" w:rsidRDefault="00B712C8" w:rsidP="00404DCA">
            <w:pPr>
              <w:rPr>
                <w:rFonts w:ascii="Arial" w:hAnsi="Arial" w:cs="Arial"/>
                <w:i/>
                <w:sz w:val="21"/>
                <w:szCs w:val="21"/>
              </w:rPr>
            </w:pPr>
          </w:p>
          <w:p w14:paraId="4AEAD25E" w14:textId="77777777" w:rsidR="00B712C8" w:rsidRPr="00BE2BD6" w:rsidRDefault="00B712C8" w:rsidP="00404DCA">
            <w:pPr>
              <w:rPr>
                <w:rFonts w:ascii="Arial" w:hAnsi="Arial" w:cs="Arial"/>
                <w:i/>
                <w:sz w:val="21"/>
                <w:szCs w:val="21"/>
              </w:rPr>
            </w:pPr>
          </w:p>
          <w:p w14:paraId="2D952CF4" w14:textId="77777777" w:rsidR="00B712C8" w:rsidRPr="00BE2BD6" w:rsidRDefault="00B712C8" w:rsidP="00404DCA">
            <w:pPr>
              <w:rPr>
                <w:rFonts w:ascii="Arial" w:hAnsi="Arial" w:cs="Arial"/>
                <w:i/>
                <w:sz w:val="21"/>
                <w:szCs w:val="21"/>
              </w:rPr>
            </w:pPr>
          </w:p>
          <w:p w14:paraId="4EEA4716" w14:textId="77777777" w:rsidR="00B712C8" w:rsidRPr="00BE2BD6" w:rsidRDefault="00B712C8" w:rsidP="00404DCA">
            <w:pPr>
              <w:rPr>
                <w:rFonts w:ascii="Arial" w:hAnsi="Arial" w:cs="Arial"/>
                <w:i/>
                <w:sz w:val="21"/>
                <w:szCs w:val="21"/>
              </w:rPr>
            </w:pPr>
          </w:p>
          <w:p w14:paraId="0CB5E48C" w14:textId="77777777" w:rsidR="00B712C8" w:rsidRPr="00BE2BD6" w:rsidRDefault="00B712C8" w:rsidP="00404DCA">
            <w:pPr>
              <w:rPr>
                <w:rFonts w:ascii="Arial" w:hAnsi="Arial" w:cs="Arial"/>
                <w:i/>
                <w:sz w:val="21"/>
                <w:szCs w:val="21"/>
              </w:rPr>
            </w:pPr>
          </w:p>
        </w:tc>
        <w:tc>
          <w:tcPr>
            <w:tcW w:w="4224" w:type="dxa"/>
          </w:tcPr>
          <w:p w14:paraId="390D8243" w14:textId="77777777" w:rsidR="00B712C8" w:rsidRPr="00BE2BD6" w:rsidRDefault="00B712C8" w:rsidP="00404DCA">
            <w:pPr>
              <w:rPr>
                <w:rFonts w:ascii="Arial" w:hAnsi="Arial" w:cs="Arial"/>
                <w:i/>
                <w:sz w:val="21"/>
                <w:szCs w:val="21"/>
              </w:rPr>
            </w:pPr>
          </w:p>
        </w:tc>
        <w:tc>
          <w:tcPr>
            <w:tcW w:w="2835" w:type="dxa"/>
          </w:tcPr>
          <w:p w14:paraId="564B0F0B" w14:textId="77777777" w:rsidR="00B712C8" w:rsidRPr="00BE2BD6" w:rsidRDefault="00B712C8" w:rsidP="00404DCA">
            <w:pPr>
              <w:rPr>
                <w:rFonts w:ascii="Arial" w:hAnsi="Arial" w:cs="Arial"/>
                <w:i/>
                <w:sz w:val="21"/>
                <w:szCs w:val="21"/>
              </w:rPr>
            </w:pPr>
          </w:p>
        </w:tc>
        <w:tc>
          <w:tcPr>
            <w:tcW w:w="2580" w:type="dxa"/>
          </w:tcPr>
          <w:p w14:paraId="188CF682" w14:textId="77777777" w:rsidR="00B712C8" w:rsidRPr="00BE2BD6" w:rsidRDefault="00B712C8" w:rsidP="00404DCA">
            <w:pPr>
              <w:rPr>
                <w:rFonts w:ascii="Arial" w:hAnsi="Arial" w:cs="Arial"/>
                <w:i/>
                <w:sz w:val="21"/>
                <w:szCs w:val="21"/>
              </w:rPr>
            </w:pPr>
          </w:p>
        </w:tc>
        <w:tc>
          <w:tcPr>
            <w:tcW w:w="1701" w:type="dxa"/>
            <w:tcBorders>
              <w:bottom w:val="dashed" w:sz="4" w:space="0" w:color="auto"/>
            </w:tcBorders>
            <w:shd w:val="clear" w:color="auto" w:fill="FDE9D9"/>
          </w:tcPr>
          <w:p w14:paraId="72D9A713" w14:textId="77777777" w:rsidR="00B712C8" w:rsidRPr="00BE2BD6" w:rsidRDefault="00B712C8" w:rsidP="00404DCA">
            <w:pPr>
              <w:rPr>
                <w:rFonts w:ascii="Arial" w:hAnsi="Arial" w:cs="Arial"/>
                <w:i/>
                <w:sz w:val="21"/>
                <w:szCs w:val="21"/>
              </w:rPr>
            </w:pPr>
          </w:p>
        </w:tc>
      </w:tr>
      <w:tr w:rsidR="00B712C8" w:rsidRPr="00BE2BD6" w14:paraId="3E3C79FE" w14:textId="77777777" w:rsidTr="00404DCA">
        <w:trPr>
          <w:trHeight w:val="340"/>
        </w:trPr>
        <w:tc>
          <w:tcPr>
            <w:tcW w:w="3539" w:type="dxa"/>
          </w:tcPr>
          <w:p w14:paraId="3EA283DE" w14:textId="77777777" w:rsidR="00B712C8" w:rsidRPr="00BE2BD6" w:rsidRDefault="00B712C8" w:rsidP="00404DCA">
            <w:pPr>
              <w:rPr>
                <w:rFonts w:ascii="Arial" w:hAnsi="Arial" w:cs="Arial"/>
                <w:i/>
                <w:sz w:val="21"/>
                <w:szCs w:val="21"/>
              </w:rPr>
            </w:pPr>
          </w:p>
          <w:p w14:paraId="7BA9A23A" w14:textId="77777777" w:rsidR="00B712C8" w:rsidRPr="00BE2BD6" w:rsidRDefault="00B712C8" w:rsidP="00404DCA">
            <w:pPr>
              <w:rPr>
                <w:rFonts w:ascii="Arial" w:hAnsi="Arial" w:cs="Arial"/>
                <w:i/>
                <w:sz w:val="21"/>
                <w:szCs w:val="21"/>
              </w:rPr>
            </w:pPr>
          </w:p>
          <w:p w14:paraId="35C18F52" w14:textId="77777777" w:rsidR="00B712C8" w:rsidRPr="00BE2BD6" w:rsidRDefault="00B712C8" w:rsidP="00404DCA">
            <w:pPr>
              <w:rPr>
                <w:rFonts w:ascii="Arial" w:hAnsi="Arial" w:cs="Arial"/>
                <w:i/>
                <w:sz w:val="21"/>
                <w:szCs w:val="21"/>
              </w:rPr>
            </w:pPr>
          </w:p>
          <w:p w14:paraId="5DA40731" w14:textId="77777777" w:rsidR="00B712C8" w:rsidRPr="00BE2BD6" w:rsidRDefault="00B712C8" w:rsidP="00404DCA">
            <w:pPr>
              <w:rPr>
                <w:rFonts w:ascii="Arial" w:hAnsi="Arial" w:cs="Arial"/>
                <w:i/>
                <w:sz w:val="21"/>
                <w:szCs w:val="21"/>
              </w:rPr>
            </w:pPr>
          </w:p>
          <w:p w14:paraId="78B4CACC" w14:textId="77777777" w:rsidR="00B712C8" w:rsidRPr="00BE2BD6" w:rsidRDefault="00B712C8" w:rsidP="00404DCA">
            <w:pPr>
              <w:rPr>
                <w:rFonts w:ascii="Arial" w:hAnsi="Arial" w:cs="Arial"/>
                <w:i/>
                <w:sz w:val="21"/>
                <w:szCs w:val="21"/>
              </w:rPr>
            </w:pPr>
          </w:p>
          <w:p w14:paraId="4AD4F8CF" w14:textId="77777777" w:rsidR="00B712C8" w:rsidRPr="00BE2BD6" w:rsidRDefault="00B712C8" w:rsidP="00404DCA">
            <w:pPr>
              <w:rPr>
                <w:rFonts w:ascii="Arial" w:hAnsi="Arial" w:cs="Arial"/>
                <w:i/>
                <w:sz w:val="21"/>
                <w:szCs w:val="21"/>
              </w:rPr>
            </w:pPr>
          </w:p>
          <w:p w14:paraId="6759EB0C" w14:textId="77777777" w:rsidR="00B712C8" w:rsidRPr="00BE2BD6" w:rsidRDefault="00B712C8" w:rsidP="00404DCA">
            <w:pPr>
              <w:rPr>
                <w:rFonts w:ascii="Arial" w:hAnsi="Arial" w:cs="Arial"/>
                <w:i/>
                <w:sz w:val="21"/>
                <w:szCs w:val="21"/>
              </w:rPr>
            </w:pPr>
          </w:p>
        </w:tc>
        <w:tc>
          <w:tcPr>
            <w:tcW w:w="4224" w:type="dxa"/>
          </w:tcPr>
          <w:p w14:paraId="7F9B20FE" w14:textId="77777777" w:rsidR="00B712C8" w:rsidRPr="00BE2BD6" w:rsidRDefault="00B712C8" w:rsidP="00404DCA">
            <w:pPr>
              <w:rPr>
                <w:rFonts w:ascii="Arial" w:hAnsi="Arial" w:cs="Arial"/>
                <w:i/>
                <w:sz w:val="21"/>
                <w:szCs w:val="21"/>
              </w:rPr>
            </w:pPr>
          </w:p>
        </w:tc>
        <w:tc>
          <w:tcPr>
            <w:tcW w:w="2835" w:type="dxa"/>
          </w:tcPr>
          <w:p w14:paraId="7D4DB737" w14:textId="77777777" w:rsidR="00B712C8" w:rsidRPr="00BE2BD6" w:rsidRDefault="00B712C8" w:rsidP="00404DCA">
            <w:pPr>
              <w:rPr>
                <w:rFonts w:ascii="Arial" w:hAnsi="Arial" w:cs="Arial"/>
                <w:i/>
                <w:sz w:val="21"/>
                <w:szCs w:val="21"/>
              </w:rPr>
            </w:pPr>
          </w:p>
        </w:tc>
        <w:tc>
          <w:tcPr>
            <w:tcW w:w="2580" w:type="dxa"/>
          </w:tcPr>
          <w:p w14:paraId="297ABE6E" w14:textId="77777777" w:rsidR="00B712C8" w:rsidRPr="00BE2BD6" w:rsidRDefault="00B712C8" w:rsidP="00404DCA">
            <w:pPr>
              <w:rPr>
                <w:rFonts w:ascii="Arial" w:hAnsi="Arial" w:cs="Arial"/>
                <w:i/>
                <w:sz w:val="21"/>
                <w:szCs w:val="21"/>
              </w:rPr>
            </w:pPr>
          </w:p>
        </w:tc>
        <w:tc>
          <w:tcPr>
            <w:tcW w:w="1701" w:type="dxa"/>
            <w:tcBorders>
              <w:top w:val="dashed" w:sz="4" w:space="0" w:color="auto"/>
              <w:bottom w:val="dashed" w:sz="4" w:space="0" w:color="auto"/>
            </w:tcBorders>
            <w:shd w:val="clear" w:color="auto" w:fill="FDE9D9"/>
          </w:tcPr>
          <w:p w14:paraId="64E848C4" w14:textId="77777777" w:rsidR="00B712C8" w:rsidRPr="00BE2BD6" w:rsidRDefault="00B712C8" w:rsidP="00404DCA">
            <w:pPr>
              <w:rPr>
                <w:rFonts w:ascii="Arial" w:hAnsi="Arial" w:cs="Arial"/>
                <w:i/>
                <w:sz w:val="21"/>
                <w:szCs w:val="21"/>
              </w:rPr>
            </w:pPr>
          </w:p>
        </w:tc>
      </w:tr>
      <w:tr w:rsidR="00B712C8" w:rsidRPr="00BE2BD6" w14:paraId="5EA679F6" w14:textId="77777777" w:rsidTr="00404DCA">
        <w:trPr>
          <w:trHeight w:val="340"/>
        </w:trPr>
        <w:tc>
          <w:tcPr>
            <w:tcW w:w="3539" w:type="dxa"/>
          </w:tcPr>
          <w:p w14:paraId="3120E99B" w14:textId="77777777" w:rsidR="00B712C8" w:rsidRPr="00BE2BD6" w:rsidRDefault="00B712C8" w:rsidP="00404DCA">
            <w:pPr>
              <w:rPr>
                <w:rFonts w:ascii="Arial" w:hAnsi="Arial" w:cs="Arial"/>
                <w:i/>
                <w:sz w:val="21"/>
                <w:szCs w:val="21"/>
              </w:rPr>
            </w:pPr>
          </w:p>
          <w:p w14:paraId="56AE9B1A" w14:textId="77777777" w:rsidR="00B712C8" w:rsidRPr="00BE2BD6" w:rsidRDefault="00B712C8" w:rsidP="00404DCA">
            <w:pPr>
              <w:rPr>
                <w:rFonts w:ascii="Arial" w:hAnsi="Arial" w:cs="Arial"/>
                <w:i/>
                <w:sz w:val="21"/>
                <w:szCs w:val="21"/>
              </w:rPr>
            </w:pPr>
          </w:p>
          <w:p w14:paraId="03810C57" w14:textId="77777777" w:rsidR="00B712C8" w:rsidRPr="00BE2BD6" w:rsidRDefault="00B712C8" w:rsidP="00404DCA">
            <w:pPr>
              <w:rPr>
                <w:rFonts w:ascii="Arial" w:hAnsi="Arial" w:cs="Arial"/>
                <w:i/>
                <w:sz w:val="21"/>
                <w:szCs w:val="21"/>
              </w:rPr>
            </w:pPr>
          </w:p>
          <w:p w14:paraId="08C31B8F" w14:textId="77777777" w:rsidR="00B712C8" w:rsidRPr="00BE2BD6" w:rsidRDefault="00B712C8" w:rsidP="00404DCA">
            <w:pPr>
              <w:rPr>
                <w:rFonts w:ascii="Arial" w:hAnsi="Arial" w:cs="Arial"/>
                <w:i/>
                <w:sz w:val="21"/>
                <w:szCs w:val="21"/>
              </w:rPr>
            </w:pPr>
          </w:p>
          <w:p w14:paraId="4004E809" w14:textId="77777777" w:rsidR="00B712C8" w:rsidRPr="00BE2BD6" w:rsidRDefault="00B712C8" w:rsidP="00404DCA">
            <w:pPr>
              <w:rPr>
                <w:rFonts w:ascii="Arial" w:hAnsi="Arial" w:cs="Arial"/>
                <w:i/>
                <w:sz w:val="21"/>
                <w:szCs w:val="21"/>
              </w:rPr>
            </w:pPr>
          </w:p>
          <w:p w14:paraId="174665C2" w14:textId="77777777" w:rsidR="00B712C8" w:rsidRPr="00BE2BD6" w:rsidRDefault="00B712C8" w:rsidP="00404DCA">
            <w:pPr>
              <w:rPr>
                <w:rFonts w:ascii="Arial" w:hAnsi="Arial" w:cs="Arial"/>
                <w:i/>
                <w:sz w:val="21"/>
                <w:szCs w:val="21"/>
              </w:rPr>
            </w:pPr>
          </w:p>
        </w:tc>
        <w:tc>
          <w:tcPr>
            <w:tcW w:w="4224" w:type="dxa"/>
          </w:tcPr>
          <w:p w14:paraId="02BA77B5" w14:textId="77777777" w:rsidR="00B712C8" w:rsidRPr="00BE2BD6" w:rsidRDefault="00B712C8" w:rsidP="00404DCA">
            <w:pPr>
              <w:rPr>
                <w:rFonts w:ascii="Arial" w:hAnsi="Arial" w:cs="Arial"/>
                <w:i/>
                <w:sz w:val="21"/>
                <w:szCs w:val="21"/>
              </w:rPr>
            </w:pPr>
          </w:p>
        </w:tc>
        <w:tc>
          <w:tcPr>
            <w:tcW w:w="2835" w:type="dxa"/>
          </w:tcPr>
          <w:p w14:paraId="468EFF05" w14:textId="77777777" w:rsidR="00B712C8" w:rsidRPr="00BE2BD6" w:rsidRDefault="00B712C8" w:rsidP="00404DCA">
            <w:pPr>
              <w:rPr>
                <w:rFonts w:ascii="Arial" w:hAnsi="Arial" w:cs="Arial"/>
                <w:i/>
                <w:sz w:val="21"/>
                <w:szCs w:val="21"/>
              </w:rPr>
            </w:pPr>
          </w:p>
        </w:tc>
        <w:tc>
          <w:tcPr>
            <w:tcW w:w="2580" w:type="dxa"/>
          </w:tcPr>
          <w:p w14:paraId="76DA395C" w14:textId="77777777" w:rsidR="00B712C8" w:rsidRPr="00BE2BD6" w:rsidRDefault="00B712C8" w:rsidP="00404DCA">
            <w:pPr>
              <w:rPr>
                <w:rFonts w:ascii="Arial" w:hAnsi="Arial" w:cs="Arial"/>
                <w:i/>
                <w:sz w:val="21"/>
                <w:szCs w:val="21"/>
              </w:rPr>
            </w:pPr>
          </w:p>
        </w:tc>
        <w:tc>
          <w:tcPr>
            <w:tcW w:w="1701" w:type="dxa"/>
            <w:tcBorders>
              <w:top w:val="dashed" w:sz="4" w:space="0" w:color="auto"/>
              <w:bottom w:val="dashed" w:sz="4" w:space="0" w:color="auto"/>
            </w:tcBorders>
            <w:shd w:val="clear" w:color="auto" w:fill="FDE9D9"/>
          </w:tcPr>
          <w:p w14:paraId="2CD76766" w14:textId="77777777" w:rsidR="00B712C8" w:rsidRPr="00BE2BD6" w:rsidRDefault="00B712C8" w:rsidP="00404DCA">
            <w:pPr>
              <w:rPr>
                <w:rFonts w:ascii="Arial" w:hAnsi="Arial" w:cs="Arial"/>
                <w:i/>
                <w:sz w:val="21"/>
                <w:szCs w:val="21"/>
              </w:rPr>
            </w:pPr>
          </w:p>
        </w:tc>
      </w:tr>
      <w:tr w:rsidR="00B712C8" w:rsidRPr="00BE2BD6" w14:paraId="0A38060F" w14:textId="77777777" w:rsidTr="00404DCA">
        <w:trPr>
          <w:trHeight w:val="340"/>
        </w:trPr>
        <w:tc>
          <w:tcPr>
            <w:tcW w:w="3539" w:type="dxa"/>
          </w:tcPr>
          <w:p w14:paraId="33A1BE44" w14:textId="77777777" w:rsidR="00B712C8" w:rsidRPr="00BE2BD6" w:rsidRDefault="00B712C8" w:rsidP="00404DCA">
            <w:pPr>
              <w:rPr>
                <w:rFonts w:ascii="Arial" w:hAnsi="Arial" w:cs="Arial"/>
                <w:i/>
                <w:sz w:val="21"/>
                <w:szCs w:val="21"/>
              </w:rPr>
            </w:pPr>
          </w:p>
          <w:p w14:paraId="5F0CFFC2" w14:textId="77777777" w:rsidR="00B712C8" w:rsidRPr="00BE2BD6" w:rsidRDefault="00B712C8" w:rsidP="00404DCA">
            <w:pPr>
              <w:rPr>
                <w:rFonts w:ascii="Arial" w:hAnsi="Arial" w:cs="Arial"/>
                <w:i/>
                <w:sz w:val="21"/>
                <w:szCs w:val="21"/>
              </w:rPr>
            </w:pPr>
          </w:p>
          <w:p w14:paraId="10BC9324" w14:textId="77777777" w:rsidR="00B712C8" w:rsidRPr="00BE2BD6" w:rsidRDefault="00B712C8" w:rsidP="00404DCA">
            <w:pPr>
              <w:rPr>
                <w:rFonts w:ascii="Arial" w:hAnsi="Arial" w:cs="Arial"/>
                <w:i/>
                <w:sz w:val="21"/>
                <w:szCs w:val="21"/>
              </w:rPr>
            </w:pPr>
          </w:p>
          <w:p w14:paraId="2D658181" w14:textId="77777777" w:rsidR="00B712C8" w:rsidRPr="00BE2BD6" w:rsidRDefault="00B712C8" w:rsidP="00404DCA">
            <w:pPr>
              <w:rPr>
                <w:rFonts w:ascii="Arial" w:hAnsi="Arial" w:cs="Arial"/>
                <w:i/>
                <w:sz w:val="21"/>
                <w:szCs w:val="21"/>
              </w:rPr>
            </w:pPr>
          </w:p>
          <w:p w14:paraId="2A25F8E6" w14:textId="77777777" w:rsidR="00B712C8" w:rsidRPr="00BE2BD6" w:rsidRDefault="00B712C8" w:rsidP="00404DCA">
            <w:pPr>
              <w:rPr>
                <w:rFonts w:ascii="Arial" w:hAnsi="Arial" w:cs="Arial"/>
                <w:i/>
                <w:sz w:val="21"/>
                <w:szCs w:val="21"/>
              </w:rPr>
            </w:pPr>
          </w:p>
          <w:p w14:paraId="0DCA4A87" w14:textId="77777777" w:rsidR="00B712C8" w:rsidRPr="00BE2BD6" w:rsidRDefault="00B712C8" w:rsidP="00404DCA">
            <w:pPr>
              <w:rPr>
                <w:rFonts w:ascii="Arial" w:hAnsi="Arial" w:cs="Arial"/>
                <w:i/>
                <w:sz w:val="21"/>
                <w:szCs w:val="21"/>
              </w:rPr>
            </w:pPr>
          </w:p>
        </w:tc>
        <w:tc>
          <w:tcPr>
            <w:tcW w:w="4224" w:type="dxa"/>
          </w:tcPr>
          <w:p w14:paraId="2499CEA6" w14:textId="77777777" w:rsidR="00B712C8" w:rsidRPr="00BE2BD6" w:rsidRDefault="00B712C8" w:rsidP="00404DCA">
            <w:pPr>
              <w:rPr>
                <w:rFonts w:ascii="Arial" w:hAnsi="Arial" w:cs="Arial"/>
                <w:i/>
                <w:sz w:val="21"/>
                <w:szCs w:val="21"/>
              </w:rPr>
            </w:pPr>
          </w:p>
        </w:tc>
        <w:tc>
          <w:tcPr>
            <w:tcW w:w="2835" w:type="dxa"/>
          </w:tcPr>
          <w:p w14:paraId="3B997339" w14:textId="77777777" w:rsidR="00B712C8" w:rsidRPr="00BE2BD6" w:rsidRDefault="00B712C8" w:rsidP="00404DCA">
            <w:pPr>
              <w:rPr>
                <w:rFonts w:ascii="Arial" w:hAnsi="Arial" w:cs="Arial"/>
                <w:i/>
                <w:sz w:val="21"/>
                <w:szCs w:val="21"/>
              </w:rPr>
            </w:pPr>
          </w:p>
        </w:tc>
        <w:tc>
          <w:tcPr>
            <w:tcW w:w="2580" w:type="dxa"/>
          </w:tcPr>
          <w:p w14:paraId="08E61F09" w14:textId="77777777" w:rsidR="00B712C8" w:rsidRPr="00BE2BD6" w:rsidRDefault="00B712C8" w:rsidP="00404DCA">
            <w:pPr>
              <w:rPr>
                <w:rFonts w:ascii="Arial" w:hAnsi="Arial" w:cs="Arial"/>
                <w:i/>
                <w:sz w:val="21"/>
                <w:szCs w:val="21"/>
              </w:rPr>
            </w:pPr>
          </w:p>
        </w:tc>
        <w:tc>
          <w:tcPr>
            <w:tcW w:w="1701" w:type="dxa"/>
            <w:tcBorders>
              <w:top w:val="dashed" w:sz="4" w:space="0" w:color="auto"/>
              <w:bottom w:val="dashed" w:sz="4" w:space="0" w:color="auto"/>
            </w:tcBorders>
            <w:shd w:val="clear" w:color="auto" w:fill="FDE9D9"/>
          </w:tcPr>
          <w:p w14:paraId="7F416120" w14:textId="77777777" w:rsidR="00B712C8" w:rsidRPr="00BE2BD6" w:rsidRDefault="00B712C8" w:rsidP="00404DCA">
            <w:pPr>
              <w:rPr>
                <w:rFonts w:ascii="Arial" w:hAnsi="Arial" w:cs="Arial"/>
                <w:i/>
                <w:sz w:val="21"/>
                <w:szCs w:val="21"/>
              </w:rPr>
            </w:pPr>
          </w:p>
        </w:tc>
      </w:tr>
    </w:tbl>
    <w:p w14:paraId="224D23A0" w14:textId="77777777" w:rsidR="00B712C8" w:rsidRPr="00BE2BD6" w:rsidRDefault="00B712C8" w:rsidP="00B712C8">
      <w:pPr>
        <w:rPr>
          <w:rFonts w:ascii="Arial" w:hAnsi="Arial" w:cs="Arial"/>
          <w:i/>
          <w:sz w:val="21"/>
          <w:szCs w:val="21"/>
        </w:rPr>
      </w:pPr>
      <w:r w:rsidRPr="00BE2BD6">
        <w:rPr>
          <w:rFonts w:ascii="Arial" w:hAnsi="Arial" w:cs="Arial"/>
          <w:i/>
          <w:sz w:val="21"/>
          <w:szCs w:val="21"/>
        </w:rPr>
        <w:t>Število prilog:______________________________</w:t>
      </w:r>
    </w:p>
    <w:p w14:paraId="045C711E" w14:textId="77777777" w:rsidR="00B712C8" w:rsidRPr="00BE2BD6" w:rsidRDefault="00B712C8" w:rsidP="00B712C8">
      <w:pPr>
        <w:rPr>
          <w:rFonts w:ascii="Arial" w:hAnsi="Arial" w:cs="Arial"/>
          <w:i/>
          <w:sz w:val="21"/>
          <w:szCs w:val="21"/>
        </w:rPr>
      </w:pPr>
      <w:r w:rsidRPr="00BE2BD6">
        <w:rPr>
          <w:rFonts w:ascii="Arial" w:hAnsi="Arial" w:cs="Arial"/>
          <w:i/>
          <w:sz w:val="21"/>
          <w:szCs w:val="21"/>
        </w:rPr>
        <w:t>(priloge morajo biti v poročilu ustrezno označene).</w:t>
      </w:r>
    </w:p>
    <w:p w14:paraId="696C4404" w14:textId="77777777" w:rsidR="00851AC1" w:rsidRPr="00B966FA" w:rsidRDefault="00851AC1" w:rsidP="008068BB">
      <w:pPr>
        <w:rPr>
          <w:rFonts w:ascii="Arial" w:hAnsi="Arial" w:cs="Arial"/>
          <w:i/>
          <w:sz w:val="21"/>
          <w:szCs w:val="21"/>
        </w:rPr>
      </w:pPr>
    </w:p>
    <w:p w14:paraId="797A4F87" w14:textId="77777777" w:rsidR="00E426FD" w:rsidRPr="00B966FA" w:rsidRDefault="00E426FD" w:rsidP="008068BB">
      <w:pPr>
        <w:rPr>
          <w:rFonts w:ascii="Arial" w:hAnsi="Arial" w:cs="Arial"/>
          <w:i/>
          <w:sz w:val="21"/>
          <w:szCs w:val="21"/>
        </w:rPr>
      </w:pPr>
    </w:p>
    <w:p w14:paraId="6449D478" w14:textId="77777777" w:rsidR="00DB352C" w:rsidRPr="00B966FA" w:rsidRDefault="00DB352C" w:rsidP="008068BB">
      <w:pPr>
        <w:rPr>
          <w:rFonts w:ascii="Arial" w:hAnsi="Arial" w:cs="Arial"/>
          <w:i/>
          <w:sz w:val="21"/>
          <w:szCs w:val="21"/>
        </w:rPr>
        <w:sectPr w:rsidR="00DB352C" w:rsidRPr="00B966FA" w:rsidSect="00C56BBF">
          <w:footnotePr>
            <w:pos w:val="beneathText"/>
          </w:footnotePr>
          <w:pgSz w:w="16837" w:h="11905" w:orient="landscape"/>
          <w:pgMar w:top="1276" w:right="851" w:bottom="851" w:left="1134" w:header="709" w:footer="709" w:gutter="0"/>
          <w:cols w:space="708"/>
          <w:titlePg/>
          <w:docGrid w:linePitch="360"/>
        </w:sect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98"/>
      </w:tblGrid>
      <w:tr w:rsidR="00B966FA" w:rsidRPr="00B966FA" w14:paraId="762AB4D1" w14:textId="77777777" w:rsidTr="00C13048">
        <w:trPr>
          <w:trHeight w:val="425"/>
        </w:trPr>
        <w:tc>
          <w:tcPr>
            <w:tcW w:w="9498" w:type="dxa"/>
            <w:shd w:val="clear" w:color="auto" w:fill="EEECE1" w:themeFill="background2"/>
            <w:vAlign w:val="center"/>
          </w:tcPr>
          <w:p w14:paraId="7F68E51E" w14:textId="77777777" w:rsidR="00B13F72" w:rsidRPr="00B966FA" w:rsidRDefault="00B13F72" w:rsidP="00B966FA">
            <w:pPr>
              <w:keepNext/>
              <w:numPr>
                <w:ilvl w:val="0"/>
                <w:numId w:val="6"/>
              </w:numPr>
              <w:suppressAutoHyphens w:val="0"/>
              <w:overflowPunct/>
              <w:autoSpaceDE/>
              <w:ind w:left="142" w:firstLine="0"/>
              <w:textAlignment w:val="auto"/>
              <w:outlineLvl w:val="1"/>
              <w:rPr>
                <w:rFonts w:ascii="Arial" w:hAnsi="Arial" w:cs="Arial"/>
                <w:b/>
                <w:i/>
                <w:sz w:val="21"/>
                <w:szCs w:val="21"/>
              </w:rPr>
            </w:pPr>
            <w:r w:rsidRPr="00B966FA">
              <w:rPr>
                <w:rFonts w:ascii="Arial" w:hAnsi="Arial" w:cs="Arial"/>
                <w:b/>
                <w:sz w:val="21"/>
                <w:szCs w:val="21"/>
                <w:lang w:eastAsia="sl-SI"/>
              </w:rPr>
              <w:lastRenderedPageBreak/>
              <w:t>FINANČNA KONSTRUKCIJA</w:t>
            </w:r>
          </w:p>
        </w:tc>
      </w:tr>
    </w:tbl>
    <w:p w14:paraId="5F67BF1E" w14:textId="77777777" w:rsidR="007E527F" w:rsidRPr="00B966FA" w:rsidRDefault="007E527F" w:rsidP="008068BB">
      <w:pPr>
        <w:rPr>
          <w:rFonts w:ascii="Arial" w:hAnsi="Arial" w:cs="Arial"/>
          <w:i/>
          <w:sz w:val="21"/>
          <w:szCs w:val="21"/>
        </w:rPr>
      </w:pPr>
    </w:p>
    <w:p w14:paraId="2A1BD238" w14:textId="77777777" w:rsidR="00C20454" w:rsidRPr="00B966FA" w:rsidRDefault="00C20454" w:rsidP="008068BB">
      <w:pPr>
        <w:keepNext/>
        <w:suppressAutoHyphens w:val="0"/>
        <w:overflowPunct/>
        <w:autoSpaceDE/>
        <w:jc w:val="both"/>
        <w:textAlignment w:val="auto"/>
        <w:outlineLvl w:val="1"/>
        <w:rPr>
          <w:rFonts w:ascii="Arial" w:hAnsi="Arial" w:cs="Arial"/>
          <w:b/>
          <w:bCs/>
          <w:sz w:val="21"/>
          <w:szCs w:val="21"/>
          <w:u w:val="single"/>
          <w:lang w:eastAsia="sl-SI"/>
        </w:rPr>
      </w:pPr>
    </w:p>
    <w:p w14:paraId="085C6C8A" w14:textId="582D5FB1" w:rsidR="00C20454" w:rsidRPr="00B966FA" w:rsidRDefault="002D5DA1" w:rsidP="008068BB">
      <w:pPr>
        <w:keepNext/>
        <w:suppressAutoHyphens w:val="0"/>
        <w:overflowPunct/>
        <w:autoSpaceDE/>
        <w:jc w:val="both"/>
        <w:textAlignment w:val="auto"/>
        <w:outlineLvl w:val="1"/>
        <w:rPr>
          <w:rFonts w:ascii="Arial" w:hAnsi="Arial" w:cs="Arial"/>
          <w:b/>
          <w:bCs/>
          <w:sz w:val="21"/>
          <w:szCs w:val="21"/>
          <w:u w:val="single"/>
          <w:lang w:eastAsia="sl-SI"/>
        </w:rPr>
      </w:pPr>
      <w:r w:rsidRPr="00B966FA">
        <w:rPr>
          <w:rFonts w:ascii="Arial" w:hAnsi="Arial" w:cs="Arial"/>
          <w:b/>
          <w:bCs/>
          <w:sz w:val="21"/>
          <w:szCs w:val="21"/>
          <w:u w:val="single"/>
          <w:lang w:eastAsia="sl-SI"/>
        </w:rPr>
        <w:t xml:space="preserve">PRIČAKOVANI ODHODKI v letu </w:t>
      </w:r>
      <w:r w:rsidR="009571C8">
        <w:rPr>
          <w:rFonts w:ascii="Arial" w:hAnsi="Arial" w:cs="Arial"/>
          <w:b/>
          <w:bCs/>
          <w:sz w:val="21"/>
          <w:szCs w:val="21"/>
          <w:u w:val="single"/>
          <w:lang w:eastAsia="sl-SI"/>
        </w:rPr>
        <w:t>202</w:t>
      </w:r>
      <w:r w:rsidR="009B5BD3">
        <w:rPr>
          <w:rFonts w:ascii="Arial" w:hAnsi="Arial" w:cs="Arial"/>
          <w:b/>
          <w:bCs/>
          <w:sz w:val="21"/>
          <w:szCs w:val="21"/>
          <w:u w:val="single"/>
          <w:lang w:eastAsia="sl-SI"/>
        </w:rPr>
        <w:t>6</w:t>
      </w:r>
    </w:p>
    <w:p w14:paraId="5CBC9477" w14:textId="77777777" w:rsidR="00C20454" w:rsidRPr="00B966FA" w:rsidRDefault="00C20454" w:rsidP="008068BB">
      <w:pPr>
        <w:suppressAutoHyphens w:val="0"/>
        <w:overflowPunct/>
        <w:autoSpaceDE/>
        <w:textAlignment w:val="auto"/>
        <w:rPr>
          <w:rFonts w:ascii="Arial" w:hAnsi="Arial" w:cs="Arial"/>
          <w:sz w:val="21"/>
          <w:szCs w:val="21"/>
          <w:lang w:eastAsia="sl-SI"/>
        </w:rPr>
      </w:pPr>
    </w:p>
    <w:tbl>
      <w:tblPr>
        <w:tblW w:w="9498" w:type="dxa"/>
        <w:tblInd w:w="-2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80"/>
        <w:gridCol w:w="3118"/>
      </w:tblGrid>
      <w:tr w:rsidR="00FE7FFE" w:rsidRPr="00B966FA" w14:paraId="2633F6E9" w14:textId="77777777" w:rsidTr="00C13048">
        <w:tc>
          <w:tcPr>
            <w:tcW w:w="6380" w:type="dxa"/>
            <w:tcBorders>
              <w:top w:val="single" w:sz="12" w:space="0" w:color="auto"/>
              <w:bottom w:val="single" w:sz="12" w:space="0" w:color="auto"/>
            </w:tcBorders>
          </w:tcPr>
          <w:p w14:paraId="49988B1F" w14:textId="77777777" w:rsidR="00C20454" w:rsidRPr="00B966FA" w:rsidRDefault="00C20454" w:rsidP="008068BB">
            <w:pPr>
              <w:suppressAutoHyphens w:val="0"/>
              <w:overflowPunct/>
              <w:autoSpaceDE/>
              <w:jc w:val="both"/>
              <w:textAlignment w:val="auto"/>
              <w:rPr>
                <w:rFonts w:ascii="Arial" w:hAnsi="Arial" w:cs="Arial"/>
                <w:b/>
                <w:sz w:val="21"/>
                <w:szCs w:val="21"/>
                <w:lang w:eastAsia="sl-SI"/>
              </w:rPr>
            </w:pPr>
            <w:r w:rsidRPr="00B966FA">
              <w:rPr>
                <w:rFonts w:ascii="Arial" w:hAnsi="Arial" w:cs="Arial"/>
                <w:b/>
                <w:sz w:val="21"/>
                <w:szCs w:val="21"/>
                <w:lang w:eastAsia="sl-SI"/>
              </w:rPr>
              <w:t>Vrste odhodkov</w:t>
            </w:r>
          </w:p>
        </w:tc>
        <w:tc>
          <w:tcPr>
            <w:tcW w:w="3118" w:type="dxa"/>
            <w:tcBorders>
              <w:top w:val="single" w:sz="12" w:space="0" w:color="auto"/>
              <w:bottom w:val="single" w:sz="12" w:space="0" w:color="auto"/>
            </w:tcBorders>
          </w:tcPr>
          <w:p w14:paraId="7C1E01B2" w14:textId="77777777" w:rsidR="00C20454" w:rsidRPr="00B966FA" w:rsidRDefault="00C20454" w:rsidP="008068BB">
            <w:pPr>
              <w:suppressAutoHyphens w:val="0"/>
              <w:overflowPunct/>
              <w:autoSpaceDE/>
              <w:jc w:val="center"/>
              <w:textAlignment w:val="auto"/>
              <w:rPr>
                <w:rFonts w:ascii="Arial" w:hAnsi="Arial" w:cs="Arial"/>
                <w:b/>
                <w:sz w:val="21"/>
                <w:szCs w:val="21"/>
                <w:lang w:eastAsia="sl-SI"/>
              </w:rPr>
            </w:pPr>
            <w:r w:rsidRPr="00B966FA">
              <w:rPr>
                <w:rFonts w:ascii="Arial" w:hAnsi="Arial" w:cs="Arial"/>
                <w:b/>
                <w:sz w:val="21"/>
                <w:szCs w:val="21"/>
                <w:lang w:eastAsia="sl-SI"/>
              </w:rPr>
              <w:t>Znesek v €</w:t>
            </w:r>
          </w:p>
        </w:tc>
      </w:tr>
      <w:tr w:rsidR="00FE7FFE" w:rsidRPr="00B966FA" w14:paraId="61026D6A" w14:textId="77777777" w:rsidTr="00C13048">
        <w:tc>
          <w:tcPr>
            <w:tcW w:w="6380" w:type="dxa"/>
            <w:tcBorders>
              <w:top w:val="single" w:sz="12" w:space="0" w:color="auto"/>
            </w:tcBorders>
          </w:tcPr>
          <w:p w14:paraId="32941C31" w14:textId="77777777" w:rsidR="00C20454" w:rsidRPr="00971B62" w:rsidRDefault="00C20454" w:rsidP="008068BB">
            <w:pPr>
              <w:suppressAutoHyphens w:val="0"/>
              <w:overflowPunct/>
              <w:autoSpaceDE/>
              <w:jc w:val="both"/>
              <w:textAlignment w:val="auto"/>
              <w:rPr>
                <w:rFonts w:ascii="Arial" w:hAnsi="Arial" w:cs="Arial"/>
                <w:b/>
                <w:sz w:val="21"/>
                <w:szCs w:val="21"/>
                <w:lang w:eastAsia="sl-SI"/>
              </w:rPr>
            </w:pPr>
            <w:r w:rsidRPr="00971B62">
              <w:rPr>
                <w:rFonts w:ascii="Arial" w:hAnsi="Arial" w:cs="Arial"/>
                <w:b/>
                <w:sz w:val="21"/>
                <w:szCs w:val="21"/>
                <w:lang w:eastAsia="sl-SI"/>
              </w:rPr>
              <w:t>Stroški z</w:t>
            </w:r>
            <w:r w:rsidR="00B13F72" w:rsidRPr="00971B62">
              <w:rPr>
                <w:rFonts w:ascii="Arial" w:hAnsi="Arial" w:cs="Arial"/>
                <w:b/>
                <w:sz w:val="21"/>
                <w:szCs w:val="21"/>
                <w:lang w:eastAsia="sl-SI"/>
              </w:rPr>
              <w:t>a izvajanje programov</w:t>
            </w:r>
            <w:r w:rsidRPr="00971B62">
              <w:rPr>
                <w:rFonts w:ascii="Arial" w:hAnsi="Arial" w:cs="Arial"/>
                <w:b/>
                <w:sz w:val="21"/>
                <w:szCs w:val="21"/>
                <w:lang w:eastAsia="sl-SI"/>
              </w:rPr>
              <w:t>:</w:t>
            </w:r>
          </w:p>
        </w:tc>
        <w:tc>
          <w:tcPr>
            <w:tcW w:w="3118" w:type="dxa"/>
            <w:tcBorders>
              <w:top w:val="single" w:sz="12" w:space="0" w:color="auto"/>
            </w:tcBorders>
          </w:tcPr>
          <w:p w14:paraId="770A4B94"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12D3678E" w14:textId="77777777" w:rsidTr="00C13048">
        <w:tc>
          <w:tcPr>
            <w:tcW w:w="6380" w:type="dxa"/>
          </w:tcPr>
          <w:p w14:paraId="352C7711" w14:textId="77777777" w:rsidR="00C20454" w:rsidRPr="00B966FA" w:rsidRDefault="002D5DA1" w:rsidP="008068BB">
            <w:pPr>
              <w:numPr>
                <w:ilvl w:val="0"/>
                <w:numId w:val="2"/>
              </w:numPr>
              <w:suppressAutoHyphens w:val="0"/>
              <w:overflowPunct/>
              <w:autoSpaceDE/>
              <w:ind w:left="0" w:firstLine="0"/>
              <w:jc w:val="both"/>
              <w:textAlignment w:val="auto"/>
              <w:rPr>
                <w:rFonts w:ascii="Arial" w:hAnsi="Arial" w:cs="Arial"/>
                <w:sz w:val="21"/>
                <w:szCs w:val="21"/>
                <w:lang w:eastAsia="sl-SI"/>
              </w:rPr>
            </w:pPr>
            <w:r w:rsidRPr="00B966FA">
              <w:rPr>
                <w:rFonts w:ascii="Arial" w:hAnsi="Arial" w:cs="Arial"/>
                <w:sz w:val="21"/>
                <w:szCs w:val="21"/>
                <w:lang w:eastAsia="sl-SI"/>
              </w:rPr>
              <w:t>IZOBRAŽEVANJE</w:t>
            </w:r>
          </w:p>
        </w:tc>
        <w:tc>
          <w:tcPr>
            <w:tcW w:w="3118" w:type="dxa"/>
          </w:tcPr>
          <w:p w14:paraId="05E08ED0"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0553F04D" w14:textId="77777777" w:rsidTr="00C13048">
        <w:tc>
          <w:tcPr>
            <w:tcW w:w="6380" w:type="dxa"/>
          </w:tcPr>
          <w:p w14:paraId="53386995" w14:textId="77777777" w:rsidR="00C20454" w:rsidRPr="00B966FA" w:rsidRDefault="002D5DA1" w:rsidP="008068BB">
            <w:pPr>
              <w:numPr>
                <w:ilvl w:val="0"/>
                <w:numId w:val="2"/>
              </w:numPr>
              <w:suppressAutoHyphens w:val="0"/>
              <w:overflowPunct/>
              <w:autoSpaceDE/>
              <w:ind w:left="0" w:firstLine="0"/>
              <w:jc w:val="both"/>
              <w:textAlignment w:val="auto"/>
              <w:rPr>
                <w:rFonts w:ascii="Arial" w:hAnsi="Arial" w:cs="Arial"/>
                <w:sz w:val="21"/>
                <w:szCs w:val="21"/>
                <w:lang w:eastAsia="sl-SI"/>
              </w:rPr>
            </w:pPr>
            <w:r w:rsidRPr="00B966FA">
              <w:rPr>
                <w:rFonts w:ascii="Arial" w:hAnsi="Arial" w:cs="Arial"/>
                <w:sz w:val="21"/>
                <w:szCs w:val="21"/>
                <w:lang w:eastAsia="sl-SI"/>
              </w:rPr>
              <w:t>PROMOCIJA</w:t>
            </w:r>
          </w:p>
        </w:tc>
        <w:tc>
          <w:tcPr>
            <w:tcW w:w="3118" w:type="dxa"/>
          </w:tcPr>
          <w:p w14:paraId="36375F68"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0D2C7A6D" w14:textId="77777777" w:rsidTr="00C13048">
        <w:tc>
          <w:tcPr>
            <w:tcW w:w="6380" w:type="dxa"/>
          </w:tcPr>
          <w:p w14:paraId="00367372" w14:textId="77777777" w:rsidR="00C20454" w:rsidRPr="00B966FA" w:rsidRDefault="002D5DA1" w:rsidP="008068BB">
            <w:pPr>
              <w:numPr>
                <w:ilvl w:val="0"/>
                <w:numId w:val="2"/>
              </w:numPr>
              <w:suppressAutoHyphens w:val="0"/>
              <w:overflowPunct/>
              <w:autoSpaceDE/>
              <w:ind w:left="0" w:firstLine="0"/>
              <w:jc w:val="both"/>
              <w:textAlignment w:val="auto"/>
              <w:rPr>
                <w:rFonts w:ascii="Arial" w:hAnsi="Arial" w:cs="Arial"/>
                <w:sz w:val="21"/>
                <w:szCs w:val="21"/>
                <w:lang w:eastAsia="sl-SI"/>
              </w:rPr>
            </w:pPr>
            <w:r w:rsidRPr="00B966FA">
              <w:rPr>
                <w:rFonts w:ascii="Arial" w:hAnsi="Arial" w:cs="Arial"/>
                <w:sz w:val="21"/>
                <w:szCs w:val="21"/>
                <w:lang w:eastAsia="sl-SI"/>
              </w:rPr>
              <w:t>PRIREDITVE</w:t>
            </w:r>
          </w:p>
        </w:tc>
        <w:tc>
          <w:tcPr>
            <w:tcW w:w="3118" w:type="dxa"/>
          </w:tcPr>
          <w:p w14:paraId="43F79C1A"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740E1010" w14:textId="77777777" w:rsidTr="00C13048">
        <w:tc>
          <w:tcPr>
            <w:tcW w:w="6380" w:type="dxa"/>
          </w:tcPr>
          <w:p w14:paraId="7E615573"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p>
        </w:tc>
        <w:tc>
          <w:tcPr>
            <w:tcW w:w="3118" w:type="dxa"/>
          </w:tcPr>
          <w:p w14:paraId="77182345"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51E93993" w14:textId="77777777" w:rsidTr="00C13048">
        <w:tc>
          <w:tcPr>
            <w:tcW w:w="6380" w:type="dxa"/>
          </w:tcPr>
          <w:p w14:paraId="5A8B3BB5"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p>
        </w:tc>
        <w:tc>
          <w:tcPr>
            <w:tcW w:w="3118" w:type="dxa"/>
          </w:tcPr>
          <w:p w14:paraId="2A7E7F5F"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2B9C9AF8" w14:textId="77777777" w:rsidTr="00C13048">
        <w:tc>
          <w:tcPr>
            <w:tcW w:w="6380" w:type="dxa"/>
          </w:tcPr>
          <w:p w14:paraId="7B52A2FA"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p>
        </w:tc>
        <w:tc>
          <w:tcPr>
            <w:tcW w:w="3118" w:type="dxa"/>
          </w:tcPr>
          <w:p w14:paraId="2C434436"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1F330280" w14:textId="77777777" w:rsidTr="00C13048">
        <w:tc>
          <w:tcPr>
            <w:tcW w:w="6380" w:type="dxa"/>
          </w:tcPr>
          <w:p w14:paraId="31F1DD48" w14:textId="77777777" w:rsidR="00C20454" w:rsidRPr="00971B62" w:rsidRDefault="00C20454" w:rsidP="008068BB">
            <w:pPr>
              <w:suppressAutoHyphens w:val="0"/>
              <w:overflowPunct/>
              <w:autoSpaceDE/>
              <w:jc w:val="both"/>
              <w:textAlignment w:val="auto"/>
              <w:rPr>
                <w:rFonts w:ascii="Arial" w:hAnsi="Arial" w:cs="Arial"/>
                <w:b/>
                <w:sz w:val="21"/>
                <w:szCs w:val="21"/>
                <w:lang w:eastAsia="sl-SI"/>
              </w:rPr>
            </w:pPr>
            <w:r w:rsidRPr="00971B62">
              <w:rPr>
                <w:rFonts w:ascii="Arial" w:hAnsi="Arial" w:cs="Arial"/>
                <w:b/>
                <w:sz w:val="21"/>
                <w:szCs w:val="21"/>
                <w:lang w:eastAsia="sl-SI"/>
              </w:rPr>
              <w:t>Materialni stroški (navedite):</w:t>
            </w:r>
          </w:p>
        </w:tc>
        <w:tc>
          <w:tcPr>
            <w:tcW w:w="3118" w:type="dxa"/>
          </w:tcPr>
          <w:p w14:paraId="26C2EE0C"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16FE2B0D" w14:textId="77777777" w:rsidTr="00C13048">
        <w:tc>
          <w:tcPr>
            <w:tcW w:w="6380" w:type="dxa"/>
          </w:tcPr>
          <w:p w14:paraId="02F3AE90" w14:textId="77777777" w:rsidR="00C20454" w:rsidRPr="00B966FA" w:rsidRDefault="002D5DA1" w:rsidP="008068BB">
            <w:pPr>
              <w:numPr>
                <w:ilvl w:val="0"/>
                <w:numId w:val="2"/>
              </w:numPr>
              <w:suppressAutoHyphens w:val="0"/>
              <w:overflowPunct/>
              <w:autoSpaceDE/>
              <w:ind w:left="0" w:firstLine="0"/>
              <w:jc w:val="both"/>
              <w:textAlignment w:val="auto"/>
              <w:rPr>
                <w:rFonts w:ascii="Arial" w:hAnsi="Arial" w:cs="Arial"/>
                <w:sz w:val="21"/>
                <w:szCs w:val="21"/>
                <w:lang w:eastAsia="sl-SI"/>
              </w:rPr>
            </w:pPr>
            <w:r w:rsidRPr="00B966FA">
              <w:rPr>
                <w:rFonts w:ascii="Arial" w:hAnsi="Arial" w:cs="Arial"/>
                <w:sz w:val="21"/>
                <w:szCs w:val="21"/>
                <w:lang w:eastAsia="sl-SI"/>
              </w:rPr>
              <w:t>NAROČNINA NA REVIJO</w:t>
            </w:r>
          </w:p>
        </w:tc>
        <w:tc>
          <w:tcPr>
            <w:tcW w:w="3118" w:type="dxa"/>
          </w:tcPr>
          <w:p w14:paraId="597C776B"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5EDCC0AE" w14:textId="77777777" w:rsidTr="00C13048">
        <w:tc>
          <w:tcPr>
            <w:tcW w:w="6380" w:type="dxa"/>
          </w:tcPr>
          <w:p w14:paraId="2FC660C6" w14:textId="77777777" w:rsidR="00C20454" w:rsidRPr="00B966FA" w:rsidRDefault="002D5DA1" w:rsidP="008068BB">
            <w:pPr>
              <w:numPr>
                <w:ilvl w:val="0"/>
                <w:numId w:val="2"/>
              </w:numPr>
              <w:suppressAutoHyphens w:val="0"/>
              <w:overflowPunct/>
              <w:autoSpaceDE/>
              <w:ind w:left="0" w:firstLine="0"/>
              <w:jc w:val="both"/>
              <w:textAlignment w:val="auto"/>
              <w:rPr>
                <w:rFonts w:ascii="Arial" w:hAnsi="Arial" w:cs="Arial"/>
                <w:sz w:val="21"/>
                <w:szCs w:val="21"/>
                <w:lang w:eastAsia="sl-SI"/>
              </w:rPr>
            </w:pPr>
            <w:r w:rsidRPr="00B966FA">
              <w:rPr>
                <w:rFonts w:ascii="Arial" w:hAnsi="Arial" w:cs="Arial"/>
                <w:sz w:val="21"/>
                <w:szCs w:val="21"/>
                <w:lang w:eastAsia="sl-SI"/>
              </w:rPr>
              <w:t>RAČUNOVOD. STORITVE</w:t>
            </w:r>
          </w:p>
        </w:tc>
        <w:tc>
          <w:tcPr>
            <w:tcW w:w="3118" w:type="dxa"/>
          </w:tcPr>
          <w:p w14:paraId="687B579B"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4165A6CA" w14:textId="77777777" w:rsidTr="00C13048">
        <w:tc>
          <w:tcPr>
            <w:tcW w:w="6380" w:type="dxa"/>
          </w:tcPr>
          <w:p w14:paraId="55D8B837" w14:textId="77777777" w:rsidR="00C20454" w:rsidRPr="00B966FA" w:rsidRDefault="002D5DA1" w:rsidP="008068BB">
            <w:pPr>
              <w:numPr>
                <w:ilvl w:val="0"/>
                <w:numId w:val="2"/>
              </w:numPr>
              <w:suppressAutoHyphens w:val="0"/>
              <w:overflowPunct/>
              <w:autoSpaceDE/>
              <w:ind w:left="0" w:firstLine="0"/>
              <w:jc w:val="both"/>
              <w:textAlignment w:val="auto"/>
              <w:rPr>
                <w:rFonts w:ascii="Arial" w:hAnsi="Arial" w:cs="Arial"/>
                <w:sz w:val="21"/>
                <w:szCs w:val="21"/>
                <w:lang w:eastAsia="sl-SI"/>
              </w:rPr>
            </w:pPr>
            <w:r w:rsidRPr="00B966FA">
              <w:rPr>
                <w:rFonts w:ascii="Arial" w:hAnsi="Arial" w:cs="Arial"/>
                <w:sz w:val="21"/>
                <w:szCs w:val="21"/>
                <w:lang w:eastAsia="sl-SI"/>
              </w:rPr>
              <w:t>ELEKT</w:t>
            </w:r>
            <w:r w:rsidR="005306F7" w:rsidRPr="00B966FA">
              <w:rPr>
                <w:rFonts w:ascii="Arial" w:hAnsi="Arial" w:cs="Arial"/>
                <w:sz w:val="21"/>
                <w:szCs w:val="21"/>
                <w:lang w:eastAsia="sl-SI"/>
              </w:rPr>
              <w:t>R</w:t>
            </w:r>
            <w:r w:rsidRPr="00B966FA">
              <w:rPr>
                <w:rFonts w:ascii="Arial" w:hAnsi="Arial" w:cs="Arial"/>
                <w:sz w:val="21"/>
                <w:szCs w:val="21"/>
                <w:lang w:eastAsia="sl-SI"/>
              </w:rPr>
              <w:t>IKA</w:t>
            </w:r>
          </w:p>
        </w:tc>
        <w:tc>
          <w:tcPr>
            <w:tcW w:w="3118" w:type="dxa"/>
          </w:tcPr>
          <w:p w14:paraId="761FEA1F"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61F17B07" w14:textId="77777777" w:rsidTr="00C13048">
        <w:tc>
          <w:tcPr>
            <w:tcW w:w="6380" w:type="dxa"/>
          </w:tcPr>
          <w:p w14:paraId="73BC7337"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Pr>
          <w:p w14:paraId="1F9CEB09"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3F4E77B2" w14:textId="77777777" w:rsidTr="00C13048">
        <w:tc>
          <w:tcPr>
            <w:tcW w:w="6380" w:type="dxa"/>
          </w:tcPr>
          <w:p w14:paraId="0809B5AE"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p>
        </w:tc>
        <w:tc>
          <w:tcPr>
            <w:tcW w:w="3118" w:type="dxa"/>
          </w:tcPr>
          <w:p w14:paraId="778B8A88"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26B5DD69" w14:textId="77777777" w:rsidTr="00C13048">
        <w:tc>
          <w:tcPr>
            <w:tcW w:w="6380" w:type="dxa"/>
          </w:tcPr>
          <w:p w14:paraId="4052BDE8" w14:textId="77777777" w:rsidR="00C20454" w:rsidRPr="00971B62" w:rsidRDefault="00C20454" w:rsidP="008068BB">
            <w:pPr>
              <w:suppressAutoHyphens w:val="0"/>
              <w:overflowPunct/>
              <w:autoSpaceDE/>
              <w:jc w:val="both"/>
              <w:textAlignment w:val="auto"/>
              <w:rPr>
                <w:rFonts w:ascii="Arial" w:hAnsi="Arial" w:cs="Arial"/>
                <w:b/>
                <w:sz w:val="21"/>
                <w:szCs w:val="21"/>
                <w:lang w:eastAsia="sl-SI"/>
              </w:rPr>
            </w:pPr>
            <w:r w:rsidRPr="00971B62">
              <w:rPr>
                <w:rFonts w:ascii="Arial" w:hAnsi="Arial" w:cs="Arial"/>
                <w:b/>
                <w:sz w:val="21"/>
                <w:szCs w:val="21"/>
                <w:lang w:eastAsia="sl-SI"/>
              </w:rPr>
              <w:t>Ostalo (navedite):</w:t>
            </w:r>
          </w:p>
        </w:tc>
        <w:tc>
          <w:tcPr>
            <w:tcW w:w="3118" w:type="dxa"/>
          </w:tcPr>
          <w:p w14:paraId="414C49BE"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639549EB" w14:textId="77777777" w:rsidTr="00C13048">
        <w:tc>
          <w:tcPr>
            <w:tcW w:w="6380" w:type="dxa"/>
          </w:tcPr>
          <w:p w14:paraId="29FBC163"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Pr>
          <w:p w14:paraId="3A36CE4E"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08C93843" w14:textId="77777777" w:rsidTr="00C13048">
        <w:tc>
          <w:tcPr>
            <w:tcW w:w="6380" w:type="dxa"/>
          </w:tcPr>
          <w:p w14:paraId="7141B66D"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Pr>
          <w:p w14:paraId="01006FAF"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4D954AEA" w14:textId="77777777" w:rsidTr="00C13048">
        <w:tc>
          <w:tcPr>
            <w:tcW w:w="6380" w:type="dxa"/>
          </w:tcPr>
          <w:p w14:paraId="2A8011D9" w14:textId="77777777" w:rsidR="00851AC1" w:rsidRPr="00B966FA" w:rsidRDefault="00851AC1" w:rsidP="008068BB">
            <w:pPr>
              <w:suppressAutoHyphens w:val="0"/>
              <w:overflowPunct/>
              <w:autoSpaceDE/>
              <w:jc w:val="both"/>
              <w:textAlignment w:val="auto"/>
              <w:rPr>
                <w:rFonts w:ascii="Arial" w:hAnsi="Arial" w:cs="Arial"/>
                <w:sz w:val="21"/>
                <w:szCs w:val="21"/>
                <w:lang w:eastAsia="sl-SI"/>
              </w:rPr>
            </w:pPr>
          </w:p>
        </w:tc>
        <w:tc>
          <w:tcPr>
            <w:tcW w:w="3118" w:type="dxa"/>
          </w:tcPr>
          <w:p w14:paraId="0E3976F5" w14:textId="77777777" w:rsidR="00851AC1" w:rsidRPr="00B966FA" w:rsidRDefault="00851AC1" w:rsidP="008068BB">
            <w:pPr>
              <w:suppressAutoHyphens w:val="0"/>
              <w:overflowPunct/>
              <w:autoSpaceDE/>
              <w:jc w:val="right"/>
              <w:textAlignment w:val="auto"/>
              <w:rPr>
                <w:rFonts w:ascii="Arial" w:hAnsi="Arial" w:cs="Arial"/>
                <w:sz w:val="21"/>
                <w:szCs w:val="21"/>
                <w:lang w:eastAsia="sl-SI"/>
              </w:rPr>
            </w:pPr>
          </w:p>
        </w:tc>
      </w:tr>
      <w:tr w:rsidR="00FE7FFE" w:rsidRPr="00B966FA" w14:paraId="274A5CAE" w14:textId="77777777" w:rsidTr="00C13048">
        <w:tc>
          <w:tcPr>
            <w:tcW w:w="6380" w:type="dxa"/>
          </w:tcPr>
          <w:p w14:paraId="7367D426" w14:textId="77777777" w:rsidR="00851AC1" w:rsidRPr="00B966FA" w:rsidRDefault="00851AC1" w:rsidP="008068BB">
            <w:pPr>
              <w:suppressAutoHyphens w:val="0"/>
              <w:overflowPunct/>
              <w:autoSpaceDE/>
              <w:jc w:val="both"/>
              <w:textAlignment w:val="auto"/>
              <w:rPr>
                <w:rFonts w:ascii="Arial" w:hAnsi="Arial" w:cs="Arial"/>
                <w:sz w:val="21"/>
                <w:szCs w:val="21"/>
                <w:lang w:eastAsia="sl-SI"/>
              </w:rPr>
            </w:pPr>
          </w:p>
        </w:tc>
        <w:tc>
          <w:tcPr>
            <w:tcW w:w="3118" w:type="dxa"/>
          </w:tcPr>
          <w:p w14:paraId="7142B5EE" w14:textId="77777777" w:rsidR="00851AC1" w:rsidRPr="00B966FA" w:rsidRDefault="00851AC1" w:rsidP="008068BB">
            <w:pPr>
              <w:suppressAutoHyphens w:val="0"/>
              <w:overflowPunct/>
              <w:autoSpaceDE/>
              <w:jc w:val="right"/>
              <w:textAlignment w:val="auto"/>
              <w:rPr>
                <w:rFonts w:ascii="Arial" w:hAnsi="Arial" w:cs="Arial"/>
                <w:sz w:val="21"/>
                <w:szCs w:val="21"/>
                <w:lang w:eastAsia="sl-SI"/>
              </w:rPr>
            </w:pPr>
          </w:p>
        </w:tc>
      </w:tr>
      <w:tr w:rsidR="00FE7FFE" w:rsidRPr="00B966FA" w14:paraId="4E83E768" w14:textId="77777777" w:rsidTr="00C13048">
        <w:tc>
          <w:tcPr>
            <w:tcW w:w="6380" w:type="dxa"/>
          </w:tcPr>
          <w:p w14:paraId="6AD2445E" w14:textId="77777777" w:rsidR="00851AC1" w:rsidRPr="00B966FA" w:rsidRDefault="00851AC1" w:rsidP="008068BB">
            <w:pPr>
              <w:suppressAutoHyphens w:val="0"/>
              <w:overflowPunct/>
              <w:autoSpaceDE/>
              <w:jc w:val="both"/>
              <w:textAlignment w:val="auto"/>
              <w:rPr>
                <w:rFonts w:ascii="Arial" w:hAnsi="Arial" w:cs="Arial"/>
                <w:sz w:val="21"/>
                <w:szCs w:val="21"/>
                <w:lang w:eastAsia="sl-SI"/>
              </w:rPr>
            </w:pPr>
          </w:p>
        </w:tc>
        <w:tc>
          <w:tcPr>
            <w:tcW w:w="3118" w:type="dxa"/>
          </w:tcPr>
          <w:p w14:paraId="1F95BD17" w14:textId="77777777" w:rsidR="00851AC1" w:rsidRPr="00B966FA" w:rsidRDefault="00851AC1" w:rsidP="008068BB">
            <w:pPr>
              <w:suppressAutoHyphens w:val="0"/>
              <w:overflowPunct/>
              <w:autoSpaceDE/>
              <w:jc w:val="right"/>
              <w:textAlignment w:val="auto"/>
              <w:rPr>
                <w:rFonts w:ascii="Arial" w:hAnsi="Arial" w:cs="Arial"/>
                <w:sz w:val="21"/>
                <w:szCs w:val="21"/>
                <w:lang w:eastAsia="sl-SI"/>
              </w:rPr>
            </w:pPr>
          </w:p>
        </w:tc>
      </w:tr>
      <w:tr w:rsidR="00FE7FFE" w:rsidRPr="00B966FA" w14:paraId="07AC7045" w14:textId="77777777" w:rsidTr="00C13048">
        <w:tc>
          <w:tcPr>
            <w:tcW w:w="6380" w:type="dxa"/>
          </w:tcPr>
          <w:p w14:paraId="355168A2" w14:textId="77777777" w:rsidR="00851AC1" w:rsidRPr="00B966FA" w:rsidRDefault="00851AC1" w:rsidP="008068BB">
            <w:pPr>
              <w:suppressAutoHyphens w:val="0"/>
              <w:overflowPunct/>
              <w:autoSpaceDE/>
              <w:jc w:val="both"/>
              <w:textAlignment w:val="auto"/>
              <w:rPr>
                <w:rFonts w:ascii="Arial" w:hAnsi="Arial" w:cs="Arial"/>
                <w:sz w:val="21"/>
                <w:szCs w:val="21"/>
                <w:lang w:eastAsia="sl-SI"/>
              </w:rPr>
            </w:pPr>
          </w:p>
        </w:tc>
        <w:tc>
          <w:tcPr>
            <w:tcW w:w="3118" w:type="dxa"/>
          </w:tcPr>
          <w:p w14:paraId="0F27DF41" w14:textId="77777777" w:rsidR="00851AC1" w:rsidRPr="00B966FA" w:rsidRDefault="00851AC1" w:rsidP="008068BB">
            <w:pPr>
              <w:suppressAutoHyphens w:val="0"/>
              <w:overflowPunct/>
              <w:autoSpaceDE/>
              <w:jc w:val="right"/>
              <w:textAlignment w:val="auto"/>
              <w:rPr>
                <w:rFonts w:ascii="Arial" w:hAnsi="Arial" w:cs="Arial"/>
                <w:sz w:val="21"/>
                <w:szCs w:val="21"/>
                <w:lang w:eastAsia="sl-SI"/>
              </w:rPr>
            </w:pPr>
          </w:p>
        </w:tc>
      </w:tr>
      <w:tr w:rsidR="00FE7FFE" w:rsidRPr="00B966FA" w14:paraId="51FE7DDB" w14:textId="77777777" w:rsidTr="00C13048">
        <w:tc>
          <w:tcPr>
            <w:tcW w:w="6380" w:type="dxa"/>
            <w:tcBorders>
              <w:bottom w:val="single" w:sz="12" w:space="0" w:color="auto"/>
            </w:tcBorders>
          </w:tcPr>
          <w:p w14:paraId="7D5BCE9F"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Borders>
              <w:bottom w:val="single" w:sz="12" w:space="0" w:color="auto"/>
            </w:tcBorders>
          </w:tcPr>
          <w:p w14:paraId="46129582"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FE7FFE" w:rsidRPr="00B966FA" w14:paraId="2F666705" w14:textId="77777777" w:rsidTr="00C13048">
        <w:tc>
          <w:tcPr>
            <w:tcW w:w="6380" w:type="dxa"/>
            <w:tcBorders>
              <w:top w:val="single" w:sz="12" w:space="0" w:color="auto"/>
              <w:bottom w:val="single" w:sz="12" w:space="0" w:color="auto"/>
            </w:tcBorders>
          </w:tcPr>
          <w:p w14:paraId="2B2F2E66" w14:textId="77777777" w:rsidR="00C20454" w:rsidRPr="00B966FA" w:rsidRDefault="00C20454" w:rsidP="008068BB">
            <w:pPr>
              <w:suppressAutoHyphens w:val="0"/>
              <w:overflowPunct/>
              <w:autoSpaceDE/>
              <w:jc w:val="both"/>
              <w:textAlignment w:val="auto"/>
              <w:rPr>
                <w:rFonts w:ascii="Arial" w:hAnsi="Arial" w:cs="Arial"/>
                <w:b/>
                <w:sz w:val="21"/>
                <w:szCs w:val="21"/>
                <w:lang w:eastAsia="sl-SI"/>
              </w:rPr>
            </w:pPr>
            <w:r w:rsidRPr="00B966FA">
              <w:rPr>
                <w:rFonts w:ascii="Arial" w:hAnsi="Arial" w:cs="Arial"/>
                <w:b/>
                <w:sz w:val="21"/>
                <w:szCs w:val="21"/>
                <w:lang w:eastAsia="sl-SI"/>
              </w:rPr>
              <w:t>SKUPAJ:</w:t>
            </w:r>
          </w:p>
        </w:tc>
        <w:tc>
          <w:tcPr>
            <w:tcW w:w="3118" w:type="dxa"/>
            <w:tcBorders>
              <w:top w:val="single" w:sz="12" w:space="0" w:color="auto"/>
              <w:bottom w:val="single" w:sz="12" w:space="0" w:color="auto"/>
            </w:tcBorders>
          </w:tcPr>
          <w:p w14:paraId="4C13D1DA" w14:textId="77777777" w:rsidR="00C20454" w:rsidRPr="00B966FA" w:rsidRDefault="00C20454" w:rsidP="008068BB">
            <w:pPr>
              <w:suppressAutoHyphens w:val="0"/>
              <w:overflowPunct/>
              <w:autoSpaceDE/>
              <w:jc w:val="both"/>
              <w:textAlignment w:val="auto"/>
              <w:rPr>
                <w:rFonts w:ascii="Arial" w:hAnsi="Arial" w:cs="Arial"/>
                <w:b/>
                <w:sz w:val="21"/>
                <w:szCs w:val="21"/>
                <w:lang w:eastAsia="sl-SI"/>
              </w:rPr>
            </w:pPr>
          </w:p>
        </w:tc>
      </w:tr>
    </w:tbl>
    <w:p w14:paraId="068B07F5"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p>
    <w:p w14:paraId="1EBCED04" w14:textId="77777777" w:rsidR="006D7CC3" w:rsidRPr="00B966FA" w:rsidRDefault="006D7CC3" w:rsidP="008068BB">
      <w:pPr>
        <w:suppressAutoHyphens w:val="0"/>
        <w:overflowPunct/>
        <w:autoSpaceDE/>
        <w:jc w:val="both"/>
        <w:textAlignment w:val="auto"/>
        <w:rPr>
          <w:rFonts w:ascii="Arial" w:hAnsi="Arial" w:cs="Arial"/>
          <w:sz w:val="21"/>
          <w:szCs w:val="21"/>
          <w:lang w:eastAsia="sl-SI"/>
        </w:rPr>
      </w:pPr>
    </w:p>
    <w:p w14:paraId="50DD6FF8" w14:textId="77777777" w:rsidR="006D7CC3" w:rsidRPr="00B966FA" w:rsidRDefault="006D7CC3" w:rsidP="008068BB">
      <w:pPr>
        <w:suppressAutoHyphens w:val="0"/>
        <w:overflowPunct/>
        <w:autoSpaceDE/>
        <w:jc w:val="both"/>
        <w:textAlignment w:val="auto"/>
        <w:rPr>
          <w:rFonts w:ascii="Arial" w:hAnsi="Arial" w:cs="Arial"/>
          <w:sz w:val="21"/>
          <w:szCs w:val="21"/>
          <w:lang w:eastAsia="sl-SI"/>
        </w:rPr>
      </w:pPr>
    </w:p>
    <w:p w14:paraId="5A1D5BCD" w14:textId="6F708A92" w:rsidR="00C20454" w:rsidRDefault="002D5DA1" w:rsidP="008068BB">
      <w:pPr>
        <w:suppressAutoHyphens w:val="0"/>
        <w:overflowPunct/>
        <w:autoSpaceDE/>
        <w:jc w:val="both"/>
        <w:textAlignment w:val="auto"/>
        <w:rPr>
          <w:rFonts w:ascii="Arial" w:hAnsi="Arial" w:cs="Arial"/>
          <w:b/>
          <w:sz w:val="21"/>
          <w:szCs w:val="21"/>
          <w:u w:val="single"/>
          <w:lang w:eastAsia="sl-SI"/>
        </w:rPr>
      </w:pPr>
      <w:r w:rsidRPr="00B966FA">
        <w:rPr>
          <w:rFonts w:ascii="Arial" w:hAnsi="Arial" w:cs="Arial"/>
          <w:b/>
          <w:sz w:val="21"/>
          <w:szCs w:val="21"/>
          <w:u w:val="single"/>
          <w:lang w:eastAsia="sl-SI"/>
        </w:rPr>
        <w:t xml:space="preserve">PRIČAKOVANI PRIHODKI v letu </w:t>
      </w:r>
      <w:r w:rsidR="00C2659E">
        <w:rPr>
          <w:rFonts w:ascii="Arial" w:hAnsi="Arial" w:cs="Arial"/>
          <w:b/>
          <w:sz w:val="21"/>
          <w:szCs w:val="21"/>
          <w:u w:val="single"/>
          <w:lang w:eastAsia="sl-SI"/>
        </w:rPr>
        <w:t>202</w:t>
      </w:r>
      <w:r w:rsidR="009B5BD3">
        <w:rPr>
          <w:rFonts w:ascii="Arial" w:hAnsi="Arial" w:cs="Arial"/>
          <w:b/>
          <w:sz w:val="21"/>
          <w:szCs w:val="21"/>
          <w:u w:val="single"/>
          <w:lang w:eastAsia="sl-SI"/>
        </w:rPr>
        <w:t>6</w:t>
      </w:r>
    </w:p>
    <w:p w14:paraId="031A0ADD" w14:textId="77777777" w:rsidR="00D43093" w:rsidRDefault="00D43093" w:rsidP="008068BB">
      <w:pPr>
        <w:suppressAutoHyphens w:val="0"/>
        <w:overflowPunct/>
        <w:autoSpaceDE/>
        <w:jc w:val="both"/>
        <w:textAlignment w:val="auto"/>
        <w:rPr>
          <w:rFonts w:ascii="Arial" w:hAnsi="Arial" w:cs="Arial"/>
          <w:b/>
          <w:sz w:val="21"/>
          <w:szCs w:val="21"/>
          <w:u w:val="single"/>
          <w:lang w:eastAsia="sl-SI"/>
        </w:rPr>
      </w:pPr>
    </w:p>
    <w:tbl>
      <w:tblPr>
        <w:tblW w:w="9498" w:type="dxa"/>
        <w:tblInd w:w="-2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80"/>
        <w:gridCol w:w="3118"/>
      </w:tblGrid>
      <w:tr w:rsidR="00B966FA" w:rsidRPr="00B966FA" w14:paraId="6C791FCD" w14:textId="77777777" w:rsidTr="00C13048">
        <w:tc>
          <w:tcPr>
            <w:tcW w:w="6380" w:type="dxa"/>
            <w:tcBorders>
              <w:top w:val="single" w:sz="12" w:space="0" w:color="auto"/>
              <w:bottom w:val="single" w:sz="12" w:space="0" w:color="auto"/>
            </w:tcBorders>
          </w:tcPr>
          <w:p w14:paraId="473E246B" w14:textId="77777777" w:rsidR="00C20454" w:rsidRPr="00B966FA" w:rsidRDefault="00C20454" w:rsidP="008068BB">
            <w:pPr>
              <w:suppressAutoHyphens w:val="0"/>
              <w:overflowPunct/>
              <w:autoSpaceDE/>
              <w:jc w:val="both"/>
              <w:textAlignment w:val="auto"/>
              <w:rPr>
                <w:rFonts w:ascii="Arial" w:hAnsi="Arial" w:cs="Arial"/>
                <w:b/>
                <w:sz w:val="21"/>
                <w:szCs w:val="21"/>
                <w:lang w:eastAsia="sl-SI"/>
              </w:rPr>
            </w:pPr>
            <w:r w:rsidRPr="00B966FA">
              <w:rPr>
                <w:rFonts w:ascii="Arial" w:hAnsi="Arial" w:cs="Arial"/>
                <w:b/>
                <w:sz w:val="21"/>
                <w:szCs w:val="21"/>
                <w:lang w:eastAsia="sl-SI"/>
              </w:rPr>
              <w:t>Vrste prihodkov</w:t>
            </w:r>
          </w:p>
        </w:tc>
        <w:tc>
          <w:tcPr>
            <w:tcW w:w="3118" w:type="dxa"/>
            <w:tcBorders>
              <w:top w:val="single" w:sz="12" w:space="0" w:color="auto"/>
              <w:bottom w:val="single" w:sz="12" w:space="0" w:color="auto"/>
            </w:tcBorders>
          </w:tcPr>
          <w:p w14:paraId="36080373" w14:textId="77777777" w:rsidR="00C20454" w:rsidRPr="00B966FA" w:rsidRDefault="00C20454" w:rsidP="008068BB">
            <w:pPr>
              <w:suppressAutoHyphens w:val="0"/>
              <w:overflowPunct/>
              <w:autoSpaceDE/>
              <w:jc w:val="center"/>
              <w:textAlignment w:val="auto"/>
              <w:rPr>
                <w:rFonts w:ascii="Arial" w:hAnsi="Arial" w:cs="Arial"/>
                <w:b/>
                <w:sz w:val="21"/>
                <w:szCs w:val="21"/>
                <w:lang w:eastAsia="sl-SI"/>
              </w:rPr>
            </w:pPr>
            <w:r w:rsidRPr="00B966FA">
              <w:rPr>
                <w:rFonts w:ascii="Arial" w:hAnsi="Arial" w:cs="Arial"/>
                <w:b/>
                <w:sz w:val="21"/>
                <w:szCs w:val="21"/>
                <w:lang w:eastAsia="sl-SI"/>
              </w:rPr>
              <w:t>Znesek v €</w:t>
            </w:r>
          </w:p>
        </w:tc>
      </w:tr>
      <w:tr w:rsidR="00B966FA" w:rsidRPr="00B966FA" w14:paraId="19A9D7F6" w14:textId="77777777" w:rsidTr="00C13048">
        <w:tc>
          <w:tcPr>
            <w:tcW w:w="6380" w:type="dxa"/>
            <w:tcBorders>
              <w:top w:val="single" w:sz="12" w:space="0" w:color="auto"/>
            </w:tcBorders>
          </w:tcPr>
          <w:p w14:paraId="7DC5F12E"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Lastna sredstva</w:t>
            </w:r>
          </w:p>
        </w:tc>
        <w:tc>
          <w:tcPr>
            <w:tcW w:w="3118" w:type="dxa"/>
            <w:tcBorders>
              <w:top w:val="single" w:sz="12" w:space="0" w:color="auto"/>
            </w:tcBorders>
          </w:tcPr>
          <w:p w14:paraId="2DC27FB4"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210F90D6" w14:textId="77777777" w:rsidTr="00C13048">
        <w:tc>
          <w:tcPr>
            <w:tcW w:w="6380" w:type="dxa"/>
          </w:tcPr>
          <w:p w14:paraId="23CEBB5B"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Pričakovana sredstva iz razpisa</w:t>
            </w:r>
          </w:p>
        </w:tc>
        <w:tc>
          <w:tcPr>
            <w:tcW w:w="3118" w:type="dxa"/>
          </w:tcPr>
          <w:p w14:paraId="4CF6545F"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7963C5C1" w14:textId="77777777" w:rsidTr="00C13048">
        <w:tc>
          <w:tcPr>
            <w:tcW w:w="6380" w:type="dxa"/>
          </w:tcPr>
          <w:p w14:paraId="6D3430CA"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Druga javna sredstva (naštejte vire)</w:t>
            </w:r>
          </w:p>
        </w:tc>
        <w:tc>
          <w:tcPr>
            <w:tcW w:w="3118" w:type="dxa"/>
          </w:tcPr>
          <w:p w14:paraId="0640A76D"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73D74790" w14:textId="77777777" w:rsidTr="00C13048">
        <w:tc>
          <w:tcPr>
            <w:tcW w:w="6380" w:type="dxa"/>
          </w:tcPr>
          <w:p w14:paraId="03A6700F"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 </w:t>
            </w:r>
          </w:p>
        </w:tc>
        <w:tc>
          <w:tcPr>
            <w:tcW w:w="3118" w:type="dxa"/>
          </w:tcPr>
          <w:p w14:paraId="23259524"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3F23C129" w14:textId="77777777" w:rsidTr="00C13048">
        <w:tc>
          <w:tcPr>
            <w:tcW w:w="6380" w:type="dxa"/>
          </w:tcPr>
          <w:p w14:paraId="24E15613"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 </w:t>
            </w:r>
          </w:p>
        </w:tc>
        <w:tc>
          <w:tcPr>
            <w:tcW w:w="3118" w:type="dxa"/>
          </w:tcPr>
          <w:p w14:paraId="73AFECFE"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582A3B5D" w14:textId="77777777" w:rsidTr="00C13048">
        <w:tc>
          <w:tcPr>
            <w:tcW w:w="6380" w:type="dxa"/>
          </w:tcPr>
          <w:p w14:paraId="59B62985" w14:textId="77777777" w:rsidR="00F134A6" w:rsidRPr="00B966FA" w:rsidRDefault="00F134A6"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 </w:t>
            </w:r>
          </w:p>
        </w:tc>
        <w:tc>
          <w:tcPr>
            <w:tcW w:w="3118" w:type="dxa"/>
          </w:tcPr>
          <w:p w14:paraId="3C63B52C" w14:textId="77777777" w:rsidR="00F134A6" w:rsidRPr="00B966FA" w:rsidRDefault="00F134A6" w:rsidP="008068BB">
            <w:pPr>
              <w:suppressAutoHyphens w:val="0"/>
              <w:overflowPunct/>
              <w:autoSpaceDE/>
              <w:jc w:val="right"/>
              <w:textAlignment w:val="auto"/>
              <w:rPr>
                <w:rFonts w:ascii="Arial" w:hAnsi="Arial" w:cs="Arial"/>
                <w:sz w:val="21"/>
                <w:szCs w:val="21"/>
                <w:lang w:eastAsia="sl-SI"/>
              </w:rPr>
            </w:pPr>
          </w:p>
        </w:tc>
      </w:tr>
      <w:tr w:rsidR="00B966FA" w:rsidRPr="00B966FA" w14:paraId="4699C8D6" w14:textId="77777777" w:rsidTr="00C13048">
        <w:tc>
          <w:tcPr>
            <w:tcW w:w="6380" w:type="dxa"/>
          </w:tcPr>
          <w:p w14:paraId="67344B94" w14:textId="77777777" w:rsidR="00F134A6" w:rsidRPr="00B966FA" w:rsidRDefault="00F134A6"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 </w:t>
            </w:r>
          </w:p>
        </w:tc>
        <w:tc>
          <w:tcPr>
            <w:tcW w:w="3118" w:type="dxa"/>
          </w:tcPr>
          <w:p w14:paraId="5C446313" w14:textId="77777777" w:rsidR="00F134A6" w:rsidRPr="00B966FA" w:rsidRDefault="00F134A6" w:rsidP="008068BB">
            <w:pPr>
              <w:suppressAutoHyphens w:val="0"/>
              <w:overflowPunct/>
              <w:autoSpaceDE/>
              <w:jc w:val="right"/>
              <w:textAlignment w:val="auto"/>
              <w:rPr>
                <w:rFonts w:ascii="Arial" w:hAnsi="Arial" w:cs="Arial"/>
                <w:sz w:val="21"/>
                <w:szCs w:val="21"/>
                <w:lang w:eastAsia="sl-SI"/>
              </w:rPr>
            </w:pPr>
          </w:p>
        </w:tc>
      </w:tr>
      <w:tr w:rsidR="00B966FA" w:rsidRPr="00B966FA" w14:paraId="6C1A0075" w14:textId="77777777" w:rsidTr="00C13048">
        <w:tc>
          <w:tcPr>
            <w:tcW w:w="6380" w:type="dxa"/>
          </w:tcPr>
          <w:p w14:paraId="14BA9A07"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Pr>
          <w:p w14:paraId="55B3C1AD"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091E3BA5" w14:textId="77777777" w:rsidTr="00C13048">
        <w:tc>
          <w:tcPr>
            <w:tcW w:w="6380" w:type="dxa"/>
          </w:tcPr>
          <w:p w14:paraId="3C9076F3" w14:textId="77777777" w:rsidR="00107026" w:rsidRPr="00B966FA" w:rsidRDefault="00107026"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Članarine</w:t>
            </w:r>
          </w:p>
        </w:tc>
        <w:tc>
          <w:tcPr>
            <w:tcW w:w="3118" w:type="dxa"/>
          </w:tcPr>
          <w:p w14:paraId="0D30183B" w14:textId="77777777" w:rsidR="00107026" w:rsidRPr="00B966FA" w:rsidRDefault="00107026" w:rsidP="008068BB">
            <w:pPr>
              <w:suppressAutoHyphens w:val="0"/>
              <w:overflowPunct/>
              <w:autoSpaceDE/>
              <w:jc w:val="right"/>
              <w:textAlignment w:val="auto"/>
              <w:rPr>
                <w:rFonts w:ascii="Arial" w:hAnsi="Arial" w:cs="Arial"/>
                <w:sz w:val="21"/>
                <w:szCs w:val="21"/>
                <w:lang w:eastAsia="sl-SI"/>
              </w:rPr>
            </w:pPr>
          </w:p>
        </w:tc>
      </w:tr>
      <w:tr w:rsidR="00B966FA" w:rsidRPr="00B966FA" w14:paraId="7A2B2E7B" w14:textId="77777777" w:rsidTr="00C13048">
        <w:tc>
          <w:tcPr>
            <w:tcW w:w="6380" w:type="dxa"/>
          </w:tcPr>
          <w:p w14:paraId="67E2E2DC"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Sredstva sponzorjev</w:t>
            </w:r>
          </w:p>
        </w:tc>
        <w:tc>
          <w:tcPr>
            <w:tcW w:w="3118" w:type="dxa"/>
          </w:tcPr>
          <w:p w14:paraId="0625FB6D"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725AD1C1" w14:textId="77777777" w:rsidTr="00C13048">
        <w:tc>
          <w:tcPr>
            <w:tcW w:w="6380" w:type="dxa"/>
          </w:tcPr>
          <w:p w14:paraId="65A31320"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Ostala sredstva (navedite):</w:t>
            </w:r>
          </w:p>
        </w:tc>
        <w:tc>
          <w:tcPr>
            <w:tcW w:w="3118" w:type="dxa"/>
          </w:tcPr>
          <w:p w14:paraId="3C21A8F0"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005E6CF2" w14:textId="77777777" w:rsidTr="00C13048">
        <w:tc>
          <w:tcPr>
            <w:tcW w:w="6380" w:type="dxa"/>
          </w:tcPr>
          <w:p w14:paraId="212DDFC3"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Pr>
          <w:p w14:paraId="77EDFF0C"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5F6F00B3" w14:textId="77777777" w:rsidTr="00C13048">
        <w:tc>
          <w:tcPr>
            <w:tcW w:w="6380" w:type="dxa"/>
          </w:tcPr>
          <w:p w14:paraId="41861D83"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Pr>
          <w:p w14:paraId="5126FAC4"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4AE6CED5" w14:textId="77777777" w:rsidTr="00C13048">
        <w:tc>
          <w:tcPr>
            <w:tcW w:w="6380" w:type="dxa"/>
            <w:tcBorders>
              <w:bottom w:val="single" w:sz="12" w:space="0" w:color="auto"/>
            </w:tcBorders>
          </w:tcPr>
          <w:p w14:paraId="407AC884"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w:t>
            </w:r>
          </w:p>
        </w:tc>
        <w:tc>
          <w:tcPr>
            <w:tcW w:w="3118" w:type="dxa"/>
            <w:tcBorders>
              <w:bottom w:val="single" w:sz="12" w:space="0" w:color="auto"/>
            </w:tcBorders>
          </w:tcPr>
          <w:p w14:paraId="416B4299"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r w:rsidR="00B966FA" w:rsidRPr="00B966FA" w14:paraId="5E2B7701" w14:textId="77777777" w:rsidTr="00C13048">
        <w:tc>
          <w:tcPr>
            <w:tcW w:w="6380" w:type="dxa"/>
            <w:tcBorders>
              <w:top w:val="single" w:sz="12" w:space="0" w:color="auto"/>
              <w:bottom w:val="single" w:sz="12" w:space="0" w:color="auto"/>
            </w:tcBorders>
          </w:tcPr>
          <w:p w14:paraId="1399A6C3" w14:textId="77777777" w:rsidR="00C20454" w:rsidRPr="00B966FA" w:rsidRDefault="00C20454"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SKUPAJ:</w:t>
            </w:r>
          </w:p>
        </w:tc>
        <w:tc>
          <w:tcPr>
            <w:tcW w:w="3118" w:type="dxa"/>
            <w:tcBorders>
              <w:top w:val="single" w:sz="12" w:space="0" w:color="auto"/>
              <w:bottom w:val="single" w:sz="12" w:space="0" w:color="auto"/>
            </w:tcBorders>
          </w:tcPr>
          <w:p w14:paraId="089F311A" w14:textId="77777777" w:rsidR="00C20454" w:rsidRPr="00B966FA" w:rsidRDefault="00C20454" w:rsidP="008068BB">
            <w:pPr>
              <w:suppressAutoHyphens w:val="0"/>
              <w:overflowPunct/>
              <w:autoSpaceDE/>
              <w:jc w:val="right"/>
              <w:textAlignment w:val="auto"/>
              <w:rPr>
                <w:rFonts w:ascii="Arial" w:hAnsi="Arial" w:cs="Arial"/>
                <w:sz w:val="21"/>
                <w:szCs w:val="21"/>
                <w:lang w:eastAsia="sl-SI"/>
              </w:rPr>
            </w:pPr>
          </w:p>
        </w:tc>
      </w:tr>
    </w:tbl>
    <w:p w14:paraId="448142EC" w14:textId="77777777" w:rsidR="00B13F72" w:rsidRPr="00B966FA" w:rsidRDefault="00B13F72" w:rsidP="008068BB">
      <w:pPr>
        <w:rPr>
          <w:rFonts w:ascii="Arial" w:hAnsi="Arial" w:cs="Arial"/>
          <w:b/>
          <w:i/>
          <w:sz w:val="21"/>
          <w:szCs w:val="21"/>
        </w:rPr>
      </w:pPr>
    </w:p>
    <w:p w14:paraId="2DF11E3E" w14:textId="77777777" w:rsidR="00B13F72" w:rsidRPr="00B966FA" w:rsidRDefault="00B13F72" w:rsidP="008068BB">
      <w:pPr>
        <w:rPr>
          <w:rFonts w:ascii="Arial" w:hAnsi="Arial" w:cs="Arial"/>
          <w:b/>
          <w:i/>
          <w:sz w:val="21"/>
          <w:szCs w:val="21"/>
        </w:rPr>
      </w:pPr>
    </w:p>
    <w:p w14:paraId="16220771" w14:textId="77777777" w:rsidR="00FE7FFE" w:rsidRPr="00B966FA" w:rsidRDefault="00FE7FFE" w:rsidP="008068BB">
      <w:pPr>
        <w:pStyle w:val="S"/>
        <w:rPr>
          <w:rFonts w:ascii="Arial" w:hAnsi="Arial" w:cs="Arial"/>
          <w:b/>
          <w:sz w:val="21"/>
          <w:szCs w:val="21"/>
        </w:rPr>
      </w:pPr>
    </w:p>
    <w:p w14:paraId="32844880" w14:textId="77777777" w:rsidR="00FE7FFE" w:rsidRPr="00B966FA" w:rsidRDefault="00FE7FFE" w:rsidP="008068BB">
      <w:pPr>
        <w:pStyle w:val="S"/>
        <w:rPr>
          <w:rFonts w:ascii="Arial" w:hAnsi="Arial" w:cs="Arial"/>
          <w:b/>
          <w:sz w:val="21"/>
          <w:szCs w:val="21"/>
        </w:rPr>
      </w:pPr>
    </w:p>
    <w:p w14:paraId="17DE3729" w14:textId="77777777" w:rsidR="00FE7FFE" w:rsidRPr="00B966FA" w:rsidRDefault="00FE7FFE" w:rsidP="008068BB">
      <w:pPr>
        <w:pStyle w:val="S"/>
        <w:rPr>
          <w:rFonts w:ascii="Arial" w:hAnsi="Arial" w:cs="Arial"/>
          <w:b/>
          <w:sz w:val="21"/>
          <w:szCs w:val="21"/>
        </w:rPr>
      </w:pPr>
    </w:p>
    <w:tbl>
      <w:tblPr>
        <w:tblStyle w:val="Tabelamrea"/>
        <w:tblW w:w="0" w:type="auto"/>
        <w:shd w:val="clear" w:color="auto" w:fill="EEECE1" w:themeFill="background2"/>
        <w:tblLook w:val="04A0" w:firstRow="1" w:lastRow="0" w:firstColumn="1" w:lastColumn="0" w:noHBand="0" w:noVBand="1"/>
      </w:tblPr>
      <w:tblGrid>
        <w:gridCol w:w="9061"/>
      </w:tblGrid>
      <w:tr w:rsidR="006B7FDC" w:rsidRPr="006B7FDC" w14:paraId="7B1DA7BF" w14:textId="77777777" w:rsidTr="00C56BBF">
        <w:tc>
          <w:tcPr>
            <w:tcW w:w="9211" w:type="dxa"/>
            <w:shd w:val="clear" w:color="auto" w:fill="EEECE1" w:themeFill="background2"/>
            <w:vAlign w:val="center"/>
          </w:tcPr>
          <w:p w14:paraId="42F6DF82" w14:textId="77777777" w:rsidR="006B7FDC" w:rsidRDefault="006B7FDC" w:rsidP="00A773AE">
            <w:pPr>
              <w:keepNext/>
              <w:numPr>
                <w:ilvl w:val="0"/>
                <w:numId w:val="6"/>
              </w:numPr>
              <w:suppressAutoHyphens w:val="0"/>
              <w:overflowPunct/>
              <w:autoSpaceDE/>
              <w:ind w:left="142" w:firstLine="142"/>
              <w:textAlignment w:val="auto"/>
              <w:outlineLvl w:val="1"/>
              <w:rPr>
                <w:rFonts w:ascii="Arial" w:hAnsi="Arial" w:cs="Arial"/>
                <w:b/>
                <w:sz w:val="21"/>
                <w:szCs w:val="21"/>
                <w:lang w:eastAsia="sl-SI"/>
              </w:rPr>
            </w:pPr>
            <w:r w:rsidRPr="00C56BBF">
              <w:rPr>
                <w:rFonts w:ascii="Arial" w:hAnsi="Arial" w:cs="Arial"/>
                <w:b/>
                <w:sz w:val="21"/>
                <w:szCs w:val="21"/>
                <w:lang w:eastAsia="sl-SI"/>
              </w:rPr>
              <w:lastRenderedPageBreak/>
              <w:t>PRILOGE</w:t>
            </w:r>
          </w:p>
          <w:p w14:paraId="13E9603C" w14:textId="77777777" w:rsidR="00C56BBF" w:rsidRPr="00C56BBF" w:rsidRDefault="00C56BBF" w:rsidP="00C56BBF">
            <w:pPr>
              <w:keepNext/>
              <w:suppressAutoHyphens w:val="0"/>
              <w:overflowPunct/>
              <w:autoSpaceDE/>
              <w:ind w:left="142"/>
              <w:textAlignment w:val="auto"/>
              <w:outlineLvl w:val="1"/>
              <w:rPr>
                <w:rFonts w:ascii="Arial" w:hAnsi="Arial" w:cs="Arial"/>
                <w:b/>
                <w:sz w:val="21"/>
                <w:szCs w:val="21"/>
                <w:lang w:eastAsia="sl-SI"/>
              </w:rPr>
            </w:pPr>
          </w:p>
        </w:tc>
      </w:tr>
    </w:tbl>
    <w:p w14:paraId="3BB9554E" w14:textId="77777777" w:rsidR="00FE7FFE" w:rsidRDefault="00FE7FFE" w:rsidP="008068BB">
      <w:pPr>
        <w:pStyle w:val="S"/>
        <w:rPr>
          <w:rFonts w:ascii="Arial" w:hAnsi="Arial" w:cs="Arial"/>
          <w:b/>
          <w:sz w:val="21"/>
          <w:szCs w:val="21"/>
        </w:rPr>
      </w:pPr>
    </w:p>
    <w:p w14:paraId="500A622F" w14:textId="77777777" w:rsidR="006B7FDC" w:rsidRDefault="006B7FDC" w:rsidP="008068BB">
      <w:pPr>
        <w:pStyle w:val="S"/>
        <w:rPr>
          <w:rFonts w:ascii="Arial" w:hAnsi="Arial" w:cs="Arial"/>
          <w:b/>
          <w:sz w:val="21"/>
          <w:szCs w:val="21"/>
        </w:rPr>
      </w:pPr>
    </w:p>
    <w:p w14:paraId="39657E8A" w14:textId="77777777" w:rsidR="006B7FDC" w:rsidRPr="00B966FA" w:rsidRDefault="006B7FDC" w:rsidP="008068BB">
      <w:pPr>
        <w:pStyle w:val="S"/>
        <w:rPr>
          <w:rFonts w:ascii="Arial" w:hAnsi="Arial" w:cs="Arial"/>
          <w:b/>
          <w:sz w:val="21"/>
          <w:szCs w:val="21"/>
        </w:rPr>
      </w:pPr>
    </w:p>
    <w:p w14:paraId="05B44955" w14:textId="2E130288" w:rsidR="002A1A91" w:rsidRPr="00B966FA" w:rsidRDefault="00E26BDC" w:rsidP="008068BB">
      <w:pPr>
        <w:pStyle w:val="S"/>
        <w:rPr>
          <w:rFonts w:ascii="Arial" w:hAnsi="Arial" w:cs="Arial"/>
          <w:b/>
          <w:sz w:val="21"/>
          <w:szCs w:val="21"/>
        </w:rPr>
      </w:pPr>
      <w:proofErr w:type="spellStart"/>
      <w:r w:rsidRPr="00B966FA">
        <w:rPr>
          <w:rFonts w:ascii="Arial" w:hAnsi="Arial" w:cs="Arial"/>
          <w:b/>
          <w:sz w:val="21"/>
          <w:szCs w:val="21"/>
        </w:rPr>
        <w:t>Izpolnjeni</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prijavi</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na</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javni</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razpis</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Obrazec</w:t>
      </w:r>
      <w:proofErr w:type="spellEnd"/>
      <w:r w:rsidRPr="00B966FA">
        <w:rPr>
          <w:rFonts w:ascii="Arial" w:hAnsi="Arial" w:cs="Arial"/>
          <w:b/>
          <w:sz w:val="21"/>
          <w:szCs w:val="21"/>
        </w:rPr>
        <w:t xml:space="preserve"> </w:t>
      </w:r>
      <w:proofErr w:type="spellStart"/>
      <w:r w:rsidR="00AD52F8" w:rsidRPr="00B966FA">
        <w:rPr>
          <w:rFonts w:ascii="Arial" w:hAnsi="Arial" w:cs="Arial"/>
          <w:b/>
          <w:sz w:val="21"/>
          <w:szCs w:val="21"/>
        </w:rPr>
        <w:t>prijave</w:t>
      </w:r>
      <w:proofErr w:type="spellEnd"/>
      <w:r w:rsidR="00AD52F8" w:rsidRPr="00B966FA">
        <w:rPr>
          <w:rFonts w:ascii="Arial" w:hAnsi="Arial" w:cs="Arial"/>
          <w:b/>
          <w:sz w:val="21"/>
          <w:szCs w:val="21"/>
        </w:rPr>
        <w:t xml:space="preserve"> </w:t>
      </w:r>
      <w:proofErr w:type="spellStart"/>
      <w:r w:rsidR="00AD52F8" w:rsidRPr="00B966FA">
        <w:rPr>
          <w:rFonts w:ascii="Arial" w:hAnsi="Arial" w:cs="Arial"/>
          <w:b/>
          <w:sz w:val="21"/>
          <w:szCs w:val="21"/>
        </w:rPr>
        <w:t>na</w:t>
      </w:r>
      <w:proofErr w:type="spellEnd"/>
      <w:r w:rsidR="00AD52F8" w:rsidRPr="00B966FA">
        <w:rPr>
          <w:rFonts w:ascii="Arial" w:hAnsi="Arial" w:cs="Arial"/>
          <w:b/>
          <w:sz w:val="21"/>
          <w:szCs w:val="21"/>
        </w:rPr>
        <w:t xml:space="preserve"> </w:t>
      </w:r>
      <w:proofErr w:type="spellStart"/>
      <w:r w:rsidR="00AD52F8" w:rsidRPr="00B966FA">
        <w:rPr>
          <w:rFonts w:ascii="Arial" w:hAnsi="Arial" w:cs="Arial"/>
          <w:b/>
          <w:sz w:val="21"/>
          <w:szCs w:val="21"/>
        </w:rPr>
        <w:t>javni</w:t>
      </w:r>
      <w:proofErr w:type="spellEnd"/>
      <w:r w:rsidR="00AD52F8" w:rsidRPr="00B966FA">
        <w:rPr>
          <w:rFonts w:ascii="Arial" w:hAnsi="Arial" w:cs="Arial"/>
          <w:b/>
          <w:sz w:val="21"/>
          <w:szCs w:val="21"/>
        </w:rPr>
        <w:t xml:space="preserve"> </w:t>
      </w:r>
      <w:proofErr w:type="spellStart"/>
      <w:r w:rsidR="00AD52F8" w:rsidRPr="00B966FA">
        <w:rPr>
          <w:rFonts w:ascii="Arial" w:hAnsi="Arial" w:cs="Arial"/>
          <w:b/>
          <w:sz w:val="21"/>
          <w:szCs w:val="21"/>
        </w:rPr>
        <w:t>razpis</w:t>
      </w:r>
      <w:proofErr w:type="spellEnd"/>
      <w:r w:rsidR="00AD52F8" w:rsidRPr="00B966FA">
        <w:rPr>
          <w:rFonts w:ascii="Arial" w:hAnsi="Arial" w:cs="Arial"/>
          <w:b/>
          <w:sz w:val="21"/>
          <w:szCs w:val="21"/>
        </w:rPr>
        <w:t xml:space="preserve"> za </w:t>
      </w:r>
      <w:proofErr w:type="spellStart"/>
      <w:r w:rsidR="00AD52F8" w:rsidRPr="00B966FA">
        <w:rPr>
          <w:rFonts w:ascii="Arial" w:hAnsi="Arial" w:cs="Arial"/>
          <w:b/>
          <w:sz w:val="21"/>
          <w:szCs w:val="21"/>
        </w:rPr>
        <w:t>leto</w:t>
      </w:r>
      <w:proofErr w:type="spellEnd"/>
      <w:r w:rsidR="00AD52F8" w:rsidRPr="00B966FA">
        <w:rPr>
          <w:rFonts w:ascii="Arial" w:hAnsi="Arial" w:cs="Arial"/>
          <w:b/>
          <w:sz w:val="21"/>
          <w:szCs w:val="21"/>
        </w:rPr>
        <w:t xml:space="preserve"> </w:t>
      </w:r>
      <w:r w:rsidR="007244CB">
        <w:rPr>
          <w:rFonts w:ascii="Arial" w:hAnsi="Arial" w:cs="Arial"/>
          <w:b/>
          <w:sz w:val="21"/>
          <w:szCs w:val="21"/>
        </w:rPr>
        <w:t>202</w:t>
      </w:r>
      <w:r w:rsidR="009B5BD3">
        <w:rPr>
          <w:rFonts w:ascii="Arial" w:hAnsi="Arial" w:cs="Arial"/>
          <w:b/>
          <w:sz w:val="21"/>
          <w:szCs w:val="21"/>
        </w:rPr>
        <w:t>6</w:t>
      </w:r>
      <w:r w:rsidR="00AD776A">
        <w:rPr>
          <w:rFonts w:ascii="Arial" w:hAnsi="Arial" w:cs="Arial"/>
          <w:b/>
          <w:sz w:val="21"/>
          <w:szCs w:val="21"/>
        </w:rPr>
        <w:t xml:space="preserve"> </w:t>
      </w:r>
      <w:r w:rsidRPr="00B966FA">
        <w:rPr>
          <w:rFonts w:ascii="Arial" w:hAnsi="Arial" w:cs="Arial"/>
          <w:b/>
          <w:sz w:val="21"/>
          <w:szCs w:val="21"/>
        </w:rPr>
        <w:t xml:space="preserve">z </w:t>
      </w:r>
      <w:proofErr w:type="spellStart"/>
      <w:r w:rsidRPr="00B966FA">
        <w:rPr>
          <w:rFonts w:ascii="Arial" w:hAnsi="Arial" w:cs="Arial"/>
          <w:b/>
          <w:sz w:val="21"/>
          <w:szCs w:val="21"/>
        </w:rPr>
        <w:t>vsemi</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zahtevanimi</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podatki</w:t>
      </w:r>
      <w:proofErr w:type="spellEnd"/>
      <w:r w:rsidRPr="00B966FA">
        <w:rPr>
          <w:rFonts w:ascii="Arial" w:hAnsi="Arial" w:cs="Arial"/>
          <w:b/>
          <w:sz w:val="21"/>
          <w:szCs w:val="21"/>
        </w:rPr>
        <w:t xml:space="preserve"> v </w:t>
      </w:r>
      <w:proofErr w:type="spellStart"/>
      <w:r w:rsidRPr="00B966FA">
        <w:rPr>
          <w:rFonts w:ascii="Arial" w:hAnsi="Arial" w:cs="Arial"/>
          <w:b/>
          <w:sz w:val="21"/>
          <w:szCs w:val="21"/>
        </w:rPr>
        <w:t>obrazcu</w:t>
      </w:r>
      <w:proofErr w:type="spellEnd"/>
      <w:r w:rsidRPr="00B966FA">
        <w:rPr>
          <w:rFonts w:ascii="Arial" w:hAnsi="Arial" w:cs="Arial"/>
          <w:b/>
          <w:sz w:val="21"/>
          <w:szCs w:val="21"/>
        </w:rPr>
        <w:t xml:space="preserve">) je </w:t>
      </w:r>
      <w:proofErr w:type="spellStart"/>
      <w:r w:rsidRPr="00B966FA">
        <w:rPr>
          <w:rFonts w:ascii="Arial" w:hAnsi="Arial" w:cs="Arial"/>
          <w:b/>
          <w:sz w:val="21"/>
          <w:szCs w:val="21"/>
        </w:rPr>
        <w:t>potrebno</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priložiti</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naslednje</w:t>
      </w:r>
      <w:proofErr w:type="spellEnd"/>
      <w:r w:rsidRPr="00B966FA">
        <w:rPr>
          <w:rFonts w:ascii="Arial" w:hAnsi="Arial" w:cs="Arial"/>
          <w:b/>
          <w:sz w:val="21"/>
          <w:szCs w:val="21"/>
        </w:rPr>
        <w:t xml:space="preserve"> </w:t>
      </w:r>
      <w:proofErr w:type="spellStart"/>
      <w:r w:rsidRPr="00B966FA">
        <w:rPr>
          <w:rFonts w:ascii="Arial" w:hAnsi="Arial" w:cs="Arial"/>
          <w:b/>
          <w:sz w:val="21"/>
          <w:szCs w:val="21"/>
        </w:rPr>
        <w:t>priloge</w:t>
      </w:r>
      <w:proofErr w:type="spellEnd"/>
      <w:r w:rsidRPr="00B966FA">
        <w:rPr>
          <w:rFonts w:ascii="Arial" w:hAnsi="Arial" w:cs="Arial"/>
          <w:b/>
          <w:sz w:val="21"/>
          <w:szCs w:val="21"/>
        </w:rPr>
        <w:t>:</w:t>
      </w:r>
    </w:p>
    <w:p w14:paraId="706DE325" w14:textId="77777777" w:rsidR="00AD52F8" w:rsidRPr="00B966FA" w:rsidRDefault="00AD52F8" w:rsidP="008068BB">
      <w:pPr>
        <w:pStyle w:val="S"/>
        <w:rPr>
          <w:rFonts w:ascii="Arial" w:hAnsi="Arial" w:cs="Arial"/>
          <w:b/>
          <w:sz w:val="21"/>
          <w:szCs w:val="21"/>
        </w:rPr>
      </w:pPr>
    </w:p>
    <w:p w14:paraId="42AFF528" w14:textId="77777777" w:rsidR="002A1A91" w:rsidRPr="00B966FA" w:rsidRDefault="002A1A91" w:rsidP="00971B62">
      <w:pPr>
        <w:pStyle w:val="S"/>
        <w:numPr>
          <w:ilvl w:val="0"/>
          <w:numId w:val="35"/>
        </w:numPr>
        <w:suppressAutoHyphens w:val="0"/>
        <w:overflowPunct/>
        <w:autoSpaceDE/>
        <w:spacing w:line="288" w:lineRule="auto"/>
        <w:textAlignment w:val="auto"/>
        <w:rPr>
          <w:rFonts w:ascii="Arial" w:hAnsi="Arial" w:cs="Arial"/>
          <w:sz w:val="21"/>
          <w:szCs w:val="21"/>
        </w:rPr>
      </w:pPr>
      <w:proofErr w:type="spellStart"/>
      <w:r w:rsidRPr="00B966FA">
        <w:rPr>
          <w:rFonts w:ascii="Arial" w:hAnsi="Arial" w:cs="Arial"/>
          <w:sz w:val="21"/>
          <w:szCs w:val="21"/>
        </w:rPr>
        <w:t>fotokopijo</w:t>
      </w:r>
      <w:proofErr w:type="spellEnd"/>
      <w:r w:rsidRPr="00B966FA">
        <w:rPr>
          <w:rFonts w:ascii="Arial" w:hAnsi="Arial" w:cs="Arial"/>
          <w:sz w:val="21"/>
          <w:szCs w:val="21"/>
        </w:rPr>
        <w:t xml:space="preserve"> </w:t>
      </w:r>
      <w:proofErr w:type="spellStart"/>
      <w:r w:rsidRPr="00B966FA">
        <w:rPr>
          <w:rFonts w:ascii="Arial" w:hAnsi="Arial" w:cs="Arial"/>
          <w:sz w:val="21"/>
          <w:szCs w:val="21"/>
        </w:rPr>
        <w:t>odločbe</w:t>
      </w:r>
      <w:proofErr w:type="spellEnd"/>
      <w:r w:rsidRPr="00B966FA">
        <w:rPr>
          <w:rFonts w:ascii="Arial" w:hAnsi="Arial" w:cs="Arial"/>
          <w:sz w:val="21"/>
          <w:szCs w:val="21"/>
        </w:rPr>
        <w:t xml:space="preserve"> o </w:t>
      </w:r>
      <w:proofErr w:type="spellStart"/>
      <w:r w:rsidRPr="00B966FA">
        <w:rPr>
          <w:rFonts w:ascii="Arial" w:hAnsi="Arial" w:cs="Arial"/>
          <w:sz w:val="21"/>
          <w:szCs w:val="21"/>
        </w:rPr>
        <w:t>vpisu</w:t>
      </w:r>
      <w:proofErr w:type="spellEnd"/>
      <w:r w:rsidRPr="00B966FA">
        <w:rPr>
          <w:rFonts w:ascii="Arial" w:hAnsi="Arial" w:cs="Arial"/>
          <w:sz w:val="21"/>
          <w:szCs w:val="21"/>
        </w:rPr>
        <w:t xml:space="preserve"> v register </w:t>
      </w:r>
      <w:proofErr w:type="spellStart"/>
      <w:r w:rsidRPr="00B966FA">
        <w:rPr>
          <w:rFonts w:ascii="Arial" w:hAnsi="Arial" w:cs="Arial"/>
          <w:sz w:val="21"/>
          <w:szCs w:val="21"/>
        </w:rPr>
        <w:t>društev</w:t>
      </w:r>
      <w:proofErr w:type="spellEnd"/>
      <w:r w:rsidRPr="00B966FA">
        <w:rPr>
          <w:rFonts w:ascii="Arial" w:hAnsi="Arial" w:cs="Arial"/>
          <w:sz w:val="21"/>
          <w:szCs w:val="21"/>
        </w:rPr>
        <w:t>,</w:t>
      </w:r>
    </w:p>
    <w:p w14:paraId="735CDCF7" w14:textId="77777777" w:rsidR="002A1A91" w:rsidRPr="00B966FA" w:rsidRDefault="002A1A91" w:rsidP="00971B62">
      <w:pPr>
        <w:pStyle w:val="Glava"/>
        <w:numPr>
          <w:ilvl w:val="0"/>
          <w:numId w:val="35"/>
        </w:numPr>
        <w:tabs>
          <w:tab w:val="clear" w:pos="4536"/>
          <w:tab w:val="clear" w:pos="9072"/>
        </w:tabs>
        <w:suppressAutoHyphens w:val="0"/>
        <w:overflowPunct/>
        <w:autoSpaceDE/>
        <w:spacing w:line="288" w:lineRule="auto"/>
        <w:jc w:val="both"/>
        <w:textAlignment w:val="auto"/>
        <w:rPr>
          <w:rFonts w:ascii="Arial" w:hAnsi="Arial" w:cs="Arial"/>
          <w:sz w:val="21"/>
          <w:szCs w:val="21"/>
        </w:rPr>
      </w:pPr>
      <w:r w:rsidRPr="00B966FA">
        <w:rPr>
          <w:rFonts w:ascii="Arial" w:hAnsi="Arial" w:cs="Arial"/>
          <w:iCs/>
          <w:sz w:val="21"/>
          <w:szCs w:val="21"/>
        </w:rPr>
        <w:t>dokazila o vključenosti pravnih, fizičnih oseb (seznam članov</w:t>
      </w:r>
      <w:r w:rsidR="008A2EF9" w:rsidRPr="00B966FA">
        <w:rPr>
          <w:rFonts w:ascii="Arial" w:hAnsi="Arial" w:cs="Arial"/>
          <w:iCs/>
          <w:sz w:val="21"/>
          <w:szCs w:val="21"/>
        </w:rPr>
        <w:t xml:space="preserve"> z naslovom stalnega ali začasnega bivališča</w:t>
      </w:r>
      <w:r w:rsidRPr="00B966FA">
        <w:rPr>
          <w:rFonts w:ascii="Arial" w:hAnsi="Arial" w:cs="Arial"/>
          <w:iCs/>
          <w:sz w:val="21"/>
          <w:szCs w:val="21"/>
        </w:rPr>
        <w:t>),</w:t>
      </w:r>
    </w:p>
    <w:p w14:paraId="4C95DCFA" w14:textId="77777777" w:rsidR="002A1A91" w:rsidRPr="00B966FA" w:rsidRDefault="002A1A91" w:rsidP="00971B62">
      <w:pPr>
        <w:pStyle w:val="S"/>
        <w:numPr>
          <w:ilvl w:val="0"/>
          <w:numId w:val="35"/>
        </w:numPr>
        <w:suppressAutoHyphens w:val="0"/>
        <w:overflowPunct/>
        <w:autoSpaceDE/>
        <w:spacing w:line="288" w:lineRule="auto"/>
        <w:textAlignment w:val="auto"/>
        <w:rPr>
          <w:rFonts w:ascii="Arial" w:hAnsi="Arial" w:cs="Arial"/>
          <w:sz w:val="21"/>
          <w:szCs w:val="21"/>
        </w:rPr>
      </w:pPr>
      <w:proofErr w:type="spellStart"/>
      <w:r w:rsidRPr="00B966FA">
        <w:rPr>
          <w:rFonts w:ascii="Arial" w:hAnsi="Arial" w:cs="Arial"/>
          <w:sz w:val="21"/>
          <w:szCs w:val="21"/>
        </w:rPr>
        <w:t>fotokopijo</w:t>
      </w:r>
      <w:proofErr w:type="spellEnd"/>
      <w:r w:rsidRPr="00B966FA">
        <w:rPr>
          <w:rFonts w:ascii="Arial" w:hAnsi="Arial" w:cs="Arial"/>
          <w:sz w:val="21"/>
          <w:szCs w:val="21"/>
        </w:rPr>
        <w:t xml:space="preserve"> </w:t>
      </w:r>
      <w:proofErr w:type="spellStart"/>
      <w:r w:rsidRPr="00B966FA">
        <w:rPr>
          <w:rFonts w:ascii="Arial" w:hAnsi="Arial" w:cs="Arial"/>
          <w:sz w:val="21"/>
          <w:szCs w:val="21"/>
        </w:rPr>
        <w:t>statuta</w:t>
      </w:r>
      <w:proofErr w:type="spellEnd"/>
      <w:r w:rsidRPr="00B966FA">
        <w:rPr>
          <w:rFonts w:ascii="Arial" w:hAnsi="Arial" w:cs="Arial"/>
          <w:sz w:val="21"/>
          <w:szCs w:val="21"/>
        </w:rPr>
        <w:t xml:space="preserve"> </w:t>
      </w:r>
      <w:proofErr w:type="spellStart"/>
      <w:r w:rsidRPr="00B966FA">
        <w:rPr>
          <w:rFonts w:ascii="Arial" w:hAnsi="Arial" w:cs="Arial"/>
          <w:sz w:val="21"/>
          <w:szCs w:val="21"/>
        </w:rPr>
        <w:t>društva</w:t>
      </w:r>
      <w:proofErr w:type="spellEnd"/>
      <w:r w:rsidRPr="00B966FA">
        <w:rPr>
          <w:rFonts w:ascii="Arial" w:hAnsi="Arial" w:cs="Arial"/>
          <w:sz w:val="21"/>
          <w:szCs w:val="21"/>
        </w:rPr>
        <w:t xml:space="preserve"> </w:t>
      </w:r>
      <w:proofErr w:type="spellStart"/>
      <w:r w:rsidRPr="00B966FA">
        <w:rPr>
          <w:rFonts w:ascii="Arial" w:hAnsi="Arial" w:cs="Arial"/>
          <w:sz w:val="21"/>
          <w:szCs w:val="21"/>
        </w:rPr>
        <w:t>ali</w:t>
      </w:r>
      <w:proofErr w:type="spellEnd"/>
      <w:r w:rsidRPr="00B966FA">
        <w:rPr>
          <w:rFonts w:ascii="Arial" w:hAnsi="Arial" w:cs="Arial"/>
          <w:sz w:val="21"/>
          <w:szCs w:val="21"/>
        </w:rPr>
        <w:t xml:space="preserve"> </w:t>
      </w:r>
      <w:proofErr w:type="spellStart"/>
      <w:r w:rsidRPr="00B966FA">
        <w:rPr>
          <w:rFonts w:ascii="Arial" w:hAnsi="Arial" w:cs="Arial"/>
          <w:sz w:val="21"/>
          <w:szCs w:val="21"/>
        </w:rPr>
        <w:t>drugega</w:t>
      </w:r>
      <w:proofErr w:type="spellEnd"/>
      <w:r w:rsidRPr="00B966FA">
        <w:rPr>
          <w:rFonts w:ascii="Arial" w:hAnsi="Arial" w:cs="Arial"/>
          <w:sz w:val="21"/>
          <w:szCs w:val="21"/>
        </w:rPr>
        <w:t xml:space="preserve"> </w:t>
      </w:r>
      <w:proofErr w:type="spellStart"/>
      <w:r w:rsidRPr="00B966FA">
        <w:rPr>
          <w:rFonts w:ascii="Arial" w:hAnsi="Arial" w:cs="Arial"/>
          <w:sz w:val="21"/>
          <w:szCs w:val="21"/>
        </w:rPr>
        <w:t>ustanovitvenega</w:t>
      </w:r>
      <w:proofErr w:type="spellEnd"/>
      <w:r w:rsidRPr="00B966FA">
        <w:rPr>
          <w:rFonts w:ascii="Arial" w:hAnsi="Arial" w:cs="Arial"/>
          <w:sz w:val="21"/>
          <w:szCs w:val="21"/>
        </w:rPr>
        <w:t xml:space="preserve"> </w:t>
      </w:r>
      <w:proofErr w:type="spellStart"/>
      <w:r w:rsidRPr="00B966FA">
        <w:rPr>
          <w:rFonts w:ascii="Arial" w:hAnsi="Arial" w:cs="Arial"/>
          <w:sz w:val="21"/>
          <w:szCs w:val="21"/>
        </w:rPr>
        <w:t>akta</w:t>
      </w:r>
      <w:proofErr w:type="spellEnd"/>
      <w:r w:rsidRPr="00B966FA">
        <w:rPr>
          <w:rFonts w:ascii="Arial" w:hAnsi="Arial" w:cs="Arial"/>
          <w:sz w:val="21"/>
          <w:szCs w:val="21"/>
        </w:rPr>
        <w:t xml:space="preserve">, </w:t>
      </w:r>
      <w:proofErr w:type="spellStart"/>
      <w:r w:rsidRPr="00B966FA">
        <w:rPr>
          <w:rFonts w:ascii="Arial" w:hAnsi="Arial" w:cs="Arial"/>
          <w:sz w:val="21"/>
          <w:szCs w:val="21"/>
        </w:rPr>
        <w:t>iz</w:t>
      </w:r>
      <w:proofErr w:type="spellEnd"/>
      <w:r w:rsidRPr="00B966FA">
        <w:rPr>
          <w:rFonts w:ascii="Arial" w:hAnsi="Arial" w:cs="Arial"/>
          <w:sz w:val="21"/>
          <w:szCs w:val="21"/>
        </w:rPr>
        <w:t xml:space="preserve"> </w:t>
      </w:r>
      <w:proofErr w:type="spellStart"/>
      <w:r w:rsidRPr="00B966FA">
        <w:rPr>
          <w:rFonts w:ascii="Arial" w:hAnsi="Arial" w:cs="Arial"/>
          <w:sz w:val="21"/>
          <w:szCs w:val="21"/>
        </w:rPr>
        <w:t>katerega</w:t>
      </w:r>
      <w:proofErr w:type="spellEnd"/>
      <w:r w:rsidRPr="00B966FA">
        <w:rPr>
          <w:rFonts w:ascii="Arial" w:hAnsi="Arial" w:cs="Arial"/>
          <w:sz w:val="21"/>
          <w:szCs w:val="21"/>
        </w:rPr>
        <w:t xml:space="preserve"> je </w:t>
      </w:r>
      <w:proofErr w:type="spellStart"/>
      <w:r w:rsidRPr="00B966FA">
        <w:rPr>
          <w:rFonts w:ascii="Arial" w:hAnsi="Arial" w:cs="Arial"/>
          <w:sz w:val="21"/>
          <w:szCs w:val="21"/>
        </w:rPr>
        <w:t>razvidna</w:t>
      </w:r>
      <w:proofErr w:type="spellEnd"/>
      <w:r w:rsidRPr="00B966FA">
        <w:rPr>
          <w:rFonts w:ascii="Arial" w:hAnsi="Arial" w:cs="Arial"/>
          <w:sz w:val="21"/>
          <w:szCs w:val="21"/>
        </w:rPr>
        <w:t xml:space="preserve"> </w:t>
      </w:r>
      <w:proofErr w:type="spellStart"/>
      <w:r w:rsidRPr="00B966FA">
        <w:rPr>
          <w:rFonts w:ascii="Arial" w:hAnsi="Arial" w:cs="Arial"/>
          <w:sz w:val="21"/>
          <w:szCs w:val="21"/>
        </w:rPr>
        <w:t>dejavnost</w:t>
      </w:r>
      <w:proofErr w:type="spellEnd"/>
      <w:r w:rsidRPr="00B966FA">
        <w:rPr>
          <w:rFonts w:ascii="Arial" w:hAnsi="Arial" w:cs="Arial"/>
          <w:sz w:val="21"/>
          <w:szCs w:val="21"/>
        </w:rPr>
        <w:t xml:space="preserve">, ki je </w:t>
      </w:r>
      <w:proofErr w:type="spellStart"/>
      <w:r w:rsidRPr="00B966FA">
        <w:rPr>
          <w:rFonts w:ascii="Arial" w:hAnsi="Arial" w:cs="Arial"/>
          <w:sz w:val="21"/>
          <w:szCs w:val="21"/>
        </w:rPr>
        <w:t>predmet</w:t>
      </w:r>
      <w:proofErr w:type="spellEnd"/>
      <w:r w:rsidRPr="00B966FA">
        <w:rPr>
          <w:rFonts w:ascii="Arial" w:hAnsi="Arial" w:cs="Arial"/>
          <w:sz w:val="21"/>
          <w:szCs w:val="21"/>
        </w:rPr>
        <w:t xml:space="preserve"> </w:t>
      </w:r>
      <w:proofErr w:type="spellStart"/>
      <w:r w:rsidRPr="00B966FA">
        <w:rPr>
          <w:rFonts w:ascii="Arial" w:hAnsi="Arial" w:cs="Arial"/>
          <w:sz w:val="21"/>
          <w:szCs w:val="21"/>
        </w:rPr>
        <w:t>javnega</w:t>
      </w:r>
      <w:proofErr w:type="spellEnd"/>
      <w:r w:rsidRPr="00B966FA">
        <w:rPr>
          <w:rFonts w:ascii="Arial" w:hAnsi="Arial" w:cs="Arial"/>
          <w:sz w:val="21"/>
          <w:szCs w:val="21"/>
        </w:rPr>
        <w:t xml:space="preserve"> </w:t>
      </w:r>
      <w:proofErr w:type="spellStart"/>
      <w:r w:rsidRPr="00B966FA">
        <w:rPr>
          <w:rFonts w:ascii="Arial" w:hAnsi="Arial" w:cs="Arial"/>
          <w:sz w:val="21"/>
          <w:szCs w:val="21"/>
        </w:rPr>
        <w:t>razpisa</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priloži</w:t>
      </w:r>
      <w:proofErr w:type="spellEnd"/>
      <w:r w:rsidR="00576B6E" w:rsidRPr="00B966FA">
        <w:rPr>
          <w:rFonts w:ascii="Arial" w:hAnsi="Arial" w:cs="Arial"/>
          <w:sz w:val="21"/>
          <w:szCs w:val="21"/>
        </w:rPr>
        <w:t xml:space="preserve"> se </w:t>
      </w:r>
      <w:proofErr w:type="spellStart"/>
      <w:r w:rsidR="00576B6E" w:rsidRPr="00B966FA">
        <w:rPr>
          <w:rFonts w:ascii="Arial" w:hAnsi="Arial" w:cs="Arial"/>
          <w:sz w:val="21"/>
          <w:szCs w:val="21"/>
        </w:rPr>
        <w:t>samo</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ob</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prvi</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prijavi</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na</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razpis</w:t>
      </w:r>
      <w:proofErr w:type="spellEnd"/>
      <w:r w:rsidR="00576B6E" w:rsidRPr="00B966FA">
        <w:rPr>
          <w:rFonts w:ascii="Arial" w:hAnsi="Arial" w:cs="Arial"/>
          <w:sz w:val="21"/>
          <w:szCs w:val="21"/>
        </w:rPr>
        <w:t xml:space="preserve"> po </w:t>
      </w:r>
      <w:proofErr w:type="spellStart"/>
      <w:r w:rsidR="00576B6E" w:rsidRPr="00B966FA">
        <w:rPr>
          <w:rFonts w:ascii="Arial" w:hAnsi="Arial" w:cs="Arial"/>
          <w:sz w:val="21"/>
          <w:szCs w:val="21"/>
        </w:rPr>
        <w:t>navedenem</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pravilniku</w:t>
      </w:r>
      <w:proofErr w:type="spellEnd"/>
      <w:r w:rsidR="00576B6E" w:rsidRPr="00B966FA">
        <w:rPr>
          <w:rFonts w:ascii="Arial" w:hAnsi="Arial" w:cs="Arial"/>
          <w:sz w:val="21"/>
          <w:szCs w:val="21"/>
        </w:rPr>
        <w:t xml:space="preserve">-v </w:t>
      </w:r>
      <w:proofErr w:type="spellStart"/>
      <w:r w:rsidR="00576B6E" w:rsidRPr="00B966FA">
        <w:rPr>
          <w:rFonts w:ascii="Arial" w:hAnsi="Arial" w:cs="Arial"/>
          <w:sz w:val="21"/>
          <w:szCs w:val="21"/>
        </w:rPr>
        <w:t>naslednjih</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letih</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bodo</w:t>
      </w:r>
      <w:proofErr w:type="spellEnd"/>
      <w:r w:rsidR="00576B6E" w:rsidRPr="00B966FA">
        <w:rPr>
          <w:rFonts w:ascii="Arial" w:hAnsi="Arial" w:cs="Arial"/>
          <w:sz w:val="21"/>
          <w:szCs w:val="21"/>
        </w:rPr>
        <w:t xml:space="preserve"> </w:t>
      </w:r>
      <w:proofErr w:type="spellStart"/>
      <w:r w:rsidR="00576B6E" w:rsidRPr="00B966FA">
        <w:rPr>
          <w:rFonts w:ascii="Arial" w:hAnsi="Arial" w:cs="Arial"/>
          <w:sz w:val="21"/>
          <w:szCs w:val="21"/>
        </w:rPr>
        <w:t>izjave</w:t>
      </w:r>
      <w:proofErr w:type="spellEnd"/>
      <w:r w:rsidR="0041788B" w:rsidRPr="00B966FA">
        <w:rPr>
          <w:rFonts w:ascii="Arial" w:hAnsi="Arial" w:cs="Arial"/>
          <w:sz w:val="21"/>
          <w:szCs w:val="21"/>
        </w:rPr>
        <w:t xml:space="preserve"> oz </w:t>
      </w:r>
      <w:proofErr w:type="spellStart"/>
      <w:r w:rsidR="0041788B" w:rsidRPr="00B966FA">
        <w:rPr>
          <w:rFonts w:ascii="Arial" w:hAnsi="Arial" w:cs="Arial"/>
          <w:sz w:val="21"/>
          <w:szCs w:val="21"/>
        </w:rPr>
        <w:t>priloge</w:t>
      </w:r>
      <w:proofErr w:type="spellEnd"/>
      <w:r w:rsidR="0041788B" w:rsidRPr="00B966FA">
        <w:rPr>
          <w:rFonts w:ascii="Arial" w:hAnsi="Arial" w:cs="Arial"/>
          <w:sz w:val="21"/>
          <w:szCs w:val="21"/>
        </w:rPr>
        <w:t xml:space="preserve"> </w:t>
      </w:r>
      <w:proofErr w:type="spellStart"/>
      <w:r w:rsidR="0041788B" w:rsidRPr="00B966FA">
        <w:rPr>
          <w:rFonts w:ascii="Arial" w:hAnsi="Arial" w:cs="Arial"/>
          <w:sz w:val="21"/>
          <w:szCs w:val="21"/>
        </w:rPr>
        <w:t>samo</w:t>
      </w:r>
      <w:proofErr w:type="spellEnd"/>
      <w:r w:rsidR="0041788B" w:rsidRPr="00B966FA">
        <w:rPr>
          <w:rFonts w:ascii="Arial" w:hAnsi="Arial" w:cs="Arial"/>
          <w:sz w:val="21"/>
          <w:szCs w:val="21"/>
        </w:rPr>
        <w:t xml:space="preserve"> v </w:t>
      </w:r>
      <w:proofErr w:type="spellStart"/>
      <w:r w:rsidR="0041788B" w:rsidRPr="00B966FA">
        <w:rPr>
          <w:rFonts w:ascii="Arial" w:hAnsi="Arial" w:cs="Arial"/>
          <w:sz w:val="21"/>
          <w:szCs w:val="21"/>
        </w:rPr>
        <w:t>primeru</w:t>
      </w:r>
      <w:proofErr w:type="spellEnd"/>
      <w:r w:rsidR="0041788B" w:rsidRPr="00B966FA">
        <w:rPr>
          <w:rFonts w:ascii="Arial" w:hAnsi="Arial" w:cs="Arial"/>
          <w:sz w:val="21"/>
          <w:szCs w:val="21"/>
        </w:rPr>
        <w:t xml:space="preserve"> </w:t>
      </w:r>
      <w:proofErr w:type="spellStart"/>
      <w:r w:rsidR="0041788B" w:rsidRPr="00B966FA">
        <w:rPr>
          <w:rFonts w:ascii="Arial" w:hAnsi="Arial" w:cs="Arial"/>
          <w:sz w:val="21"/>
          <w:szCs w:val="21"/>
        </w:rPr>
        <w:t>sprememb</w:t>
      </w:r>
      <w:proofErr w:type="spellEnd"/>
      <w:r w:rsidR="00576B6E" w:rsidRPr="00B966FA">
        <w:rPr>
          <w:rFonts w:ascii="Arial" w:hAnsi="Arial" w:cs="Arial"/>
          <w:sz w:val="21"/>
          <w:szCs w:val="21"/>
        </w:rPr>
        <w:t>)</w:t>
      </w:r>
      <w:r w:rsidR="00F672DF" w:rsidRPr="00B966FA">
        <w:rPr>
          <w:rFonts w:ascii="Arial" w:hAnsi="Arial" w:cs="Arial"/>
          <w:sz w:val="21"/>
          <w:szCs w:val="21"/>
        </w:rPr>
        <w:t>,</w:t>
      </w:r>
    </w:p>
    <w:p w14:paraId="2C4B365E" w14:textId="34701AA6" w:rsidR="002A1A91" w:rsidRPr="00B966FA" w:rsidRDefault="00C2639A" w:rsidP="00971B62">
      <w:pPr>
        <w:pStyle w:val="S"/>
        <w:numPr>
          <w:ilvl w:val="0"/>
          <w:numId w:val="35"/>
        </w:numPr>
        <w:suppressAutoHyphens w:val="0"/>
        <w:overflowPunct/>
        <w:autoSpaceDE/>
        <w:spacing w:line="288" w:lineRule="auto"/>
        <w:textAlignment w:val="auto"/>
        <w:rPr>
          <w:rFonts w:ascii="Arial" w:hAnsi="Arial" w:cs="Arial"/>
          <w:sz w:val="21"/>
          <w:szCs w:val="21"/>
        </w:rPr>
      </w:pPr>
      <w:proofErr w:type="spellStart"/>
      <w:r>
        <w:rPr>
          <w:rFonts w:ascii="Arial" w:hAnsi="Arial" w:cs="Arial"/>
          <w:sz w:val="21"/>
          <w:szCs w:val="21"/>
        </w:rPr>
        <w:t>podpisan</w:t>
      </w:r>
      <w:proofErr w:type="spellEnd"/>
      <w:r>
        <w:rPr>
          <w:rFonts w:ascii="Arial" w:hAnsi="Arial" w:cs="Arial"/>
          <w:sz w:val="21"/>
          <w:szCs w:val="21"/>
        </w:rPr>
        <w:t xml:space="preserve"> </w:t>
      </w:r>
      <w:proofErr w:type="spellStart"/>
      <w:r w:rsidR="002A1A91" w:rsidRPr="00B966FA">
        <w:rPr>
          <w:rFonts w:ascii="Arial" w:hAnsi="Arial" w:cs="Arial"/>
          <w:sz w:val="21"/>
          <w:szCs w:val="21"/>
        </w:rPr>
        <w:t>vzorec</w:t>
      </w:r>
      <w:proofErr w:type="spellEnd"/>
      <w:r w:rsidR="002A1A91" w:rsidRPr="00B966FA">
        <w:rPr>
          <w:rFonts w:ascii="Arial" w:hAnsi="Arial" w:cs="Arial"/>
          <w:sz w:val="21"/>
          <w:szCs w:val="21"/>
        </w:rPr>
        <w:t xml:space="preserve"> </w:t>
      </w:r>
      <w:proofErr w:type="spellStart"/>
      <w:r w:rsidR="002A1A91" w:rsidRPr="00B966FA">
        <w:rPr>
          <w:rFonts w:ascii="Arial" w:hAnsi="Arial" w:cs="Arial"/>
          <w:sz w:val="21"/>
          <w:szCs w:val="21"/>
        </w:rPr>
        <w:t>pogodbe</w:t>
      </w:r>
      <w:proofErr w:type="spellEnd"/>
      <w:r w:rsidR="002A1A91" w:rsidRPr="00B966FA">
        <w:rPr>
          <w:rFonts w:ascii="Arial" w:hAnsi="Arial" w:cs="Arial"/>
          <w:sz w:val="21"/>
          <w:szCs w:val="21"/>
        </w:rPr>
        <w:t xml:space="preserve"> o </w:t>
      </w:r>
      <w:proofErr w:type="spellStart"/>
      <w:r w:rsidR="002A1A91" w:rsidRPr="00B966FA">
        <w:rPr>
          <w:rFonts w:ascii="Arial" w:hAnsi="Arial" w:cs="Arial"/>
          <w:sz w:val="21"/>
          <w:szCs w:val="21"/>
        </w:rPr>
        <w:t>sofinanciranju</w:t>
      </w:r>
      <w:proofErr w:type="spellEnd"/>
      <w:r w:rsidR="002A1A91" w:rsidRPr="00B966FA">
        <w:rPr>
          <w:rFonts w:ascii="Arial" w:hAnsi="Arial" w:cs="Arial"/>
          <w:sz w:val="21"/>
          <w:szCs w:val="21"/>
        </w:rPr>
        <w:t xml:space="preserve"> </w:t>
      </w:r>
      <w:proofErr w:type="spellStart"/>
      <w:r w:rsidR="002A1A91" w:rsidRPr="00B966FA">
        <w:rPr>
          <w:rFonts w:ascii="Arial" w:hAnsi="Arial" w:cs="Arial"/>
          <w:sz w:val="21"/>
          <w:szCs w:val="21"/>
        </w:rPr>
        <w:t>programov</w:t>
      </w:r>
      <w:proofErr w:type="spellEnd"/>
      <w:r w:rsidR="002A1A91" w:rsidRPr="00B966FA">
        <w:rPr>
          <w:rFonts w:ascii="Arial" w:hAnsi="Arial" w:cs="Arial"/>
          <w:sz w:val="21"/>
          <w:szCs w:val="21"/>
        </w:rPr>
        <w:t xml:space="preserve"> </w:t>
      </w:r>
      <w:r w:rsidR="002A1A91" w:rsidRPr="00B966FA">
        <w:rPr>
          <w:rFonts w:ascii="Arial" w:hAnsi="Arial" w:cs="Arial"/>
          <w:b/>
          <w:sz w:val="21"/>
          <w:szCs w:val="21"/>
        </w:rPr>
        <w:t>(</w:t>
      </w:r>
      <w:proofErr w:type="spellStart"/>
      <w:r w:rsidR="002A1A91" w:rsidRPr="00B966FA">
        <w:rPr>
          <w:rFonts w:ascii="Arial" w:hAnsi="Arial" w:cs="Arial"/>
          <w:b/>
          <w:sz w:val="21"/>
          <w:szCs w:val="21"/>
        </w:rPr>
        <w:t>žig</w:t>
      </w:r>
      <w:proofErr w:type="spellEnd"/>
      <w:r w:rsidR="002A1A91" w:rsidRPr="00B966FA">
        <w:rPr>
          <w:rFonts w:ascii="Arial" w:hAnsi="Arial" w:cs="Arial"/>
          <w:b/>
          <w:sz w:val="21"/>
          <w:szCs w:val="21"/>
        </w:rPr>
        <w:t xml:space="preserve"> in </w:t>
      </w:r>
      <w:proofErr w:type="spellStart"/>
      <w:r w:rsidR="002A1A91" w:rsidRPr="00B966FA">
        <w:rPr>
          <w:rFonts w:ascii="Arial" w:hAnsi="Arial" w:cs="Arial"/>
          <w:b/>
          <w:sz w:val="21"/>
          <w:szCs w:val="21"/>
        </w:rPr>
        <w:t>podpis</w:t>
      </w:r>
      <w:proofErr w:type="spellEnd"/>
      <w:r w:rsidR="002A1A91" w:rsidRPr="00B966FA">
        <w:rPr>
          <w:rFonts w:ascii="Arial" w:hAnsi="Arial" w:cs="Arial"/>
          <w:sz w:val="21"/>
          <w:szCs w:val="21"/>
        </w:rPr>
        <w:t>),</w:t>
      </w:r>
    </w:p>
    <w:p w14:paraId="5C717BEE" w14:textId="77777777" w:rsidR="005646B0" w:rsidRPr="00B966FA" w:rsidRDefault="002A1A91" w:rsidP="00971B62">
      <w:pPr>
        <w:pStyle w:val="S"/>
        <w:numPr>
          <w:ilvl w:val="0"/>
          <w:numId w:val="35"/>
        </w:numPr>
        <w:suppressAutoHyphens w:val="0"/>
        <w:overflowPunct/>
        <w:autoSpaceDE/>
        <w:spacing w:line="288" w:lineRule="auto"/>
        <w:textAlignment w:val="auto"/>
        <w:rPr>
          <w:rFonts w:ascii="Arial" w:hAnsi="Arial" w:cs="Arial"/>
          <w:sz w:val="21"/>
          <w:szCs w:val="21"/>
        </w:rPr>
      </w:pPr>
      <w:proofErr w:type="spellStart"/>
      <w:r w:rsidRPr="00B966FA">
        <w:rPr>
          <w:rFonts w:ascii="Arial" w:hAnsi="Arial" w:cs="Arial"/>
          <w:sz w:val="21"/>
          <w:szCs w:val="21"/>
        </w:rPr>
        <w:t>izjava</w:t>
      </w:r>
      <w:proofErr w:type="spellEnd"/>
      <w:r w:rsidRPr="00B966FA">
        <w:rPr>
          <w:rFonts w:ascii="Arial" w:hAnsi="Arial" w:cs="Arial"/>
          <w:sz w:val="21"/>
          <w:szCs w:val="21"/>
        </w:rPr>
        <w:t xml:space="preserve"> </w:t>
      </w:r>
      <w:r w:rsidR="00F672DF" w:rsidRPr="00B966FA">
        <w:rPr>
          <w:rFonts w:ascii="Arial" w:hAnsi="Arial" w:cs="Arial"/>
          <w:sz w:val="21"/>
          <w:szCs w:val="21"/>
        </w:rPr>
        <w:t xml:space="preserve">pod </w:t>
      </w:r>
      <w:proofErr w:type="spellStart"/>
      <w:r w:rsidR="00F672DF" w:rsidRPr="00B966FA">
        <w:rPr>
          <w:rFonts w:ascii="Arial" w:hAnsi="Arial" w:cs="Arial"/>
          <w:sz w:val="21"/>
          <w:szCs w:val="21"/>
        </w:rPr>
        <w:t>zaporedno</w:t>
      </w:r>
      <w:proofErr w:type="spellEnd"/>
      <w:r w:rsidR="00F672DF" w:rsidRPr="00B966FA">
        <w:rPr>
          <w:rFonts w:ascii="Arial" w:hAnsi="Arial" w:cs="Arial"/>
          <w:sz w:val="21"/>
          <w:szCs w:val="21"/>
        </w:rPr>
        <w:t xml:space="preserve"> </w:t>
      </w:r>
      <w:proofErr w:type="spellStart"/>
      <w:r w:rsidR="00F672DF" w:rsidRPr="00B966FA">
        <w:rPr>
          <w:rFonts w:ascii="Arial" w:hAnsi="Arial" w:cs="Arial"/>
          <w:sz w:val="21"/>
          <w:szCs w:val="21"/>
        </w:rPr>
        <w:t>številko</w:t>
      </w:r>
      <w:proofErr w:type="spellEnd"/>
      <w:r w:rsidR="00F672DF" w:rsidRPr="00B966FA">
        <w:rPr>
          <w:rFonts w:ascii="Arial" w:hAnsi="Arial" w:cs="Arial"/>
          <w:sz w:val="21"/>
          <w:szCs w:val="21"/>
        </w:rPr>
        <w:t xml:space="preserve"> 1</w:t>
      </w:r>
      <w:r w:rsidR="001C57A2">
        <w:rPr>
          <w:rFonts w:ascii="Arial" w:hAnsi="Arial" w:cs="Arial"/>
          <w:sz w:val="21"/>
          <w:szCs w:val="21"/>
        </w:rPr>
        <w:t xml:space="preserve"> (IZJAVA 1)</w:t>
      </w:r>
    </w:p>
    <w:p w14:paraId="514A21DE" w14:textId="77777777" w:rsidR="005646B0" w:rsidRPr="00B966FA" w:rsidRDefault="005646B0" w:rsidP="008068BB">
      <w:pPr>
        <w:pStyle w:val="Telobesedila2"/>
        <w:spacing w:after="0" w:line="288" w:lineRule="auto"/>
        <w:jc w:val="both"/>
        <w:rPr>
          <w:rFonts w:ascii="Arial" w:hAnsi="Arial" w:cs="Arial"/>
          <w:noProof/>
          <w:sz w:val="21"/>
          <w:szCs w:val="21"/>
        </w:rPr>
      </w:pPr>
    </w:p>
    <w:p w14:paraId="240228AD" w14:textId="77777777" w:rsidR="003A2DF5" w:rsidRPr="00B966FA" w:rsidRDefault="003A2DF5" w:rsidP="008068BB">
      <w:pPr>
        <w:spacing w:line="288" w:lineRule="auto"/>
        <w:rPr>
          <w:rFonts w:ascii="Arial" w:hAnsi="Arial" w:cs="Arial"/>
          <w:i/>
          <w:sz w:val="21"/>
          <w:szCs w:val="21"/>
        </w:rPr>
      </w:pPr>
    </w:p>
    <w:p w14:paraId="01DF4553" w14:textId="77777777" w:rsidR="003A2DF5" w:rsidRPr="00B966FA" w:rsidRDefault="003A2DF5" w:rsidP="008068BB">
      <w:pPr>
        <w:jc w:val="both"/>
        <w:rPr>
          <w:rFonts w:ascii="Arial" w:hAnsi="Arial" w:cs="Arial"/>
          <w:b/>
          <w:i/>
          <w:sz w:val="21"/>
          <w:szCs w:val="21"/>
        </w:rPr>
      </w:pPr>
    </w:p>
    <w:p w14:paraId="6D7337C6" w14:textId="77777777" w:rsidR="003A2DF5" w:rsidRPr="00B966FA" w:rsidRDefault="003A2DF5" w:rsidP="008068BB">
      <w:pPr>
        <w:jc w:val="both"/>
        <w:rPr>
          <w:rFonts w:ascii="Arial" w:hAnsi="Arial" w:cs="Arial"/>
          <w:b/>
          <w:i/>
          <w:sz w:val="21"/>
          <w:szCs w:val="21"/>
        </w:rPr>
      </w:pPr>
    </w:p>
    <w:p w14:paraId="782F90BA" w14:textId="77777777" w:rsidR="003A2DF5" w:rsidRPr="00B966FA" w:rsidRDefault="003A2DF5" w:rsidP="008068BB">
      <w:pPr>
        <w:jc w:val="both"/>
        <w:rPr>
          <w:rFonts w:ascii="Arial" w:hAnsi="Arial" w:cs="Arial"/>
          <w:b/>
          <w:i/>
          <w:sz w:val="21"/>
          <w:szCs w:val="21"/>
        </w:rPr>
      </w:pPr>
    </w:p>
    <w:p w14:paraId="53D032C5" w14:textId="77777777" w:rsidR="00AD52F8" w:rsidRPr="00B966FA" w:rsidRDefault="002A1A91" w:rsidP="008068BB">
      <w:pPr>
        <w:rPr>
          <w:rFonts w:ascii="Arial" w:hAnsi="Arial" w:cs="Arial"/>
          <w:i/>
          <w:sz w:val="21"/>
          <w:szCs w:val="21"/>
        </w:rPr>
      </w:pPr>
      <w:r w:rsidRPr="00B966FA">
        <w:rPr>
          <w:rFonts w:ascii="Arial" w:hAnsi="Arial" w:cs="Arial"/>
          <w:i/>
          <w:sz w:val="21"/>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061"/>
      </w:tblGrid>
      <w:tr w:rsidR="00AD52F8" w:rsidRPr="00B966FA" w14:paraId="154CA8D6" w14:textId="77777777" w:rsidTr="00C13048">
        <w:trPr>
          <w:trHeight w:val="470"/>
        </w:trPr>
        <w:tc>
          <w:tcPr>
            <w:tcW w:w="9211" w:type="dxa"/>
            <w:shd w:val="clear" w:color="auto" w:fill="EEECE1" w:themeFill="background2"/>
            <w:vAlign w:val="center"/>
          </w:tcPr>
          <w:p w14:paraId="75388B80" w14:textId="2F08AB66" w:rsidR="00AD52F8" w:rsidRPr="006B7FDC" w:rsidRDefault="00AD52F8" w:rsidP="00C13048">
            <w:pPr>
              <w:keepNext/>
              <w:numPr>
                <w:ilvl w:val="0"/>
                <w:numId w:val="6"/>
              </w:numPr>
              <w:suppressAutoHyphens w:val="0"/>
              <w:overflowPunct/>
              <w:autoSpaceDE/>
              <w:ind w:left="142" w:firstLine="142"/>
              <w:textAlignment w:val="auto"/>
              <w:outlineLvl w:val="1"/>
              <w:rPr>
                <w:rFonts w:ascii="Arial" w:hAnsi="Arial" w:cs="Arial"/>
                <w:sz w:val="21"/>
                <w:szCs w:val="21"/>
              </w:rPr>
            </w:pPr>
            <w:r w:rsidRPr="00C56BBF">
              <w:rPr>
                <w:rFonts w:ascii="Arial" w:hAnsi="Arial" w:cs="Arial"/>
                <w:b/>
                <w:color w:val="000000" w:themeColor="text1"/>
                <w:sz w:val="21"/>
                <w:szCs w:val="21"/>
                <w:lang w:eastAsia="sl-SI"/>
              </w:rPr>
              <w:lastRenderedPageBreak/>
              <w:t>IZJAV</w:t>
            </w:r>
            <w:r w:rsidR="008A0E56">
              <w:rPr>
                <w:rFonts w:ascii="Arial" w:hAnsi="Arial" w:cs="Arial"/>
                <w:b/>
                <w:color w:val="000000" w:themeColor="text1"/>
                <w:sz w:val="21"/>
                <w:szCs w:val="21"/>
                <w:lang w:eastAsia="sl-SI"/>
              </w:rPr>
              <w:t>A</w:t>
            </w:r>
          </w:p>
        </w:tc>
      </w:tr>
    </w:tbl>
    <w:p w14:paraId="38F5CC9F" w14:textId="77777777" w:rsidR="009D5A4D" w:rsidRPr="00B966FA" w:rsidRDefault="009D5A4D" w:rsidP="008068BB">
      <w:pPr>
        <w:rPr>
          <w:rFonts w:ascii="Arial" w:hAnsi="Arial" w:cs="Arial"/>
          <w:i/>
          <w:sz w:val="21"/>
          <w:szCs w:val="21"/>
        </w:rPr>
      </w:pPr>
    </w:p>
    <w:p w14:paraId="48B7B00D" w14:textId="77777777" w:rsidR="001E5D98" w:rsidRPr="00B966FA" w:rsidRDefault="001E5D98" w:rsidP="008068BB">
      <w:pPr>
        <w:pStyle w:val="S"/>
        <w:rPr>
          <w:rFonts w:ascii="Arial" w:hAnsi="Arial" w:cs="Arial"/>
          <w:b/>
          <w:i/>
          <w:sz w:val="21"/>
          <w:szCs w:val="21"/>
          <w:lang w:val="sl-SI"/>
        </w:rPr>
      </w:pPr>
    </w:p>
    <w:p w14:paraId="49E9B6B8" w14:textId="77777777" w:rsidR="002A1A91" w:rsidRPr="00B966FA" w:rsidRDefault="002A1A91" w:rsidP="008068BB">
      <w:pPr>
        <w:pStyle w:val="S"/>
        <w:rPr>
          <w:rFonts w:ascii="Arial" w:hAnsi="Arial" w:cs="Arial"/>
          <w:b/>
          <w:sz w:val="21"/>
          <w:szCs w:val="21"/>
        </w:rPr>
      </w:pPr>
      <w:r w:rsidRPr="00B966FA">
        <w:rPr>
          <w:rFonts w:ascii="Arial" w:hAnsi="Arial" w:cs="Arial"/>
          <w:b/>
          <w:sz w:val="21"/>
          <w:szCs w:val="21"/>
        </w:rPr>
        <w:t>IZJAVA 1:</w:t>
      </w:r>
    </w:p>
    <w:p w14:paraId="26137C13" w14:textId="77777777" w:rsidR="008A2EF9" w:rsidRPr="00B966FA" w:rsidRDefault="008A2EF9" w:rsidP="008068BB">
      <w:pPr>
        <w:pStyle w:val="S"/>
        <w:rPr>
          <w:rFonts w:ascii="Arial" w:hAnsi="Arial" w:cs="Arial"/>
          <w:b/>
          <w:sz w:val="21"/>
          <w:szCs w:val="21"/>
        </w:rPr>
      </w:pPr>
    </w:p>
    <w:p w14:paraId="548BA677" w14:textId="77777777" w:rsidR="008A2EF9" w:rsidRPr="00B966FA" w:rsidRDefault="008A2EF9" w:rsidP="008068BB">
      <w:pPr>
        <w:pStyle w:val="S"/>
        <w:rPr>
          <w:rFonts w:ascii="Arial" w:hAnsi="Arial" w:cs="Arial"/>
          <w:b/>
          <w:sz w:val="21"/>
          <w:szCs w:val="21"/>
        </w:rPr>
      </w:pPr>
    </w:p>
    <w:p w14:paraId="0C7DFA9A" w14:textId="77777777" w:rsidR="008A2EF9" w:rsidRPr="00B966FA" w:rsidRDefault="008A2EF9" w:rsidP="008068BB">
      <w:pPr>
        <w:pStyle w:val="S"/>
        <w:rPr>
          <w:rFonts w:ascii="Arial" w:hAnsi="Arial" w:cs="Arial"/>
          <w:b/>
          <w:sz w:val="21"/>
          <w:szCs w:val="21"/>
        </w:rPr>
      </w:pPr>
    </w:p>
    <w:p w14:paraId="5803917A" w14:textId="77777777" w:rsidR="008A2EF9" w:rsidRPr="00B966FA" w:rsidRDefault="008A2EF9" w:rsidP="008068BB">
      <w:pPr>
        <w:pStyle w:val="S"/>
        <w:rPr>
          <w:rFonts w:ascii="Arial" w:hAnsi="Arial" w:cs="Arial"/>
          <w:sz w:val="21"/>
          <w:szCs w:val="21"/>
        </w:rPr>
      </w:pPr>
      <w:proofErr w:type="spellStart"/>
      <w:r w:rsidRPr="00B966FA">
        <w:rPr>
          <w:rFonts w:ascii="Arial" w:hAnsi="Arial" w:cs="Arial"/>
          <w:sz w:val="21"/>
          <w:szCs w:val="21"/>
        </w:rPr>
        <w:t>Spodaj</w:t>
      </w:r>
      <w:proofErr w:type="spellEnd"/>
      <w:r w:rsidRPr="00B966FA">
        <w:rPr>
          <w:rFonts w:ascii="Arial" w:hAnsi="Arial" w:cs="Arial"/>
          <w:sz w:val="21"/>
          <w:szCs w:val="21"/>
        </w:rPr>
        <w:t xml:space="preserve"> </w:t>
      </w:r>
      <w:proofErr w:type="spellStart"/>
      <w:r w:rsidRPr="00B966FA">
        <w:rPr>
          <w:rFonts w:ascii="Arial" w:hAnsi="Arial" w:cs="Arial"/>
          <w:sz w:val="21"/>
          <w:szCs w:val="21"/>
        </w:rPr>
        <w:t>podpisan</w:t>
      </w:r>
      <w:proofErr w:type="spellEnd"/>
      <w:r w:rsidRPr="00B966FA">
        <w:rPr>
          <w:rFonts w:ascii="Arial" w:hAnsi="Arial" w:cs="Arial"/>
          <w:sz w:val="21"/>
          <w:szCs w:val="21"/>
        </w:rPr>
        <w:t xml:space="preserve"> </w:t>
      </w:r>
      <w:proofErr w:type="spellStart"/>
      <w:r w:rsidRPr="00B966FA">
        <w:rPr>
          <w:rFonts w:ascii="Arial" w:hAnsi="Arial" w:cs="Arial"/>
          <w:sz w:val="21"/>
          <w:szCs w:val="21"/>
        </w:rPr>
        <w:t>predsednik</w:t>
      </w:r>
      <w:proofErr w:type="spellEnd"/>
      <w:r w:rsidR="006B7FDC">
        <w:rPr>
          <w:rFonts w:ascii="Arial" w:hAnsi="Arial" w:cs="Arial"/>
          <w:sz w:val="21"/>
          <w:szCs w:val="21"/>
        </w:rPr>
        <w:t>/-ca</w:t>
      </w:r>
      <w:r w:rsidRPr="00B966FA">
        <w:rPr>
          <w:rFonts w:ascii="Arial" w:hAnsi="Arial" w:cs="Arial"/>
          <w:sz w:val="21"/>
          <w:szCs w:val="21"/>
        </w:rPr>
        <w:t xml:space="preserve"> </w:t>
      </w:r>
      <w:proofErr w:type="spellStart"/>
      <w:r w:rsidRPr="00B966FA">
        <w:rPr>
          <w:rFonts w:ascii="Arial" w:hAnsi="Arial" w:cs="Arial"/>
          <w:sz w:val="21"/>
          <w:szCs w:val="21"/>
        </w:rPr>
        <w:t>društva</w:t>
      </w:r>
      <w:proofErr w:type="spellEnd"/>
      <w:r w:rsidRPr="00B966FA">
        <w:rPr>
          <w:rFonts w:ascii="Arial" w:hAnsi="Arial" w:cs="Arial"/>
          <w:sz w:val="21"/>
          <w:szCs w:val="21"/>
        </w:rPr>
        <w:t xml:space="preserve"> _____________________________________ </w:t>
      </w:r>
      <w:proofErr w:type="spellStart"/>
      <w:r w:rsidRPr="00B966FA">
        <w:rPr>
          <w:rFonts w:ascii="Arial" w:hAnsi="Arial" w:cs="Arial"/>
          <w:sz w:val="21"/>
          <w:szCs w:val="21"/>
        </w:rPr>
        <w:t>izjavljam</w:t>
      </w:r>
      <w:proofErr w:type="spellEnd"/>
      <w:r w:rsidRPr="00B966FA">
        <w:rPr>
          <w:rFonts w:ascii="Arial" w:hAnsi="Arial" w:cs="Arial"/>
          <w:sz w:val="21"/>
          <w:szCs w:val="21"/>
        </w:rPr>
        <w:t>:</w:t>
      </w:r>
    </w:p>
    <w:p w14:paraId="1BF0E39E" w14:textId="77777777" w:rsidR="008A2EF9" w:rsidRPr="00B966FA" w:rsidRDefault="008A2EF9" w:rsidP="008068BB">
      <w:pPr>
        <w:pStyle w:val="S"/>
        <w:rPr>
          <w:rFonts w:ascii="Arial" w:hAnsi="Arial" w:cs="Arial"/>
          <w:b/>
          <w:sz w:val="21"/>
          <w:szCs w:val="21"/>
        </w:rPr>
      </w:pPr>
    </w:p>
    <w:p w14:paraId="0358E644" w14:textId="7EE148E7" w:rsidR="002A1A91" w:rsidRPr="00B966FA" w:rsidRDefault="006B7FDC" w:rsidP="00D81F1A">
      <w:pPr>
        <w:numPr>
          <w:ilvl w:val="0"/>
          <w:numId w:val="3"/>
        </w:numPr>
        <w:ind w:left="426" w:hanging="426"/>
        <w:jc w:val="both"/>
        <w:rPr>
          <w:rFonts w:ascii="Arial" w:hAnsi="Arial" w:cs="Arial"/>
          <w:sz w:val="21"/>
          <w:szCs w:val="21"/>
        </w:rPr>
      </w:pPr>
      <w:r>
        <w:rPr>
          <w:rFonts w:ascii="Arial" w:hAnsi="Arial" w:cs="Arial"/>
          <w:sz w:val="21"/>
          <w:szCs w:val="21"/>
        </w:rPr>
        <w:t>d</w:t>
      </w:r>
      <w:r w:rsidR="002A1A91" w:rsidRPr="00B966FA">
        <w:rPr>
          <w:rFonts w:ascii="Arial" w:hAnsi="Arial" w:cs="Arial"/>
          <w:sz w:val="21"/>
          <w:szCs w:val="21"/>
        </w:rPr>
        <w:t>a so vsi p</w:t>
      </w:r>
      <w:r w:rsidR="00AD52F8" w:rsidRPr="00B966FA">
        <w:rPr>
          <w:rFonts w:ascii="Arial" w:hAnsi="Arial" w:cs="Arial"/>
          <w:sz w:val="21"/>
          <w:szCs w:val="21"/>
        </w:rPr>
        <w:t xml:space="preserve">odatki, navedeni v tej prijavi na javni razpis za sofinanciranje programov društev s področja kmetijstva in podeželja v občini </w:t>
      </w:r>
      <w:r w:rsidR="008068BB" w:rsidRPr="00B966FA">
        <w:rPr>
          <w:rFonts w:ascii="Arial" w:hAnsi="Arial" w:cs="Arial"/>
          <w:sz w:val="21"/>
          <w:szCs w:val="21"/>
        </w:rPr>
        <w:t>Hrpelje-Kozina</w:t>
      </w:r>
      <w:r w:rsidR="00AD52F8" w:rsidRPr="00B966FA">
        <w:rPr>
          <w:rFonts w:ascii="Arial" w:hAnsi="Arial" w:cs="Arial"/>
          <w:sz w:val="21"/>
          <w:szCs w:val="21"/>
        </w:rPr>
        <w:t xml:space="preserve"> za leto </w:t>
      </w:r>
      <w:r w:rsidR="007244CB">
        <w:rPr>
          <w:rFonts w:ascii="Arial" w:hAnsi="Arial" w:cs="Arial"/>
          <w:sz w:val="21"/>
          <w:szCs w:val="21"/>
        </w:rPr>
        <w:t>202</w:t>
      </w:r>
      <w:r w:rsidR="005019B2">
        <w:rPr>
          <w:rFonts w:ascii="Arial" w:hAnsi="Arial" w:cs="Arial"/>
          <w:sz w:val="21"/>
          <w:szCs w:val="21"/>
        </w:rPr>
        <w:t xml:space="preserve">6 </w:t>
      </w:r>
      <w:r w:rsidR="002A1A91" w:rsidRPr="00B966FA">
        <w:rPr>
          <w:rFonts w:ascii="Arial" w:hAnsi="Arial" w:cs="Arial"/>
          <w:sz w:val="21"/>
          <w:szCs w:val="21"/>
        </w:rPr>
        <w:t xml:space="preserve">točni ter da se strinjamo s preverjanjem namenske porabe odobrenih proračunskih sredstev in obenem izjavljamo, da sprejemamo vse razpisne pogoje </w:t>
      </w:r>
      <w:r w:rsidR="005646B0" w:rsidRPr="00B966FA">
        <w:rPr>
          <w:rFonts w:ascii="Arial" w:hAnsi="Arial" w:cs="Arial"/>
          <w:sz w:val="21"/>
          <w:szCs w:val="21"/>
        </w:rPr>
        <w:t xml:space="preserve">in zahteve </w:t>
      </w:r>
      <w:r w:rsidR="002A1A91" w:rsidRPr="00B966FA">
        <w:rPr>
          <w:rFonts w:ascii="Arial" w:hAnsi="Arial" w:cs="Arial"/>
          <w:sz w:val="21"/>
          <w:szCs w:val="21"/>
        </w:rPr>
        <w:t>tega javnega razpisa.</w:t>
      </w:r>
    </w:p>
    <w:p w14:paraId="04866538" w14:textId="77777777" w:rsidR="008A2EF9" w:rsidRPr="00B966FA" w:rsidRDefault="008A2EF9" w:rsidP="00D81F1A">
      <w:pPr>
        <w:ind w:left="426" w:hanging="426"/>
        <w:jc w:val="both"/>
        <w:rPr>
          <w:rFonts w:ascii="Arial" w:hAnsi="Arial" w:cs="Arial"/>
          <w:sz w:val="21"/>
          <w:szCs w:val="21"/>
        </w:rPr>
      </w:pPr>
    </w:p>
    <w:p w14:paraId="32E5D6C2" w14:textId="36E0F951" w:rsidR="002A1A91" w:rsidRPr="00B966FA" w:rsidRDefault="006B7FDC" w:rsidP="00D81F1A">
      <w:pPr>
        <w:numPr>
          <w:ilvl w:val="0"/>
          <w:numId w:val="3"/>
        </w:numPr>
        <w:ind w:left="426" w:hanging="426"/>
        <w:jc w:val="both"/>
        <w:rPr>
          <w:rFonts w:ascii="Arial" w:hAnsi="Arial" w:cs="Arial"/>
          <w:sz w:val="21"/>
          <w:szCs w:val="21"/>
        </w:rPr>
      </w:pPr>
      <w:r>
        <w:rPr>
          <w:rFonts w:ascii="Arial" w:hAnsi="Arial" w:cs="Arial"/>
          <w:sz w:val="21"/>
          <w:szCs w:val="21"/>
        </w:rPr>
        <w:t>d</w:t>
      </w:r>
      <w:r w:rsidR="002A1A91" w:rsidRPr="00B966FA">
        <w:rPr>
          <w:rFonts w:ascii="Arial" w:hAnsi="Arial" w:cs="Arial"/>
          <w:sz w:val="21"/>
          <w:szCs w:val="21"/>
        </w:rPr>
        <w:t>a se s programom ali delom programa, ki je predmet tega razpisa, nismo oz. ne bomo prijavili na druge razpise, ki se sofinancirajo iz pror</w:t>
      </w:r>
      <w:r w:rsidR="00622EB0" w:rsidRPr="00B966FA">
        <w:rPr>
          <w:rFonts w:ascii="Arial" w:hAnsi="Arial" w:cs="Arial"/>
          <w:sz w:val="21"/>
          <w:szCs w:val="21"/>
        </w:rPr>
        <w:t xml:space="preserve">ačuna Občine </w:t>
      </w:r>
      <w:r w:rsidR="008068BB" w:rsidRPr="00B966FA">
        <w:rPr>
          <w:rFonts w:ascii="Arial" w:hAnsi="Arial" w:cs="Arial"/>
          <w:sz w:val="21"/>
          <w:szCs w:val="21"/>
        </w:rPr>
        <w:t>Hrpelje-Kozina</w:t>
      </w:r>
      <w:r w:rsidR="00622EB0" w:rsidRPr="00B966FA">
        <w:rPr>
          <w:rFonts w:ascii="Arial" w:hAnsi="Arial" w:cs="Arial"/>
          <w:sz w:val="21"/>
          <w:szCs w:val="21"/>
        </w:rPr>
        <w:t xml:space="preserve"> za leto </w:t>
      </w:r>
      <w:r w:rsidR="007244CB">
        <w:rPr>
          <w:rFonts w:ascii="Arial" w:hAnsi="Arial" w:cs="Arial"/>
          <w:sz w:val="21"/>
          <w:szCs w:val="21"/>
        </w:rPr>
        <w:t>202</w:t>
      </w:r>
      <w:r w:rsidR="005019B2">
        <w:rPr>
          <w:rFonts w:ascii="Arial" w:hAnsi="Arial" w:cs="Arial"/>
          <w:sz w:val="21"/>
          <w:szCs w:val="21"/>
        </w:rPr>
        <w:t>6</w:t>
      </w:r>
      <w:r w:rsidR="002A1A91" w:rsidRPr="00B966FA">
        <w:rPr>
          <w:rFonts w:ascii="Arial" w:hAnsi="Arial" w:cs="Arial"/>
          <w:sz w:val="21"/>
          <w:szCs w:val="21"/>
        </w:rPr>
        <w:t xml:space="preserve">. </w:t>
      </w:r>
    </w:p>
    <w:p w14:paraId="366C99E8" w14:textId="77777777" w:rsidR="008A2EF9" w:rsidRPr="00B966FA" w:rsidRDefault="008A2EF9" w:rsidP="00D81F1A">
      <w:pPr>
        <w:pStyle w:val="Odstavekseznama"/>
        <w:ind w:left="426" w:hanging="426"/>
        <w:rPr>
          <w:rFonts w:ascii="Arial" w:hAnsi="Arial" w:cs="Arial"/>
          <w:sz w:val="21"/>
          <w:szCs w:val="21"/>
        </w:rPr>
      </w:pPr>
    </w:p>
    <w:p w14:paraId="7F59336B" w14:textId="77777777" w:rsidR="002A1A91" w:rsidRPr="00B966FA" w:rsidRDefault="006B7FDC" w:rsidP="00D81F1A">
      <w:pPr>
        <w:numPr>
          <w:ilvl w:val="0"/>
          <w:numId w:val="3"/>
        </w:numPr>
        <w:ind w:left="426" w:hanging="426"/>
        <w:jc w:val="both"/>
        <w:rPr>
          <w:rFonts w:ascii="Arial" w:hAnsi="Arial" w:cs="Arial"/>
          <w:sz w:val="21"/>
          <w:szCs w:val="21"/>
        </w:rPr>
      </w:pPr>
      <w:r>
        <w:rPr>
          <w:rFonts w:ascii="Arial" w:hAnsi="Arial" w:cs="Arial"/>
          <w:sz w:val="21"/>
          <w:szCs w:val="21"/>
        </w:rPr>
        <w:t>d</w:t>
      </w:r>
      <w:r w:rsidR="002A1A91" w:rsidRPr="00B966FA">
        <w:rPr>
          <w:rFonts w:ascii="Arial" w:hAnsi="Arial" w:cs="Arial"/>
          <w:sz w:val="21"/>
          <w:szCs w:val="21"/>
        </w:rPr>
        <w:t xml:space="preserve">a imamo pravočasno in v celoti izpolnjene pogodbene obveznosti do Občine </w:t>
      </w:r>
      <w:r w:rsidR="008068BB" w:rsidRPr="00B966FA">
        <w:rPr>
          <w:rFonts w:ascii="Arial" w:hAnsi="Arial" w:cs="Arial"/>
          <w:sz w:val="21"/>
          <w:szCs w:val="21"/>
        </w:rPr>
        <w:t>Hrpelje-Kozina</w:t>
      </w:r>
      <w:r w:rsidR="002A1A91" w:rsidRPr="00B966FA">
        <w:rPr>
          <w:rFonts w:ascii="Arial" w:hAnsi="Arial" w:cs="Arial"/>
          <w:sz w:val="21"/>
          <w:szCs w:val="21"/>
        </w:rPr>
        <w:t xml:space="preserve"> iz predhodnih javnih razpisov.</w:t>
      </w:r>
    </w:p>
    <w:p w14:paraId="1C167D6B" w14:textId="77777777" w:rsidR="008A2EF9" w:rsidRPr="00B966FA" w:rsidRDefault="008A2EF9" w:rsidP="00D81F1A">
      <w:pPr>
        <w:pStyle w:val="Odstavekseznama"/>
        <w:ind w:left="426" w:hanging="426"/>
        <w:rPr>
          <w:rFonts w:ascii="Arial" w:hAnsi="Arial" w:cs="Arial"/>
          <w:sz w:val="21"/>
          <w:szCs w:val="21"/>
        </w:rPr>
      </w:pPr>
    </w:p>
    <w:p w14:paraId="25D63AEE" w14:textId="77777777" w:rsidR="008A2EF9" w:rsidRPr="00B966FA" w:rsidRDefault="006B7FDC" w:rsidP="00D81F1A">
      <w:pPr>
        <w:pStyle w:val="S"/>
        <w:numPr>
          <w:ilvl w:val="0"/>
          <w:numId w:val="3"/>
        </w:numPr>
        <w:ind w:left="426" w:right="-858" w:hanging="426"/>
        <w:rPr>
          <w:rFonts w:ascii="Arial" w:hAnsi="Arial" w:cs="Arial"/>
          <w:sz w:val="21"/>
          <w:szCs w:val="21"/>
        </w:rPr>
      </w:pPr>
      <w:r>
        <w:rPr>
          <w:rFonts w:ascii="Arial" w:hAnsi="Arial" w:cs="Arial"/>
          <w:sz w:val="21"/>
          <w:szCs w:val="21"/>
        </w:rPr>
        <w:t>d</w:t>
      </w:r>
      <w:r w:rsidR="008A2EF9" w:rsidRPr="00B966FA">
        <w:rPr>
          <w:rFonts w:ascii="Arial" w:hAnsi="Arial" w:cs="Arial"/>
          <w:sz w:val="21"/>
          <w:szCs w:val="21"/>
        </w:rPr>
        <w:t xml:space="preserve">a </w:t>
      </w:r>
      <w:proofErr w:type="spellStart"/>
      <w:r w:rsidR="008A2EF9" w:rsidRPr="00B966FA">
        <w:rPr>
          <w:rFonts w:ascii="Arial" w:hAnsi="Arial" w:cs="Arial"/>
          <w:sz w:val="21"/>
          <w:szCs w:val="21"/>
        </w:rPr>
        <w:t>bomo</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na</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zahtevo</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komisije</w:t>
      </w:r>
      <w:proofErr w:type="spellEnd"/>
      <w:r w:rsidR="008A2EF9" w:rsidRPr="00B966FA">
        <w:rPr>
          <w:rFonts w:ascii="Arial" w:hAnsi="Arial" w:cs="Arial"/>
          <w:sz w:val="21"/>
          <w:szCs w:val="21"/>
        </w:rPr>
        <w:t xml:space="preserve"> v </w:t>
      </w:r>
      <w:proofErr w:type="spellStart"/>
      <w:r w:rsidR="008A2EF9" w:rsidRPr="00B966FA">
        <w:rPr>
          <w:rFonts w:ascii="Arial" w:hAnsi="Arial" w:cs="Arial"/>
          <w:sz w:val="21"/>
          <w:szCs w:val="21"/>
        </w:rPr>
        <w:t>roku</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podali</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vsa</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dodatna</w:t>
      </w:r>
      <w:proofErr w:type="spellEnd"/>
      <w:r w:rsidR="008A2EF9" w:rsidRPr="00B966FA">
        <w:rPr>
          <w:rFonts w:ascii="Arial" w:hAnsi="Arial" w:cs="Arial"/>
          <w:sz w:val="21"/>
          <w:szCs w:val="21"/>
        </w:rPr>
        <w:t xml:space="preserve"> </w:t>
      </w:r>
      <w:proofErr w:type="spellStart"/>
      <w:r w:rsidR="008A2EF9" w:rsidRPr="00B966FA">
        <w:rPr>
          <w:rFonts w:ascii="Arial" w:hAnsi="Arial" w:cs="Arial"/>
          <w:sz w:val="21"/>
          <w:szCs w:val="21"/>
        </w:rPr>
        <w:t>pojasnila</w:t>
      </w:r>
      <w:proofErr w:type="spellEnd"/>
      <w:r w:rsidR="008A2EF9" w:rsidRPr="00B966FA">
        <w:rPr>
          <w:rFonts w:ascii="Arial" w:hAnsi="Arial" w:cs="Arial"/>
          <w:sz w:val="21"/>
          <w:szCs w:val="21"/>
        </w:rPr>
        <w:t>.</w:t>
      </w:r>
    </w:p>
    <w:p w14:paraId="269F73C3" w14:textId="77777777" w:rsidR="008A2EF9" w:rsidRPr="00B966FA" w:rsidRDefault="008A2EF9" w:rsidP="00D81F1A">
      <w:pPr>
        <w:pStyle w:val="S"/>
        <w:ind w:left="426" w:right="-858" w:hanging="426"/>
        <w:rPr>
          <w:rFonts w:ascii="Arial" w:hAnsi="Arial" w:cs="Arial"/>
          <w:sz w:val="21"/>
          <w:szCs w:val="21"/>
        </w:rPr>
      </w:pPr>
    </w:p>
    <w:p w14:paraId="4E28B543" w14:textId="77777777" w:rsidR="005646B0" w:rsidRPr="00B966FA" w:rsidRDefault="006B7FDC" w:rsidP="00D81F1A">
      <w:pPr>
        <w:pStyle w:val="Telobesedila"/>
        <w:numPr>
          <w:ilvl w:val="0"/>
          <w:numId w:val="3"/>
        </w:numPr>
        <w:ind w:left="426" w:hanging="426"/>
        <w:jc w:val="both"/>
        <w:rPr>
          <w:rFonts w:ascii="Arial" w:hAnsi="Arial" w:cs="Arial"/>
          <w:b w:val="0"/>
          <w:sz w:val="21"/>
          <w:szCs w:val="21"/>
        </w:rPr>
      </w:pPr>
      <w:r>
        <w:rPr>
          <w:rFonts w:ascii="Arial" w:hAnsi="Arial" w:cs="Arial"/>
          <w:b w:val="0"/>
          <w:sz w:val="21"/>
          <w:szCs w:val="21"/>
        </w:rPr>
        <w:t>d</w:t>
      </w:r>
      <w:r w:rsidR="005646B0" w:rsidRPr="00B966FA">
        <w:rPr>
          <w:rFonts w:ascii="Arial" w:hAnsi="Arial" w:cs="Arial"/>
          <w:b w:val="0"/>
          <w:sz w:val="21"/>
          <w:szCs w:val="21"/>
        </w:rPr>
        <w:t>a  je v društvu _</w:t>
      </w:r>
      <w:r>
        <w:rPr>
          <w:rFonts w:ascii="Arial" w:hAnsi="Arial" w:cs="Arial"/>
          <w:b w:val="0"/>
          <w:sz w:val="21"/>
          <w:szCs w:val="21"/>
        </w:rPr>
        <w:t>__________________</w:t>
      </w:r>
      <w:r w:rsidR="005646B0" w:rsidRPr="00B966FA">
        <w:rPr>
          <w:rFonts w:ascii="Arial" w:hAnsi="Arial" w:cs="Arial"/>
          <w:b w:val="0"/>
          <w:sz w:val="21"/>
          <w:szCs w:val="21"/>
        </w:rPr>
        <w:t xml:space="preserve">_____________članov, od tega je z območja Občine </w:t>
      </w:r>
      <w:r w:rsidR="008068BB" w:rsidRPr="00B966FA">
        <w:rPr>
          <w:rFonts w:ascii="Arial" w:hAnsi="Arial" w:cs="Arial"/>
          <w:b w:val="0"/>
          <w:sz w:val="21"/>
          <w:szCs w:val="21"/>
        </w:rPr>
        <w:t>Hrpelje-Kozina</w:t>
      </w:r>
      <w:r w:rsidR="005646B0" w:rsidRPr="00B966FA">
        <w:rPr>
          <w:rFonts w:ascii="Arial" w:hAnsi="Arial" w:cs="Arial"/>
          <w:b w:val="0"/>
          <w:sz w:val="21"/>
          <w:szCs w:val="21"/>
        </w:rPr>
        <w:t xml:space="preserve"> _______________članov.  </w:t>
      </w:r>
      <w:r w:rsidR="00622EB0" w:rsidRPr="00B966FA">
        <w:rPr>
          <w:rFonts w:ascii="Arial" w:hAnsi="Arial" w:cs="Arial"/>
          <w:b w:val="0"/>
          <w:sz w:val="21"/>
          <w:szCs w:val="21"/>
        </w:rPr>
        <w:t>Hkrati potrjujemo, da imamo urejeno evidenco o članstvu.</w:t>
      </w:r>
    </w:p>
    <w:p w14:paraId="0ABEB8BD" w14:textId="77777777" w:rsidR="002A1A91" w:rsidRPr="00B966FA" w:rsidRDefault="002A1A91" w:rsidP="008068BB">
      <w:pPr>
        <w:pStyle w:val="S"/>
        <w:rPr>
          <w:rFonts w:ascii="Arial" w:hAnsi="Arial" w:cs="Arial"/>
          <w:sz w:val="21"/>
          <w:szCs w:val="21"/>
        </w:rPr>
      </w:pPr>
    </w:p>
    <w:p w14:paraId="51C1E5A1" w14:textId="77777777" w:rsidR="002A1A91" w:rsidRPr="00B966FA" w:rsidRDefault="002A1A91" w:rsidP="008068BB">
      <w:pPr>
        <w:pStyle w:val="S"/>
        <w:rPr>
          <w:rFonts w:ascii="Arial" w:hAnsi="Arial" w:cs="Arial"/>
          <w:sz w:val="21"/>
          <w:szCs w:val="21"/>
        </w:rPr>
      </w:pPr>
    </w:p>
    <w:p w14:paraId="16932975" w14:textId="77777777" w:rsidR="00C12D02" w:rsidRPr="00B966FA" w:rsidRDefault="00C12D02" w:rsidP="008068BB">
      <w:pPr>
        <w:pStyle w:val="S"/>
        <w:rPr>
          <w:rFonts w:ascii="Arial" w:hAnsi="Arial" w:cs="Arial"/>
          <w:sz w:val="21"/>
          <w:szCs w:val="21"/>
        </w:rPr>
      </w:pPr>
    </w:p>
    <w:p w14:paraId="26AA2A6C" w14:textId="77777777" w:rsidR="008A2EF9" w:rsidRPr="00B966FA" w:rsidRDefault="008A2EF9" w:rsidP="008068BB">
      <w:pPr>
        <w:pStyle w:val="S"/>
        <w:rPr>
          <w:rFonts w:ascii="Arial" w:hAnsi="Arial" w:cs="Arial"/>
          <w:sz w:val="21"/>
          <w:szCs w:val="21"/>
        </w:rPr>
      </w:pPr>
    </w:p>
    <w:p w14:paraId="692A3E8F" w14:textId="77777777" w:rsidR="008A2EF9" w:rsidRPr="00B966FA" w:rsidRDefault="008A2EF9" w:rsidP="008068BB">
      <w:pPr>
        <w:pStyle w:val="S"/>
        <w:rPr>
          <w:rFonts w:ascii="Arial" w:hAnsi="Arial" w:cs="Arial"/>
          <w:sz w:val="21"/>
          <w:szCs w:val="21"/>
        </w:rPr>
      </w:pPr>
    </w:p>
    <w:p w14:paraId="14AEDF2D" w14:textId="77777777" w:rsidR="008A2EF9" w:rsidRPr="00B966FA" w:rsidRDefault="008A2EF9" w:rsidP="008068BB">
      <w:pPr>
        <w:pStyle w:val="S"/>
        <w:rPr>
          <w:rFonts w:ascii="Arial" w:hAnsi="Arial" w:cs="Arial"/>
          <w:sz w:val="21"/>
          <w:szCs w:val="21"/>
        </w:rPr>
      </w:pPr>
    </w:p>
    <w:p w14:paraId="13B4720E" w14:textId="77777777" w:rsidR="008A2EF9" w:rsidRPr="00B966FA" w:rsidRDefault="008A2EF9" w:rsidP="008068BB">
      <w:pPr>
        <w:pStyle w:val="S"/>
        <w:rPr>
          <w:rFonts w:ascii="Arial" w:hAnsi="Arial" w:cs="Arial"/>
          <w:sz w:val="21"/>
          <w:szCs w:val="21"/>
        </w:rPr>
      </w:pPr>
    </w:p>
    <w:p w14:paraId="0C88391D" w14:textId="77777777" w:rsidR="008A2EF9" w:rsidRPr="00B966FA" w:rsidRDefault="008A2EF9" w:rsidP="008068BB">
      <w:pPr>
        <w:pStyle w:val="S"/>
        <w:rPr>
          <w:rFonts w:ascii="Arial" w:hAnsi="Arial" w:cs="Arial"/>
          <w:sz w:val="21"/>
          <w:szCs w:val="21"/>
        </w:rPr>
      </w:pPr>
    </w:p>
    <w:p w14:paraId="6103BF96" w14:textId="77777777" w:rsidR="008A2EF9" w:rsidRPr="00B966FA" w:rsidRDefault="008A2EF9" w:rsidP="008068BB">
      <w:pPr>
        <w:pStyle w:val="S"/>
        <w:rPr>
          <w:rFonts w:ascii="Arial" w:hAnsi="Arial" w:cs="Arial"/>
          <w:sz w:val="21"/>
          <w:szCs w:val="21"/>
        </w:rPr>
      </w:pPr>
    </w:p>
    <w:p w14:paraId="67D9C437" w14:textId="77777777" w:rsidR="008A2EF9" w:rsidRPr="00B966FA" w:rsidRDefault="008A2EF9" w:rsidP="008068BB">
      <w:pPr>
        <w:pStyle w:val="S"/>
        <w:rPr>
          <w:rFonts w:ascii="Arial" w:hAnsi="Arial" w:cs="Arial"/>
          <w:sz w:val="21"/>
          <w:szCs w:val="21"/>
        </w:rPr>
      </w:pPr>
    </w:p>
    <w:p w14:paraId="2849734F" w14:textId="77777777" w:rsidR="008A2EF9" w:rsidRPr="00B966FA" w:rsidRDefault="00971B62" w:rsidP="00971B62">
      <w:pPr>
        <w:pStyle w:val="S"/>
        <w:spacing w:line="360" w:lineRule="auto"/>
        <w:ind w:left="4248" w:firstLine="708"/>
        <w:rPr>
          <w:rFonts w:ascii="Arial" w:hAnsi="Arial" w:cs="Arial"/>
          <w:sz w:val="21"/>
          <w:szCs w:val="21"/>
        </w:rPr>
      </w:pPr>
      <w:r>
        <w:rPr>
          <w:rFonts w:ascii="Arial" w:hAnsi="Arial" w:cs="Arial"/>
          <w:sz w:val="21"/>
          <w:szCs w:val="21"/>
        </w:rPr>
        <w:t>__________________________________</w:t>
      </w:r>
    </w:p>
    <w:p w14:paraId="24D964CF" w14:textId="77777777" w:rsidR="006B7FDC" w:rsidRPr="00B966FA" w:rsidRDefault="006B7FDC" w:rsidP="00971B62">
      <w:pPr>
        <w:pStyle w:val="S"/>
        <w:spacing w:line="360" w:lineRule="auto"/>
        <w:ind w:left="5664"/>
        <w:rPr>
          <w:rFonts w:ascii="Arial" w:hAnsi="Arial" w:cs="Arial"/>
          <w:sz w:val="21"/>
          <w:szCs w:val="21"/>
        </w:rPr>
      </w:pPr>
      <w:proofErr w:type="spellStart"/>
      <w:r w:rsidRPr="00B966FA">
        <w:rPr>
          <w:rFonts w:ascii="Arial" w:hAnsi="Arial" w:cs="Arial"/>
          <w:sz w:val="21"/>
          <w:szCs w:val="21"/>
        </w:rPr>
        <w:t>Podpis</w:t>
      </w:r>
      <w:proofErr w:type="spellEnd"/>
      <w:r w:rsidRPr="00B966FA">
        <w:rPr>
          <w:rFonts w:ascii="Arial" w:hAnsi="Arial" w:cs="Arial"/>
          <w:sz w:val="21"/>
          <w:szCs w:val="21"/>
        </w:rPr>
        <w:t xml:space="preserve"> </w:t>
      </w:r>
      <w:proofErr w:type="spellStart"/>
      <w:r w:rsidRPr="00B966FA">
        <w:rPr>
          <w:rFonts w:ascii="Arial" w:hAnsi="Arial" w:cs="Arial"/>
          <w:sz w:val="21"/>
          <w:szCs w:val="21"/>
        </w:rPr>
        <w:t>odgovorne</w:t>
      </w:r>
      <w:proofErr w:type="spellEnd"/>
      <w:r w:rsidRPr="00B966FA">
        <w:rPr>
          <w:rFonts w:ascii="Arial" w:hAnsi="Arial" w:cs="Arial"/>
          <w:sz w:val="21"/>
          <w:szCs w:val="21"/>
        </w:rPr>
        <w:t xml:space="preserve"> </w:t>
      </w:r>
      <w:proofErr w:type="spellStart"/>
      <w:r w:rsidRPr="00B966FA">
        <w:rPr>
          <w:rFonts w:ascii="Arial" w:hAnsi="Arial" w:cs="Arial"/>
          <w:sz w:val="21"/>
          <w:szCs w:val="21"/>
        </w:rPr>
        <w:t>osebe</w:t>
      </w:r>
      <w:proofErr w:type="spellEnd"/>
      <w:r w:rsidRPr="00B966FA">
        <w:rPr>
          <w:rFonts w:ascii="Arial" w:hAnsi="Arial" w:cs="Arial"/>
          <w:sz w:val="21"/>
          <w:szCs w:val="21"/>
        </w:rPr>
        <w:t xml:space="preserve"> in </w:t>
      </w:r>
      <w:proofErr w:type="spellStart"/>
      <w:r w:rsidRPr="00B966FA">
        <w:rPr>
          <w:rFonts w:ascii="Arial" w:hAnsi="Arial" w:cs="Arial"/>
          <w:sz w:val="21"/>
          <w:szCs w:val="21"/>
        </w:rPr>
        <w:t>žig</w:t>
      </w:r>
      <w:proofErr w:type="spellEnd"/>
      <w:r w:rsidRPr="00B966FA">
        <w:rPr>
          <w:rFonts w:ascii="Arial" w:hAnsi="Arial" w:cs="Arial"/>
          <w:sz w:val="21"/>
          <w:szCs w:val="21"/>
        </w:rPr>
        <w:t xml:space="preserve">: </w:t>
      </w:r>
    </w:p>
    <w:p w14:paraId="42FD1B23" w14:textId="77777777" w:rsidR="00C12D02" w:rsidRPr="00B966FA" w:rsidRDefault="00C12D02" w:rsidP="008068BB">
      <w:pPr>
        <w:pStyle w:val="S"/>
        <w:rPr>
          <w:rFonts w:ascii="Arial" w:hAnsi="Arial" w:cs="Arial"/>
          <w:sz w:val="21"/>
          <w:szCs w:val="21"/>
        </w:rPr>
      </w:pPr>
    </w:p>
    <w:p w14:paraId="0306E190" w14:textId="77777777" w:rsidR="00C12D02" w:rsidRPr="00B966FA" w:rsidRDefault="00C12D02" w:rsidP="008068BB">
      <w:pPr>
        <w:pStyle w:val="S"/>
        <w:rPr>
          <w:rFonts w:ascii="Arial" w:hAnsi="Arial" w:cs="Arial"/>
          <w:sz w:val="21"/>
          <w:szCs w:val="21"/>
        </w:rPr>
      </w:pPr>
    </w:p>
    <w:p w14:paraId="3A080E9B" w14:textId="77777777" w:rsidR="006B7FDC" w:rsidRDefault="00C0367D" w:rsidP="008068BB">
      <w:pPr>
        <w:pStyle w:val="S"/>
        <w:rPr>
          <w:rFonts w:ascii="Arial" w:hAnsi="Arial" w:cs="Arial"/>
          <w:sz w:val="21"/>
          <w:szCs w:val="21"/>
        </w:rPr>
      </w:pPr>
      <w:r w:rsidRPr="00B966FA">
        <w:rPr>
          <w:rFonts w:ascii="Arial" w:hAnsi="Arial" w:cs="Arial"/>
          <w:noProof/>
          <w:sz w:val="21"/>
          <w:szCs w:val="21"/>
          <w:lang w:val="sl-SI" w:eastAsia="sl-SI"/>
        </w:rPr>
        <mc:AlternateContent>
          <mc:Choice Requires="wps">
            <w:drawing>
              <wp:anchor distT="0" distB="0" distL="114300" distR="114300" simplePos="0" relativeHeight="251658240" behindDoc="0" locked="0" layoutInCell="1" allowOverlap="1" wp14:anchorId="15ADA313" wp14:editId="4155D4C3">
                <wp:simplePos x="0" y="0"/>
                <wp:positionH relativeFrom="column">
                  <wp:posOffset>885825</wp:posOffset>
                </wp:positionH>
                <wp:positionV relativeFrom="paragraph">
                  <wp:posOffset>137795</wp:posOffset>
                </wp:positionV>
                <wp:extent cx="1381125" cy="0"/>
                <wp:effectExtent l="9525" t="13970" r="9525" b="508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CEC849" id="_x0000_t32" coordsize="21600,21600" o:spt="32" o:oned="t" path="m,l21600,21600e" filled="f">
                <v:path arrowok="t" fillok="f" o:connecttype="none"/>
                <o:lock v:ext="edit" shapetype="t"/>
              </v:shapetype>
              <v:shape id="AutoShape 12" o:spid="_x0000_s1026" type="#_x0000_t32" style="position:absolute;margin-left:69.75pt;margin-top:10.85pt;width:10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"/>
            </w:pict>
          </mc:Fallback>
        </mc:AlternateContent>
      </w:r>
      <w:r w:rsidR="005646B0" w:rsidRPr="00B966FA">
        <w:rPr>
          <w:rFonts w:ascii="Arial" w:hAnsi="Arial" w:cs="Arial"/>
          <w:sz w:val="21"/>
          <w:szCs w:val="21"/>
        </w:rPr>
        <w:t>Kraj in datum:</w:t>
      </w:r>
      <w:r w:rsidR="005646B0" w:rsidRPr="00B966FA">
        <w:rPr>
          <w:rFonts w:ascii="Arial" w:hAnsi="Arial" w:cs="Arial"/>
          <w:sz w:val="21"/>
          <w:szCs w:val="21"/>
        </w:rPr>
        <w:tab/>
      </w:r>
      <w:r w:rsidR="005646B0" w:rsidRPr="00B966FA">
        <w:rPr>
          <w:rFonts w:ascii="Arial" w:hAnsi="Arial" w:cs="Arial"/>
          <w:sz w:val="21"/>
          <w:szCs w:val="21"/>
        </w:rPr>
        <w:tab/>
      </w:r>
      <w:r w:rsidR="005646B0" w:rsidRPr="00B966FA">
        <w:rPr>
          <w:rFonts w:ascii="Arial" w:hAnsi="Arial" w:cs="Arial"/>
          <w:sz w:val="21"/>
          <w:szCs w:val="21"/>
        </w:rPr>
        <w:tab/>
      </w:r>
      <w:r w:rsidR="005646B0" w:rsidRPr="00B966FA">
        <w:rPr>
          <w:rFonts w:ascii="Arial" w:hAnsi="Arial" w:cs="Arial"/>
          <w:sz w:val="21"/>
          <w:szCs w:val="21"/>
        </w:rPr>
        <w:tab/>
        <w:t xml:space="preserve">    </w:t>
      </w:r>
    </w:p>
    <w:p w14:paraId="62251A1D" w14:textId="77777777" w:rsidR="006B7FDC" w:rsidRDefault="006B7FDC" w:rsidP="008068BB">
      <w:pPr>
        <w:pStyle w:val="S"/>
        <w:rPr>
          <w:rFonts w:ascii="Arial" w:hAnsi="Arial" w:cs="Arial"/>
          <w:sz w:val="21"/>
          <w:szCs w:val="21"/>
        </w:rPr>
      </w:pPr>
    </w:p>
    <w:p w14:paraId="4467B828" w14:textId="77777777" w:rsidR="00C12D02" w:rsidRPr="00B966FA" w:rsidRDefault="00C12D02" w:rsidP="008068BB">
      <w:pPr>
        <w:pStyle w:val="S"/>
        <w:rPr>
          <w:rFonts w:ascii="Arial" w:hAnsi="Arial" w:cs="Arial"/>
          <w:b/>
          <w:sz w:val="21"/>
          <w:szCs w:val="21"/>
        </w:rPr>
      </w:pPr>
    </w:p>
    <w:p w14:paraId="5A10A667" w14:textId="77777777" w:rsidR="00C12D02" w:rsidRPr="00B966FA" w:rsidRDefault="00C12D02" w:rsidP="008068BB">
      <w:pPr>
        <w:pStyle w:val="S"/>
        <w:rPr>
          <w:rFonts w:ascii="Arial" w:hAnsi="Arial" w:cs="Arial"/>
          <w:b/>
          <w:sz w:val="21"/>
          <w:szCs w:val="21"/>
        </w:rPr>
      </w:pPr>
    </w:p>
    <w:p w14:paraId="4BCCAF62" w14:textId="77777777" w:rsidR="00C12D02" w:rsidRPr="00B966FA" w:rsidRDefault="00C12D02" w:rsidP="008068BB">
      <w:pPr>
        <w:pStyle w:val="S"/>
        <w:rPr>
          <w:rFonts w:ascii="Arial" w:hAnsi="Arial" w:cs="Arial"/>
          <w:b/>
          <w:sz w:val="21"/>
          <w:szCs w:val="21"/>
        </w:rPr>
      </w:pPr>
    </w:p>
    <w:p w14:paraId="06712702" w14:textId="77777777" w:rsidR="00C12D02" w:rsidRPr="00B966FA" w:rsidRDefault="00C12D02" w:rsidP="008068BB">
      <w:pPr>
        <w:pStyle w:val="S"/>
        <w:rPr>
          <w:rFonts w:ascii="Arial" w:hAnsi="Arial" w:cs="Arial"/>
          <w:b/>
          <w:sz w:val="21"/>
          <w:szCs w:val="21"/>
        </w:rPr>
      </w:pPr>
    </w:p>
    <w:p w14:paraId="3DF23A7D" w14:textId="77777777" w:rsidR="00C12D02" w:rsidRPr="00B966FA" w:rsidRDefault="00C12D02" w:rsidP="008068BB">
      <w:pPr>
        <w:pStyle w:val="S"/>
        <w:rPr>
          <w:rFonts w:ascii="Arial" w:hAnsi="Arial" w:cs="Arial"/>
          <w:b/>
          <w:sz w:val="21"/>
          <w:szCs w:val="21"/>
        </w:rPr>
      </w:pPr>
    </w:p>
    <w:p w14:paraId="10BAA12F" w14:textId="77777777" w:rsidR="00FE7FFE" w:rsidRPr="00B966FA" w:rsidRDefault="00FE7FFE" w:rsidP="008068BB">
      <w:pPr>
        <w:pStyle w:val="S"/>
        <w:rPr>
          <w:rFonts w:ascii="Arial" w:hAnsi="Arial" w:cs="Arial"/>
          <w:b/>
          <w:sz w:val="21"/>
          <w:szCs w:val="21"/>
        </w:rPr>
      </w:pPr>
    </w:p>
    <w:p w14:paraId="62C63E65" w14:textId="77777777" w:rsidR="00FE7FFE" w:rsidRPr="00B966FA" w:rsidRDefault="00FE7FFE" w:rsidP="008068BB">
      <w:pPr>
        <w:pStyle w:val="S"/>
        <w:rPr>
          <w:rFonts w:ascii="Arial" w:hAnsi="Arial" w:cs="Arial"/>
          <w:b/>
          <w:sz w:val="21"/>
          <w:szCs w:val="21"/>
        </w:rPr>
      </w:pPr>
    </w:p>
    <w:p w14:paraId="6A549CFA" w14:textId="77777777" w:rsidR="00FE7FFE" w:rsidRDefault="00FE7FFE" w:rsidP="008068BB">
      <w:pPr>
        <w:pStyle w:val="S"/>
        <w:rPr>
          <w:rFonts w:ascii="Arial" w:hAnsi="Arial" w:cs="Arial"/>
          <w:b/>
          <w:sz w:val="21"/>
          <w:szCs w:val="21"/>
        </w:rPr>
      </w:pPr>
    </w:p>
    <w:p w14:paraId="4B171F6D" w14:textId="77777777" w:rsidR="00C56BBF" w:rsidRDefault="00C56BBF" w:rsidP="008068BB">
      <w:pPr>
        <w:pStyle w:val="S"/>
        <w:rPr>
          <w:rFonts w:ascii="Arial" w:hAnsi="Arial" w:cs="Arial"/>
          <w:b/>
          <w:sz w:val="21"/>
          <w:szCs w:val="21"/>
        </w:rPr>
      </w:pPr>
    </w:p>
    <w:p w14:paraId="511D750F" w14:textId="77777777" w:rsidR="00C56BBF" w:rsidRDefault="00C56BBF" w:rsidP="008068BB">
      <w:pPr>
        <w:pStyle w:val="S"/>
        <w:rPr>
          <w:rFonts w:ascii="Arial" w:hAnsi="Arial" w:cs="Arial"/>
          <w:b/>
          <w:sz w:val="21"/>
          <w:szCs w:val="21"/>
        </w:rPr>
      </w:pPr>
    </w:p>
    <w:p w14:paraId="72209FD5" w14:textId="77777777" w:rsidR="00C56BBF" w:rsidRDefault="00C56BBF" w:rsidP="008068BB">
      <w:pPr>
        <w:pStyle w:val="S"/>
        <w:rPr>
          <w:rFonts w:ascii="Arial" w:hAnsi="Arial" w:cs="Arial"/>
          <w:b/>
          <w:sz w:val="21"/>
          <w:szCs w:val="21"/>
        </w:rPr>
      </w:pPr>
    </w:p>
    <w:p w14:paraId="68A090FB" w14:textId="77777777" w:rsidR="00C56BBF" w:rsidRDefault="00C56BBF" w:rsidP="008068BB">
      <w:pPr>
        <w:pStyle w:val="S"/>
        <w:rPr>
          <w:rFonts w:ascii="Arial" w:hAnsi="Arial" w:cs="Arial"/>
          <w:b/>
          <w:sz w:val="21"/>
          <w:szCs w:val="21"/>
        </w:rPr>
      </w:pPr>
    </w:p>
    <w:p w14:paraId="72E6EEE2" w14:textId="77777777" w:rsidR="00C56BBF" w:rsidRPr="00B966FA" w:rsidRDefault="00C56BBF" w:rsidP="008068BB">
      <w:pPr>
        <w:pStyle w:val="S"/>
        <w:rPr>
          <w:rFonts w:ascii="Arial" w:hAnsi="Arial" w:cs="Arial"/>
          <w:b/>
          <w:sz w:val="21"/>
          <w:szCs w:val="21"/>
        </w:rPr>
      </w:pPr>
    </w:p>
    <w:p w14:paraId="20673E0D" w14:textId="77777777" w:rsidR="00FE7FFE" w:rsidRPr="00B966FA" w:rsidRDefault="00FE7FFE" w:rsidP="008068BB">
      <w:pPr>
        <w:pStyle w:val="S"/>
        <w:rPr>
          <w:rFonts w:ascii="Arial" w:hAnsi="Arial" w:cs="Arial"/>
          <w:b/>
          <w:sz w:val="21"/>
          <w:szCs w:val="21"/>
        </w:rPr>
      </w:pPr>
    </w:p>
    <w:p w14:paraId="35890987" w14:textId="77777777" w:rsidR="00C56BBF" w:rsidRDefault="00C56BBF" w:rsidP="008068BB">
      <w:pPr>
        <w:pStyle w:val="S"/>
        <w:rPr>
          <w:rFonts w:ascii="Arial" w:hAnsi="Arial" w:cs="Arial"/>
          <w:b/>
          <w:i/>
          <w:sz w:val="21"/>
          <w:szCs w:val="21"/>
          <w:lang w:val="sl-SI"/>
        </w:rPr>
      </w:pPr>
    </w:p>
    <w:p w14:paraId="653F577B" w14:textId="77777777" w:rsidR="00C56BBF" w:rsidRDefault="00C56BBF" w:rsidP="008068BB">
      <w:pPr>
        <w:pStyle w:val="S"/>
        <w:rPr>
          <w:rFonts w:ascii="Arial" w:hAnsi="Arial" w:cs="Arial"/>
          <w:b/>
          <w:i/>
          <w:sz w:val="21"/>
          <w:szCs w:val="21"/>
          <w:lang w:val="sl-SI"/>
        </w:rPr>
      </w:pPr>
    </w:p>
    <w:p w14:paraId="4A0C08E9" w14:textId="77777777" w:rsidR="00971B62" w:rsidRDefault="00971B62" w:rsidP="008068BB">
      <w:pPr>
        <w:pStyle w:val="S"/>
        <w:rPr>
          <w:rFonts w:ascii="Arial" w:hAnsi="Arial" w:cs="Arial"/>
          <w:b/>
          <w:i/>
          <w:sz w:val="21"/>
          <w:szCs w:val="21"/>
          <w:lang w:val="sl-SI"/>
        </w:rPr>
      </w:pPr>
    </w:p>
    <w:p w14:paraId="4ABEBCD1" w14:textId="77777777" w:rsidR="00C12D02" w:rsidRPr="00B966FA" w:rsidRDefault="00C12D02" w:rsidP="008068BB">
      <w:pPr>
        <w:tabs>
          <w:tab w:val="left" w:pos="2235"/>
        </w:tabs>
        <w:jc w:val="center"/>
        <w:rPr>
          <w:rFonts w:ascii="Arial" w:hAnsi="Arial" w:cs="Arial"/>
          <w:b/>
          <w:sz w:val="21"/>
          <w:szCs w:val="21"/>
          <w:lang w:eastAsia="sl-SI"/>
        </w:rPr>
      </w:pPr>
      <w:r w:rsidRPr="00B966FA">
        <w:rPr>
          <w:rFonts w:ascii="Arial" w:hAnsi="Arial" w:cs="Arial"/>
          <w:b/>
          <w:sz w:val="21"/>
          <w:szCs w:val="21"/>
          <w:lang w:eastAsia="sl-SI"/>
        </w:rPr>
        <w:t>VZOREC POGODBE</w:t>
      </w:r>
    </w:p>
    <w:p w14:paraId="125E8687" w14:textId="77777777" w:rsidR="00C12D02" w:rsidRPr="00B966FA" w:rsidRDefault="00C12D02" w:rsidP="008068BB">
      <w:pPr>
        <w:suppressAutoHyphens w:val="0"/>
        <w:overflowPunct/>
        <w:autoSpaceDE/>
        <w:jc w:val="both"/>
        <w:textAlignment w:val="auto"/>
        <w:rPr>
          <w:rFonts w:ascii="Arial" w:hAnsi="Arial" w:cs="Arial"/>
          <w:b/>
          <w:sz w:val="21"/>
          <w:szCs w:val="21"/>
          <w:lang w:eastAsia="sl-SI"/>
        </w:rPr>
      </w:pPr>
    </w:p>
    <w:p w14:paraId="4F5BB266" w14:textId="77777777" w:rsidR="00FE7FFE" w:rsidRPr="00B966FA" w:rsidRDefault="00FE7FFE" w:rsidP="008068BB">
      <w:pPr>
        <w:suppressAutoHyphens w:val="0"/>
        <w:overflowPunct/>
        <w:autoSpaceDE/>
        <w:jc w:val="both"/>
        <w:textAlignment w:val="auto"/>
        <w:rPr>
          <w:rFonts w:ascii="Arial" w:hAnsi="Arial" w:cs="Arial"/>
          <w:b/>
          <w:sz w:val="21"/>
          <w:szCs w:val="21"/>
          <w:lang w:eastAsia="sl-SI"/>
        </w:rPr>
      </w:pPr>
    </w:p>
    <w:p w14:paraId="0BD7C63B" w14:textId="77777777" w:rsidR="00C12D02" w:rsidRPr="00BE2BD6" w:rsidRDefault="00C12D02" w:rsidP="008068BB">
      <w:pPr>
        <w:suppressAutoHyphens w:val="0"/>
        <w:overflowPunct/>
        <w:autoSpaceDE/>
        <w:jc w:val="both"/>
        <w:textAlignment w:val="auto"/>
        <w:rPr>
          <w:rFonts w:ascii="Arial" w:hAnsi="Arial" w:cs="Arial"/>
          <w:b/>
          <w:lang w:eastAsia="sl-SI"/>
        </w:rPr>
      </w:pPr>
      <w:r w:rsidRPr="00BE2BD6">
        <w:rPr>
          <w:rFonts w:ascii="Arial" w:hAnsi="Arial" w:cs="Arial"/>
          <w:b/>
          <w:lang w:eastAsia="sl-SI"/>
        </w:rPr>
        <w:t xml:space="preserve">OBČINA </w:t>
      </w:r>
      <w:r w:rsidR="008068BB" w:rsidRPr="00BE2BD6">
        <w:rPr>
          <w:rFonts w:ascii="Arial" w:hAnsi="Arial" w:cs="Arial"/>
          <w:b/>
          <w:lang w:eastAsia="sl-SI"/>
        </w:rPr>
        <w:t>HRPELJE-KOZINA</w:t>
      </w:r>
    </w:p>
    <w:p w14:paraId="6FDC6A5F" w14:textId="77777777" w:rsidR="00C12D02" w:rsidRPr="00BE2BD6" w:rsidRDefault="00FE7FFE" w:rsidP="008068BB">
      <w:pPr>
        <w:suppressAutoHyphens w:val="0"/>
        <w:overflowPunct/>
        <w:autoSpaceDE/>
        <w:jc w:val="both"/>
        <w:textAlignment w:val="auto"/>
        <w:rPr>
          <w:rFonts w:ascii="Arial" w:hAnsi="Arial" w:cs="Arial"/>
          <w:b/>
          <w:lang w:eastAsia="sl-SI"/>
        </w:rPr>
      </w:pPr>
      <w:r w:rsidRPr="00BE2BD6">
        <w:rPr>
          <w:rFonts w:ascii="Arial" w:hAnsi="Arial" w:cs="Arial"/>
          <w:b/>
          <w:lang w:eastAsia="sl-SI"/>
        </w:rPr>
        <w:t>Hrpelje, Reška cesta 14</w:t>
      </w:r>
    </w:p>
    <w:p w14:paraId="75E9AD67" w14:textId="77777777" w:rsidR="00C12D02" w:rsidRPr="00BE2BD6" w:rsidRDefault="00FE7FFE" w:rsidP="008068BB">
      <w:pPr>
        <w:suppressAutoHyphens w:val="0"/>
        <w:overflowPunct/>
        <w:autoSpaceDE/>
        <w:jc w:val="both"/>
        <w:textAlignment w:val="auto"/>
        <w:rPr>
          <w:rFonts w:ascii="Arial" w:hAnsi="Arial" w:cs="Arial"/>
          <w:b/>
          <w:lang w:eastAsia="sl-SI"/>
        </w:rPr>
      </w:pPr>
      <w:r w:rsidRPr="00BE2BD6">
        <w:rPr>
          <w:rFonts w:ascii="Arial" w:hAnsi="Arial" w:cs="Arial"/>
          <w:b/>
          <w:lang w:eastAsia="sl-SI"/>
        </w:rPr>
        <w:t xml:space="preserve">6240 </w:t>
      </w:r>
      <w:r w:rsidR="008068BB" w:rsidRPr="00BE2BD6">
        <w:rPr>
          <w:rFonts w:ascii="Arial" w:hAnsi="Arial" w:cs="Arial"/>
          <w:b/>
          <w:lang w:eastAsia="sl-SI"/>
        </w:rPr>
        <w:t>Kozina</w:t>
      </w:r>
    </w:p>
    <w:p w14:paraId="20AE4207"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lang w:eastAsia="sl-SI"/>
        </w:rPr>
        <w:t xml:space="preserve">ki jo zastopa županja </w:t>
      </w:r>
      <w:r w:rsidR="00FE7FFE" w:rsidRPr="00BE2BD6">
        <w:rPr>
          <w:rFonts w:ascii="Arial" w:hAnsi="Arial" w:cs="Arial"/>
          <w:lang w:eastAsia="sl-SI"/>
        </w:rPr>
        <w:t>Saša Likavec Svetelšek</w:t>
      </w:r>
    </w:p>
    <w:p w14:paraId="5827D8E3"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lang w:eastAsia="sl-SI"/>
        </w:rPr>
        <w:t xml:space="preserve">ID za DDV: SI </w:t>
      </w:r>
      <w:r w:rsidR="00BE2BD6" w:rsidRPr="00BE2BD6">
        <w:rPr>
          <w:rFonts w:ascii="Arial" w:hAnsi="Arial"/>
        </w:rPr>
        <w:t>96355557</w:t>
      </w:r>
    </w:p>
    <w:p w14:paraId="0BB86E36"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lang w:eastAsia="sl-SI"/>
        </w:rPr>
        <w:t xml:space="preserve">Matična številka: </w:t>
      </w:r>
      <w:r w:rsidR="00BE2BD6" w:rsidRPr="00BE2BD6">
        <w:rPr>
          <w:rFonts w:ascii="Arial" w:hAnsi="Arial"/>
        </w:rPr>
        <w:t>5883032000</w:t>
      </w:r>
    </w:p>
    <w:p w14:paraId="3D68B6C1"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lang w:eastAsia="sl-SI"/>
        </w:rPr>
        <w:t>(v nadaljevanju: občina)</w:t>
      </w:r>
    </w:p>
    <w:p w14:paraId="7537D93C" w14:textId="77777777" w:rsidR="00C12D02" w:rsidRPr="00BE2BD6" w:rsidRDefault="00C12D02" w:rsidP="008068BB">
      <w:pPr>
        <w:suppressAutoHyphens w:val="0"/>
        <w:overflowPunct/>
        <w:autoSpaceDE/>
        <w:jc w:val="both"/>
        <w:textAlignment w:val="auto"/>
        <w:rPr>
          <w:rFonts w:ascii="Arial" w:hAnsi="Arial" w:cs="Arial"/>
          <w:lang w:eastAsia="sl-SI"/>
        </w:rPr>
      </w:pPr>
    </w:p>
    <w:p w14:paraId="7A95CBCE"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lang w:eastAsia="sl-SI"/>
        </w:rPr>
        <w:t>in</w:t>
      </w:r>
    </w:p>
    <w:p w14:paraId="5FB88529" w14:textId="77777777" w:rsidR="00C12D02" w:rsidRPr="00BE2BD6" w:rsidRDefault="00C12D02" w:rsidP="008068BB">
      <w:pPr>
        <w:suppressAutoHyphens w:val="0"/>
        <w:overflowPunct/>
        <w:autoSpaceDE/>
        <w:jc w:val="both"/>
        <w:textAlignment w:val="auto"/>
        <w:rPr>
          <w:rFonts w:ascii="Arial" w:hAnsi="Arial" w:cs="Arial"/>
          <w:lang w:eastAsia="sl-SI"/>
        </w:rPr>
      </w:pPr>
    </w:p>
    <w:p w14:paraId="44D96251"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b/>
          <w:lang w:eastAsia="sl-SI"/>
        </w:rPr>
        <w:t>Naziv društva</w:t>
      </w:r>
      <w:r w:rsidRPr="00BE2BD6">
        <w:rPr>
          <w:rFonts w:ascii="Arial" w:hAnsi="Arial" w:cs="Arial"/>
          <w:lang w:eastAsia="sl-SI"/>
        </w:rPr>
        <w:t>________________</w:t>
      </w:r>
    </w:p>
    <w:p w14:paraId="629D90E5" w14:textId="77777777" w:rsidR="00C12D02" w:rsidRPr="00BE2BD6" w:rsidRDefault="00C12D02" w:rsidP="008068BB">
      <w:pPr>
        <w:suppressAutoHyphens w:val="0"/>
        <w:overflowPunct/>
        <w:autoSpaceDE/>
        <w:jc w:val="both"/>
        <w:textAlignment w:val="auto"/>
        <w:rPr>
          <w:rFonts w:ascii="Arial" w:hAnsi="Arial" w:cs="Arial"/>
          <w:lang w:eastAsia="sl-SI"/>
        </w:rPr>
      </w:pPr>
      <w:r w:rsidRPr="00BE2BD6">
        <w:rPr>
          <w:rFonts w:ascii="Arial" w:hAnsi="Arial" w:cs="Arial"/>
          <w:b/>
          <w:lang w:eastAsia="sl-SI"/>
        </w:rPr>
        <w:t>Naslov</w:t>
      </w:r>
      <w:r w:rsidRPr="00BE2BD6">
        <w:rPr>
          <w:rFonts w:ascii="Arial" w:hAnsi="Arial" w:cs="Arial"/>
          <w:lang w:eastAsia="sl-SI"/>
        </w:rPr>
        <w:t>_________________________</w:t>
      </w:r>
    </w:p>
    <w:p w14:paraId="51CC885E"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ki ga (jo) zastopa__________________</w:t>
      </w:r>
    </w:p>
    <w:p w14:paraId="2E985C8F"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Davčna številka:__________________</w:t>
      </w:r>
    </w:p>
    <w:p w14:paraId="2623AEB2"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Matična številka:__________________</w:t>
      </w:r>
    </w:p>
    <w:p w14:paraId="41F1A6D9"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 xml:space="preserve">(v nadaljnjem besedilu: </w:t>
      </w:r>
      <w:r w:rsidR="00023E07" w:rsidRPr="00B966FA">
        <w:rPr>
          <w:rFonts w:ascii="Arial" w:hAnsi="Arial" w:cs="Arial"/>
          <w:sz w:val="21"/>
          <w:szCs w:val="21"/>
          <w:lang w:eastAsia="sl-SI"/>
        </w:rPr>
        <w:t>izvajalec</w:t>
      </w:r>
      <w:r w:rsidR="004A010F" w:rsidRPr="00B966FA">
        <w:rPr>
          <w:rFonts w:ascii="Arial" w:hAnsi="Arial" w:cs="Arial"/>
          <w:sz w:val="21"/>
          <w:szCs w:val="21"/>
          <w:lang w:eastAsia="sl-SI"/>
        </w:rPr>
        <w:t xml:space="preserve"> programa</w:t>
      </w:r>
      <w:r w:rsidRPr="00B966FA">
        <w:rPr>
          <w:rFonts w:ascii="Arial" w:hAnsi="Arial" w:cs="Arial"/>
          <w:sz w:val="21"/>
          <w:szCs w:val="21"/>
          <w:lang w:eastAsia="sl-SI"/>
        </w:rPr>
        <w:t>)</w:t>
      </w:r>
    </w:p>
    <w:p w14:paraId="6E9AB7E8"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p>
    <w:p w14:paraId="408E40C2"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p>
    <w:p w14:paraId="2C572786"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r w:rsidRPr="00B966FA">
        <w:rPr>
          <w:rFonts w:ascii="Arial" w:hAnsi="Arial" w:cs="Arial"/>
          <w:sz w:val="21"/>
          <w:szCs w:val="21"/>
          <w:lang w:eastAsia="sl-SI"/>
        </w:rPr>
        <w:t>s k l e n e t a</w:t>
      </w:r>
    </w:p>
    <w:p w14:paraId="2693F960"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p>
    <w:p w14:paraId="15D2AC79" w14:textId="77777777" w:rsidR="00C12D02" w:rsidRPr="00B966FA" w:rsidRDefault="00C12D02" w:rsidP="008068BB">
      <w:pPr>
        <w:suppressAutoHyphens w:val="0"/>
        <w:overflowPunct/>
        <w:autoSpaceDE/>
        <w:jc w:val="both"/>
        <w:textAlignment w:val="auto"/>
        <w:rPr>
          <w:rFonts w:ascii="Arial" w:hAnsi="Arial" w:cs="Arial"/>
          <w:sz w:val="21"/>
          <w:szCs w:val="21"/>
          <w:lang w:eastAsia="sl-SI"/>
        </w:rPr>
      </w:pPr>
    </w:p>
    <w:p w14:paraId="4E2F5434" w14:textId="77777777" w:rsidR="00C12D02" w:rsidRPr="00B966FA" w:rsidRDefault="00C12D02" w:rsidP="008068BB">
      <w:pPr>
        <w:keepNext/>
        <w:suppressAutoHyphens w:val="0"/>
        <w:overflowPunct/>
        <w:autoSpaceDE/>
        <w:jc w:val="center"/>
        <w:textAlignment w:val="auto"/>
        <w:outlineLvl w:val="0"/>
        <w:rPr>
          <w:rFonts w:ascii="Arial" w:hAnsi="Arial" w:cs="Arial"/>
          <w:b/>
          <w:sz w:val="21"/>
          <w:szCs w:val="21"/>
          <w:lang w:eastAsia="sl-SI"/>
        </w:rPr>
      </w:pPr>
      <w:r w:rsidRPr="00B966FA">
        <w:rPr>
          <w:rFonts w:ascii="Arial" w:hAnsi="Arial" w:cs="Arial"/>
          <w:b/>
          <w:sz w:val="21"/>
          <w:szCs w:val="21"/>
          <w:lang w:eastAsia="sl-SI"/>
        </w:rPr>
        <w:t>P  O  G  O  D  B  O</w:t>
      </w:r>
    </w:p>
    <w:p w14:paraId="08BE3C37" w14:textId="77777777" w:rsidR="00C56BBF" w:rsidRDefault="00C56BBF" w:rsidP="008068BB">
      <w:pPr>
        <w:suppressAutoHyphens w:val="0"/>
        <w:overflowPunct/>
        <w:autoSpaceDE/>
        <w:jc w:val="center"/>
        <w:textAlignment w:val="auto"/>
        <w:rPr>
          <w:rFonts w:ascii="Arial" w:hAnsi="Arial" w:cs="Arial"/>
          <w:b/>
          <w:sz w:val="21"/>
          <w:szCs w:val="21"/>
          <w:lang w:eastAsia="sl-SI"/>
        </w:rPr>
      </w:pPr>
    </w:p>
    <w:p w14:paraId="0518BDFC" w14:textId="1CF879CE" w:rsidR="00C12D02" w:rsidRPr="00B966FA" w:rsidRDefault="00C12D02" w:rsidP="008068BB">
      <w:pPr>
        <w:suppressAutoHyphens w:val="0"/>
        <w:overflowPunct/>
        <w:autoSpaceDE/>
        <w:jc w:val="center"/>
        <w:textAlignment w:val="auto"/>
        <w:rPr>
          <w:rFonts w:ascii="Arial" w:hAnsi="Arial" w:cs="Arial"/>
          <w:b/>
          <w:sz w:val="21"/>
          <w:szCs w:val="21"/>
          <w:lang w:eastAsia="sl-SI"/>
        </w:rPr>
      </w:pPr>
      <w:r w:rsidRPr="00B966FA">
        <w:rPr>
          <w:rFonts w:ascii="Arial" w:hAnsi="Arial" w:cs="Arial"/>
          <w:b/>
          <w:sz w:val="21"/>
          <w:szCs w:val="21"/>
          <w:lang w:eastAsia="sl-SI"/>
        </w:rPr>
        <w:t>o sofinanciranju programov društev s področja kmetijstva</w:t>
      </w:r>
      <w:r w:rsidR="00BE2BD6">
        <w:rPr>
          <w:rFonts w:ascii="Arial" w:hAnsi="Arial" w:cs="Arial"/>
          <w:b/>
          <w:sz w:val="21"/>
          <w:szCs w:val="21"/>
          <w:lang w:eastAsia="sl-SI"/>
        </w:rPr>
        <w:t>, gozdarstva</w:t>
      </w:r>
      <w:r w:rsidRPr="00B966FA">
        <w:rPr>
          <w:rFonts w:ascii="Arial" w:hAnsi="Arial" w:cs="Arial"/>
          <w:b/>
          <w:sz w:val="21"/>
          <w:szCs w:val="21"/>
          <w:lang w:eastAsia="sl-SI"/>
        </w:rPr>
        <w:t xml:space="preserve"> in podeželja v Občini </w:t>
      </w:r>
      <w:r w:rsidR="008068BB" w:rsidRPr="00B966FA">
        <w:rPr>
          <w:rFonts w:ascii="Arial" w:hAnsi="Arial" w:cs="Arial"/>
          <w:b/>
          <w:sz w:val="21"/>
          <w:szCs w:val="21"/>
          <w:lang w:eastAsia="sl-SI"/>
        </w:rPr>
        <w:t>Hrpelje-Kozina</w:t>
      </w:r>
      <w:r w:rsidRPr="00B966FA">
        <w:rPr>
          <w:rFonts w:ascii="Arial" w:hAnsi="Arial" w:cs="Arial"/>
          <w:b/>
          <w:sz w:val="21"/>
          <w:szCs w:val="21"/>
          <w:lang w:eastAsia="sl-SI"/>
        </w:rPr>
        <w:t xml:space="preserve"> v letu </w:t>
      </w:r>
      <w:r w:rsidR="00825BFD">
        <w:rPr>
          <w:rFonts w:ascii="Arial" w:hAnsi="Arial" w:cs="Arial"/>
          <w:b/>
          <w:sz w:val="21"/>
          <w:szCs w:val="21"/>
          <w:lang w:eastAsia="sl-SI"/>
        </w:rPr>
        <w:t>202</w:t>
      </w:r>
      <w:r w:rsidR="00194220">
        <w:rPr>
          <w:rFonts w:ascii="Arial" w:hAnsi="Arial" w:cs="Arial"/>
          <w:b/>
          <w:sz w:val="21"/>
          <w:szCs w:val="21"/>
          <w:lang w:eastAsia="sl-SI"/>
        </w:rPr>
        <w:t>6</w:t>
      </w:r>
    </w:p>
    <w:p w14:paraId="213D2246" w14:textId="77777777" w:rsidR="00C12D02" w:rsidRPr="00B966FA" w:rsidRDefault="00C12D02" w:rsidP="008068BB">
      <w:pPr>
        <w:suppressAutoHyphens w:val="0"/>
        <w:overflowPunct/>
        <w:autoSpaceDE/>
        <w:textAlignment w:val="auto"/>
        <w:rPr>
          <w:rFonts w:ascii="Arial" w:hAnsi="Arial" w:cs="Arial"/>
          <w:b/>
          <w:sz w:val="21"/>
          <w:szCs w:val="21"/>
          <w:lang w:eastAsia="sl-SI"/>
        </w:rPr>
      </w:pPr>
    </w:p>
    <w:p w14:paraId="415893F9"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7E31884D"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Pogodbeni stranki uvodoma ugotavljata:</w:t>
      </w:r>
    </w:p>
    <w:p w14:paraId="4D46F1CD" w14:textId="69D6B04B"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da je občina na podlagi Pravilnika o sofinanciranju programov društev s področja kmetijstva in podeželja v Občini </w:t>
      </w:r>
      <w:r w:rsidR="008068BB" w:rsidRPr="001C57A2">
        <w:rPr>
          <w:sz w:val="24"/>
          <w:szCs w:val="24"/>
          <w:lang w:eastAsia="sl-SI"/>
        </w:rPr>
        <w:t>Hrpelje-Kozina</w:t>
      </w:r>
      <w:r w:rsidRPr="001C57A2">
        <w:rPr>
          <w:sz w:val="24"/>
          <w:szCs w:val="24"/>
          <w:lang w:eastAsia="sl-SI"/>
        </w:rPr>
        <w:t xml:space="preserve"> (</w:t>
      </w:r>
      <w:r w:rsidR="00FE7FFE" w:rsidRPr="001C57A2">
        <w:rPr>
          <w:sz w:val="24"/>
          <w:szCs w:val="24"/>
          <w:lang w:eastAsia="sl-SI"/>
        </w:rPr>
        <w:t>Uradni list RS, št. 48/</w:t>
      </w:r>
      <w:r w:rsidR="00C35A02" w:rsidRPr="001C57A2">
        <w:rPr>
          <w:sz w:val="24"/>
          <w:szCs w:val="24"/>
          <w:lang w:eastAsia="sl-SI"/>
        </w:rPr>
        <w:t>201</w:t>
      </w:r>
      <w:r w:rsidR="00627C80" w:rsidRPr="001C57A2">
        <w:rPr>
          <w:sz w:val="24"/>
          <w:szCs w:val="24"/>
          <w:lang w:eastAsia="sl-SI"/>
        </w:rPr>
        <w:t>5</w:t>
      </w:r>
      <w:r w:rsidR="00FE7FFE" w:rsidRPr="001C57A2">
        <w:rPr>
          <w:sz w:val="24"/>
          <w:szCs w:val="24"/>
          <w:lang w:eastAsia="sl-SI"/>
        </w:rPr>
        <w:t>)</w:t>
      </w:r>
      <w:r w:rsidRPr="001C57A2">
        <w:rPr>
          <w:sz w:val="24"/>
          <w:szCs w:val="24"/>
          <w:lang w:eastAsia="sl-SI"/>
        </w:rPr>
        <w:t xml:space="preserve">, objavila Javni razpis za sofinanciranje programov društev s področja kmetijstva in podeželja v Občini </w:t>
      </w:r>
      <w:r w:rsidR="008068BB" w:rsidRPr="001C57A2">
        <w:rPr>
          <w:sz w:val="24"/>
          <w:szCs w:val="24"/>
          <w:lang w:eastAsia="sl-SI"/>
        </w:rPr>
        <w:t>Hrpelje-Kozina</w:t>
      </w:r>
      <w:r w:rsidRPr="001C57A2">
        <w:rPr>
          <w:sz w:val="24"/>
          <w:szCs w:val="24"/>
          <w:lang w:eastAsia="sl-SI"/>
        </w:rPr>
        <w:t xml:space="preserve">, objavljenega </w:t>
      </w:r>
      <w:r w:rsidR="00C04F1D" w:rsidRPr="001C57A2">
        <w:rPr>
          <w:sz w:val="24"/>
          <w:szCs w:val="24"/>
          <w:lang w:eastAsia="sl-SI"/>
        </w:rPr>
        <w:t xml:space="preserve">na spletni strani občine, dne </w:t>
      </w:r>
      <w:r w:rsidR="002C4AF9" w:rsidRPr="001C57A2">
        <w:rPr>
          <w:sz w:val="24"/>
          <w:szCs w:val="24"/>
          <w:lang w:eastAsia="sl-SI"/>
        </w:rPr>
        <w:t xml:space="preserve">………. </w:t>
      </w:r>
      <w:r w:rsidR="00825BFD">
        <w:rPr>
          <w:sz w:val="24"/>
          <w:szCs w:val="24"/>
          <w:lang w:eastAsia="sl-SI"/>
        </w:rPr>
        <w:t>202</w:t>
      </w:r>
      <w:r w:rsidR="00194220">
        <w:rPr>
          <w:sz w:val="24"/>
          <w:szCs w:val="24"/>
          <w:lang w:eastAsia="sl-SI"/>
        </w:rPr>
        <w:t>6</w:t>
      </w:r>
      <w:r w:rsidR="00C04F1D" w:rsidRPr="001C57A2">
        <w:rPr>
          <w:sz w:val="24"/>
          <w:szCs w:val="24"/>
          <w:lang w:eastAsia="sl-SI"/>
        </w:rPr>
        <w:t xml:space="preserve"> </w:t>
      </w:r>
      <w:r w:rsidRPr="001C57A2">
        <w:rPr>
          <w:sz w:val="24"/>
          <w:szCs w:val="24"/>
          <w:lang w:eastAsia="sl-SI"/>
        </w:rPr>
        <w:t xml:space="preserve"> (v nadaljevanju</w:t>
      </w:r>
      <w:r w:rsidR="00BE2BD6" w:rsidRPr="001C57A2">
        <w:rPr>
          <w:sz w:val="24"/>
          <w:szCs w:val="24"/>
          <w:lang w:eastAsia="sl-SI"/>
        </w:rPr>
        <w:t>:</w:t>
      </w:r>
      <w:r w:rsidRPr="001C57A2">
        <w:rPr>
          <w:sz w:val="24"/>
          <w:szCs w:val="24"/>
          <w:lang w:eastAsia="sl-SI"/>
        </w:rPr>
        <w:t xml:space="preserve"> javni razpis),</w:t>
      </w:r>
    </w:p>
    <w:p w14:paraId="35B71AD1" w14:textId="31B187F2"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da se je izvajalec </w:t>
      </w:r>
      <w:r w:rsidR="004A010F" w:rsidRPr="001C57A2">
        <w:rPr>
          <w:sz w:val="24"/>
          <w:szCs w:val="24"/>
          <w:lang w:eastAsia="sl-SI"/>
        </w:rPr>
        <w:t xml:space="preserve">programa </w:t>
      </w:r>
      <w:r w:rsidRPr="001C57A2">
        <w:rPr>
          <w:sz w:val="24"/>
          <w:szCs w:val="24"/>
          <w:lang w:eastAsia="sl-SI"/>
        </w:rPr>
        <w:t>prijavil na razpis s pravočasno in popolno vlogo, ki jo je pregledala Komisija, imenovana s sklepom župan</w:t>
      </w:r>
      <w:r w:rsidR="00BE2BD6" w:rsidRPr="001C57A2">
        <w:rPr>
          <w:sz w:val="24"/>
          <w:szCs w:val="24"/>
          <w:lang w:eastAsia="sl-SI"/>
        </w:rPr>
        <w:t>je</w:t>
      </w:r>
      <w:r w:rsidRPr="001C57A2">
        <w:rPr>
          <w:sz w:val="24"/>
          <w:szCs w:val="24"/>
          <w:lang w:eastAsia="sl-SI"/>
        </w:rPr>
        <w:t xml:space="preserve"> </w:t>
      </w:r>
      <w:r w:rsidRPr="00F64547">
        <w:rPr>
          <w:sz w:val="24"/>
          <w:szCs w:val="24"/>
          <w:lang w:eastAsia="sl-SI"/>
        </w:rPr>
        <w:t>št</w:t>
      </w:r>
      <w:r w:rsidR="001C57A2" w:rsidRPr="00F64547">
        <w:rPr>
          <w:sz w:val="24"/>
          <w:szCs w:val="24"/>
          <w:lang w:eastAsia="sl-SI"/>
        </w:rPr>
        <w:t xml:space="preserve"> 410-</w:t>
      </w:r>
      <w:r w:rsidR="00194220">
        <w:rPr>
          <w:sz w:val="24"/>
          <w:szCs w:val="24"/>
          <w:lang w:eastAsia="sl-SI"/>
        </w:rPr>
        <w:t>6</w:t>
      </w:r>
      <w:r w:rsidR="001C57A2" w:rsidRPr="00F64547">
        <w:rPr>
          <w:sz w:val="24"/>
          <w:szCs w:val="24"/>
          <w:lang w:eastAsia="sl-SI"/>
        </w:rPr>
        <w:t>/202</w:t>
      </w:r>
      <w:r w:rsidR="00194220">
        <w:rPr>
          <w:sz w:val="24"/>
          <w:szCs w:val="24"/>
          <w:lang w:eastAsia="sl-SI"/>
        </w:rPr>
        <w:t>6</w:t>
      </w:r>
      <w:r w:rsidR="001C57A2" w:rsidRPr="00F64547">
        <w:rPr>
          <w:sz w:val="24"/>
          <w:szCs w:val="24"/>
          <w:lang w:eastAsia="sl-SI"/>
        </w:rPr>
        <w:t>-</w:t>
      </w:r>
      <w:r w:rsidR="00194220">
        <w:rPr>
          <w:sz w:val="24"/>
          <w:szCs w:val="24"/>
          <w:lang w:eastAsia="sl-SI"/>
        </w:rPr>
        <w:t>1</w:t>
      </w:r>
      <w:r w:rsidR="009876A0">
        <w:rPr>
          <w:sz w:val="24"/>
          <w:szCs w:val="24"/>
          <w:lang w:eastAsia="sl-SI"/>
        </w:rPr>
        <w:t xml:space="preserve">, </w:t>
      </w:r>
    </w:p>
    <w:p w14:paraId="4C8C997E" w14:textId="77777777"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da je občina s sklepom št. </w:t>
      </w:r>
      <w:r w:rsidR="00BE2BD6" w:rsidRPr="001C57A2">
        <w:rPr>
          <w:sz w:val="24"/>
          <w:szCs w:val="24"/>
          <w:lang w:eastAsia="sl-SI"/>
        </w:rPr>
        <w:t>_________</w:t>
      </w:r>
      <w:r w:rsidRPr="001C57A2">
        <w:rPr>
          <w:sz w:val="24"/>
          <w:szCs w:val="24"/>
          <w:lang w:eastAsia="sl-SI"/>
        </w:rPr>
        <w:t xml:space="preserve"> z dne </w:t>
      </w:r>
      <w:r w:rsidR="00BE2BD6" w:rsidRPr="001C57A2">
        <w:rPr>
          <w:sz w:val="24"/>
          <w:szCs w:val="24"/>
          <w:lang w:eastAsia="sl-SI"/>
        </w:rPr>
        <w:t>________</w:t>
      </w:r>
      <w:r w:rsidRPr="001C57A2">
        <w:rPr>
          <w:sz w:val="24"/>
          <w:szCs w:val="24"/>
          <w:lang w:eastAsia="sl-SI"/>
        </w:rPr>
        <w:t xml:space="preserve"> izvajalcu odobrila sredstva za sofinanciranje programov društva na področju kmetijstva in podeželja v Občini </w:t>
      </w:r>
      <w:r w:rsidR="008068BB" w:rsidRPr="001C57A2">
        <w:rPr>
          <w:sz w:val="24"/>
          <w:szCs w:val="24"/>
          <w:lang w:eastAsia="sl-SI"/>
        </w:rPr>
        <w:t>Hrpelje-Kozina</w:t>
      </w:r>
      <w:r w:rsidRPr="001C57A2">
        <w:rPr>
          <w:sz w:val="24"/>
          <w:szCs w:val="24"/>
          <w:lang w:eastAsia="sl-SI"/>
        </w:rPr>
        <w:t xml:space="preserve"> v višini </w:t>
      </w:r>
      <w:r w:rsidR="00A773AE" w:rsidRPr="001C57A2">
        <w:rPr>
          <w:sz w:val="24"/>
          <w:szCs w:val="24"/>
          <w:lang w:eastAsia="sl-SI"/>
        </w:rPr>
        <w:t>________</w:t>
      </w:r>
      <w:r w:rsidRPr="001C57A2">
        <w:rPr>
          <w:sz w:val="24"/>
          <w:szCs w:val="24"/>
          <w:lang w:eastAsia="sl-SI"/>
        </w:rPr>
        <w:t xml:space="preserve"> EUR,</w:t>
      </w:r>
    </w:p>
    <w:p w14:paraId="48E9613F" w14:textId="1105B22B" w:rsidR="0088116B" w:rsidRPr="001C57A2" w:rsidRDefault="00C12D02" w:rsidP="0088116B">
      <w:pPr>
        <w:numPr>
          <w:ilvl w:val="0"/>
          <w:numId w:val="43"/>
        </w:numPr>
        <w:overflowPunct/>
        <w:autoSpaceDE/>
        <w:jc w:val="both"/>
        <w:textAlignment w:val="auto"/>
        <w:rPr>
          <w:sz w:val="24"/>
          <w:szCs w:val="24"/>
          <w:lang w:eastAsia="sl-SI"/>
        </w:rPr>
      </w:pPr>
      <w:r w:rsidRPr="001C57A2">
        <w:rPr>
          <w:sz w:val="24"/>
          <w:szCs w:val="24"/>
          <w:lang w:eastAsia="sl-SI"/>
        </w:rPr>
        <w:t>da občina zagotavlja finančna sredstva v skladu z javnim razpisom iz prve aline</w:t>
      </w:r>
      <w:r w:rsidR="00023E07" w:rsidRPr="001C57A2">
        <w:rPr>
          <w:sz w:val="24"/>
          <w:szCs w:val="24"/>
          <w:lang w:eastAsia="sl-SI"/>
        </w:rPr>
        <w:t>j</w:t>
      </w:r>
      <w:r w:rsidRPr="001C57A2">
        <w:rPr>
          <w:sz w:val="24"/>
          <w:szCs w:val="24"/>
          <w:lang w:eastAsia="sl-SI"/>
        </w:rPr>
        <w:t>e tega člena in na podlagi</w:t>
      </w:r>
      <w:r w:rsidR="0088116B" w:rsidRPr="001C57A2">
        <w:rPr>
          <w:sz w:val="24"/>
          <w:szCs w:val="24"/>
          <w:lang w:eastAsia="sl-SI"/>
        </w:rPr>
        <w:t xml:space="preserve"> Odloka o rebalansu proračuna Občine  Hrpelje-Kozina  za leto </w:t>
      </w:r>
      <w:r w:rsidR="00825BFD">
        <w:rPr>
          <w:sz w:val="24"/>
          <w:szCs w:val="24"/>
          <w:lang w:eastAsia="sl-SI"/>
        </w:rPr>
        <w:t>202</w:t>
      </w:r>
      <w:r w:rsidR="000E764A">
        <w:rPr>
          <w:sz w:val="24"/>
          <w:szCs w:val="24"/>
          <w:lang w:eastAsia="sl-SI"/>
        </w:rPr>
        <w:t>6</w:t>
      </w:r>
      <w:r w:rsidR="0088116B" w:rsidRPr="001C57A2">
        <w:rPr>
          <w:sz w:val="24"/>
          <w:szCs w:val="24"/>
          <w:lang w:eastAsia="sl-SI"/>
        </w:rPr>
        <w:t xml:space="preserve"> (Uradni list RS,  št.1</w:t>
      </w:r>
      <w:r w:rsidR="000E764A">
        <w:rPr>
          <w:sz w:val="24"/>
          <w:szCs w:val="24"/>
          <w:lang w:eastAsia="sl-SI"/>
        </w:rPr>
        <w:t>07</w:t>
      </w:r>
      <w:r w:rsidR="0088116B" w:rsidRPr="001C57A2">
        <w:rPr>
          <w:sz w:val="24"/>
          <w:szCs w:val="24"/>
          <w:lang w:eastAsia="sl-SI"/>
        </w:rPr>
        <w:t>/202</w:t>
      </w:r>
      <w:r w:rsidR="000E764A">
        <w:rPr>
          <w:sz w:val="24"/>
          <w:szCs w:val="24"/>
          <w:lang w:eastAsia="sl-SI"/>
        </w:rPr>
        <w:t>5</w:t>
      </w:r>
      <w:r w:rsidR="0088116B" w:rsidRPr="001C57A2">
        <w:rPr>
          <w:sz w:val="24"/>
          <w:szCs w:val="24"/>
          <w:lang w:eastAsia="sl-SI"/>
        </w:rPr>
        <w:t>),</w:t>
      </w:r>
    </w:p>
    <w:p w14:paraId="3C448BFF" w14:textId="29AA9524"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občina zagotavlja sredstva za sofinanciranje programov društev s področja kmetijstva in podeželja v Občini </w:t>
      </w:r>
      <w:r w:rsidR="008068BB" w:rsidRPr="001C57A2">
        <w:rPr>
          <w:sz w:val="24"/>
          <w:szCs w:val="24"/>
          <w:lang w:eastAsia="sl-SI"/>
        </w:rPr>
        <w:t>Hrpelje-Kozina</w:t>
      </w:r>
      <w:r w:rsidRPr="001C57A2">
        <w:rPr>
          <w:sz w:val="24"/>
          <w:szCs w:val="24"/>
          <w:lang w:eastAsia="sl-SI"/>
        </w:rPr>
        <w:t xml:space="preserve"> za leto </w:t>
      </w:r>
      <w:r w:rsidR="0020434A" w:rsidRPr="001C57A2">
        <w:rPr>
          <w:sz w:val="24"/>
          <w:szCs w:val="24"/>
          <w:lang w:eastAsia="sl-SI"/>
        </w:rPr>
        <w:t>202</w:t>
      </w:r>
      <w:r w:rsidR="000E764A">
        <w:rPr>
          <w:sz w:val="24"/>
          <w:szCs w:val="24"/>
          <w:lang w:eastAsia="sl-SI"/>
        </w:rPr>
        <w:t>6</w:t>
      </w:r>
      <w:r w:rsidRPr="001C57A2">
        <w:rPr>
          <w:sz w:val="24"/>
          <w:szCs w:val="24"/>
          <w:lang w:eastAsia="sl-SI"/>
        </w:rPr>
        <w:t xml:space="preserve"> iz proračunske postavke </w:t>
      </w:r>
      <w:r w:rsidR="00627C80" w:rsidRPr="001C57A2">
        <w:rPr>
          <w:sz w:val="24"/>
          <w:szCs w:val="24"/>
          <w:lang w:eastAsia="sl-SI"/>
        </w:rPr>
        <w:t>11019</w:t>
      </w:r>
      <w:r w:rsidR="00BE2BD6" w:rsidRPr="001C57A2">
        <w:rPr>
          <w:sz w:val="24"/>
          <w:szCs w:val="24"/>
          <w:lang w:eastAsia="sl-SI"/>
        </w:rPr>
        <w:t>.</w:t>
      </w:r>
    </w:p>
    <w:p w14:paraId="2CBB94DF"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 xml:space="preserve">  </w:t>
      </w:r>
    </w:p>
    <w:p w14:paraId="334B03AF" w14:textId="77777777" w:rsidR="00C12D02" w:rsidRDefault="00C12D02" w:rsidP="008068BB">
      <w:pPr>
        <w:suppressAutoHyphens w:val="0"/>
        <w:overflowPunct/>
        <w:autoSpaceDE/>
        <w:jc w:val="both"/>
        <w:textAlignment w:val="auto"/>
        <w:rPr>
          <w:sz w:val="24"/>
          <w:szCs w:val="24"/>
          <w:lang w:eastAsia="sl-SI"/>
        </w:rPr>
      </w:pPr>
      <w:r w:rsidRPr="001C57A2">
        <w:rPr>
          <w:sz w:val="24"/>
          <w:szCs w:val="24"/>
          <w:lang w:eastAsia="sl-SI"/>
        </w:rPr>
        <w:t>Dokumentacija, ki je bila priložena s strani izvajalca</w:t>
      </w:r>
      <w:r w:rsidR="004A010F" w:rsidRPr="001C57A2">
        <w:rPr>
          <w:sz w:val="24"/>
          <w:szCs w:val="24"/>
          <w:lang w:eastAsia="sl-SI"/>
        </w:rPr>
        <w:t xml:space="preserve"> programa</w:t>
      </w:r>
      <w:r w:rsidRPr="001C57A2">
        <w:rPr>
          <w:sz w:val="24"/>
          <w:szCs w:val="24"/>
          <w:lang w:eastAsia="sl-SI"/>
        </w:rPr>
        <w:t xml:space="preserve"> in predstavlja program uporabnika sredstev v skladu z prvo aline</w:t>
      </w:r>
      <w:r w:rsidR="00023E07" w:rsidRPr="001C57A2">
        <w:rPr>
          <w:sz w:val="24"/>
          <w:szCs w:val="24"/>
          <w:lang w:eastAsia="sl-SI"/>
        </w:rPr>
        <w:t>j</w:t>
      </w:r>
      <w:r w:rsidRPr="001C57A2">
        <w:rPr>
          <w:sz w:val="24"/>
          <w:szCs w:val="24"/>
          <w:lang w:eastAsia="sl-SI"/>
        </w:rPr>
        <w:t>o prejšnjega odstavka, je sestavni del te pogodbe.</w:t>
      </w:r>
    </w:p>
    <w:p w14:paraId="1A8FE9D8" w14:textId="77777777" w:rsidR="001170CA" w:rsidRDefault="001170CA" w:rsidP="008068BB">
      <w:pPr>
        <w:suppressAutoHyphens w:val="0"/>
        <w:overflowPunct/>
        <w:autoSpaceDE/>
        <w:jc w:val="both"/>
        <w:textAlignment w:val="auto"/>
        <w:rPr>
          <w:sz w:val="24"/>
          <w:szCs w:val="24"/>
          <w:lang w:eastAsia="sl-SI"/>
        </w:rPr>
      </w:pPr>
    </w:p>
    <w:p w14:paraId="1E04BD79" w14:textId="77777777" w:rsidR="001170CA" w:rsidRPr="001C57A2" w:rsidRDefault="001170CA" w:rsidP="008068BB">
      <w:pPr>
        <w:suppressAutoHyphens w:val="0"/>
        <w:overflowPunct/>
        <w:autoSpaceDE/>
        <w:jc w:val="both"/>
        <w:textAlignment w:val="auto"/>
        <w:rPr>
          <w:sz w:val="24"/>
          <w:szCs w:val="24"/>
          <w:lang w:eastAsia="sl-SI"/>
        </w:rPr>
      </w:pPr>
    </w:p>
    <w:p w14:paraId="5FD90DCA" w14:textId="77777777" w:rsidR="00C12D02" w:rsidRPr="001C57A2" w:rsidRDefault="00C12D02" w:rsidP="008068BB">
      <w:pPr>
        <w:suppressAutoHyphens w:val="0"/>
        <w:overflowPunct/>
        <w:autoSpaceDE/>
        <w:jc w:val="both"/>
        <w:textAlignment w:val="auto"/>
        <w:rPr>
          <w:sz w:val="24"/>
          <w:szCs w:val="24"/>
          <w:lang w:eastAsia="sl-SI"/>
        </w:rPr>
      </w:pPr>
    </w:p>
    <w:p w14:paraId="24F2E796"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lastRenderedPageBreak/>
        <w:t>člen</w:t>
      </w:r>
    </w:p>
    <w:p w14:paraId="15AB19DF" w14:textId="77777777" w:rsidR="00023E07"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Občina se na podlagi izdanega sklepa iz tretje aline</w:t>
      </w:r>
      <w:r w:rsidR="00023E07" w:rsidRPr="001C57A2">
        <w:rPr>
          <w:sz w:val="24"/>
          <w:szCs w:val="24"/>
          <w:lang w:eastAsia="sl-SI"/>
        </w:rPr>
        <w:t>j</w:t>
      </w:r>
      <w:r w:rsidRPr="001C57A2">
        <w:rPr>
          <w:sz w:val="24"/>
          <w:szCs w:val="24"/>
          <w:lang w:eastAsia="sl-SI"/>
        </w:rPr>
        <w:t xml:space="preserve">e prvega člena zavezuje nakazati finančna sredstva izvajalcu v višini </w:t>
      </w:r>
      <w:r w:rsidR="00BE2BD6" w:rsidRPr="001C57A2">
        <w:rPr>
          <w:sz w:val="24"/>
          <w:szCs w:val="24"/>
          <w:lang w:eastAsia="sl-SI"/>
        </w:rPr>
        <w:t>________</w:t>
      </w:r>
      <w:r w:rsidRPr="001C57A2">
        <w:rPr>
          <w:sz w:val="24"/>
          <w:szCs w:val="24"/>
          <w:lang w:eastAsia="sl-SI"/>
        </w:rPr>
        <w:t xml:space="preserve"> na transakcijski račun izvajalca št. </w:t>
      </w:r>
      <w:r w:rsidR="00BE2BD6" w:rsidRPr="001C57A2">
        <w:rPr>
          <w:sz w:val="24"/>
          <w:szCs w:val="24"/>
          <w:lang w:eastAsia="sl-SI"/>
        </w:rPr>
        <w:t>________</w:t>
      </w:r>
      <w:r w:rsidRPr="001C57A2">
        <w:rPr>
          <w:sz w:val="24"/>
          <w:szCs w:val="24"/>
          <w:lang w:eastAsia="sl-SI"/>
        </w:rPr>
        <w:t xml:space="preserve">, odprtega pri banki </w:t>
      </w:r>
      <w:r w:rsidR="00BE2BD6" w:rsidRPr="001C57A2">
        <w:rPr>
          <w:sz w:val="24"/>
          <w:szCs w:val="24"/>
          <w:lang w:eastAsia="sl-SI"/>
        </w:rPr>
        <w:t>________________</w:t>
      </w:r>
      <w:r w:rsidRPr="001C57A2">
        <w:rPr>
          <w:sz w:val="24"/>
          <w:szCs w:val="24"/>
          <w:lang w:eastAsia="sl-SI"/>
        </w:rPr>
        <w:t xml:space="preserve">. </w:t>
      </w:r>
    </w:p>
    <w:p w14:paraId="600C3236" w14:textId="77777777" w:rsidR="00DA6391" w:rsidRPr="001C57A2" w:rsidRDefault="00DA6391" w:rsidP="008068BB">
      <w:pPr>
        <w:suppressAutoHyphens w:val="0"/>
        <w:overflowPunct/>
        <w:autoSpaceDE/>
        <w:jc w:val="both"/>
        <w:textAlignment w:val="auto"/>
        <w:rPr>
          <w:sz w:val="24"/>
          <w:szCs w:val="24"/>
          <w:lang w:eastAsia="sl-SI"/>
        </w:rPr>
      </w:pPr>
    </w:p>
    <w:p w14:paraId="4EEF3648" w14:textId="77777777" w:rsidR="00023E07" w:rsidRPr="001C57A2" w:rsidRDefault="00C8141F" w:rsidP="008068BB">
      <w:pPr>
        <w:suppressAutoHyphens w:val="0"/>
        <w:overflowPunct/>
        <w:autoSpaceDE/>
        <w:jc w:val="both"/>
        <w:textAlignment w:val="auto"/>
        <w:rPr>
          <w:sz w:val="24"/>
          <w:szCs w:val="24"/>
          <w:lang w:eastAsia="sl-SI"/>
        </w:rPr>
      </w:pPr>
      <w:r w:rsidRPr="001C57A2">
        <w:rPr>
          <w:sz w:val="24"/>
          <w:szCs w:val="24"/>
          <w:lang w:eastAsia="sl-SI"/>
        </w:rPr>
        <w:t xml:space="preserve">Sredstva </w:t>
      </w:r>
      <w:r w:rsidR="00C12D02" w:rsidRPr="001C57A2">
        <w:rPr>
          <w:sz w:val="24"/>
          <w:szCs w:val="24"/>
          <w:lang w:eastAsia="sl-SI"/>
        </w:rPr>
        <w:t xml:space="preserve">bo občina nakazala </w:t>
      </w:r>
      <w:r w:rsidR="00023E07" w:rsidRPr="001C57A2">
        <w:rPr>
          <w:sz w:val="24"/>
          <w:szCs w:val="24"/>
          <w:lang w:eastAsia="sl-SI"/>
        </w:rPr>
        <w:t xml:space="preserve">na </w:t>
      </w:r>
      <w:r w:rsidR="00BE2BD6" w:rsidRPr="001C57A2">
        <w:rPr>
          <w:sz w:val="24"/>
          <w:szCs w:val="24"/>
          <w:lang w:eastAsia="sl-SI"/>
        </w:rPr>
        <w:t>prej</w:t>
      </w:r>
      <w:r w:rsidR="00023E07" w:rsidRPr="001C57A2">
        <w:rPr>
          <w:sz w:val="24"/>
          <w:szCs w:val="24"/>
          <w:lang w:eastAsia="sl-SI"/>
        </w:rPr>
        <w:t xml:space="preserve"> navedeni račun </w:t>
      </w:r>
      <w:r w:rsidR="00F134A6" w:rsidRPr="001C57A2">
        <w:rPr>
          <w:sz w:val="24"/>
          <w:szCs w:val="24"/>
          <w:lang w:eastAsia="sl-SI"/>
        </w:rPr>
        <w:t>izvajalca</w:t>
      </w:r>
      <w:r w:rsidR="004A010F" w:rsidRPr="001C57A2">
        <w:rPr>
          <w:sz w:val="24"/>
          <w:szCs w:val="24"/>
          <w:lang w:eastAsia="sl-SI"/>
        </w:rPr>
        <w:t xml:space="preserve"> programa</w:t>
      </w:r>
      <w:r w:rsidR="00F134A6" w:rsidRPr="001C57A2">
        <w:rPr>
          <w:sz w:val="24"/>
          <w:szCs w:val="24"/>
          <w:lang w:eastAsia="sl-SI"/>
        </w:rPr>
        <w:t xml:space="preserve">, </w:t>
      </w:r>
      <w:r w:rsidR="00BE2BD6" w:rsidRPr="001C57A2">
        <w:rPr>
          <w:sz w:val="24"/>
          <w:szCs w:val="24"/>
          <w:lang w:eastAsia="sl-SI"/>
        </w:rPr>
        <w:t xml:space="preserve">najkasneje </w:t>
      </w:r>
      <w:r w:rsidR="00C12D02" w:rsidRPr="001C57A2">
        <w:rPr>
          <w:sz w:val="24"/>
          <w:szCs w:val="24"/>
          <w:lang w:eastAsia="sl-SI"/>
        </w:rPr>
        <w:t xml:space="preserve">v roku tridesetih dni po </w:t>
      </w:r>
      <w:r w:rsidR="00023E07" w:rsidRPr="001C57A2">
        <w:rPr>
          <w:sz w:val="24"/>
          <w:szCs w:val="24"/>
          <w:lang w:eastAsia="sl-SI"/>
        </w:rPr>
        <w:t>obojestranskem podpisu pogodbe.</w:t>
      </w:r>
    </w:p>
    <w:p w14:paraId="4A023AE0" w14:textId="77777777" w:rsidR="000916AC" w:rsidRPr="001C57A2" w:rsidRDefault="000916AC" w:rsidP="008068BB">
      <w:pPr>
        <w:suppressAutoHyphens w:val="0"/>
        <w:overflowPunct/>
        <w:autoSpaceDE/>
        <w:jc w:val="both"/>
        <w:textAlignment w:val="auto"/>
        <w:rPr>
          <w:sz w:val="24"/>
          <w:szCs w:val="24"/>
          <w:lang w:eastAsia="sl-SI"/>
        </w:rPr>
      </w:pPr>
      <w:r w:rsidRPr="001C57A2">
        <w:rPr>
          <w:sz w:val="24"/>
          <w:szCs w:val="24"/>
          <w:lang w:eastAsia="sl-SI"/>
        </w:rPr>
        <w:t>V primeru likvidnostnih težav občine, lahko pride do zamika nakazila sredstev oziroma do nakazila v več delih. V takih primerih stranki soglašata, da prejemnik od občine ne bo zahteval zakonskih zamudnih obresti.</w:t>
      </w:r>
    </w:p>
    <w:p w14:paraId="52999198" w14:textId="77777777" w:rsidR="000916AC" w:rsidRPr="001C57A2" w:rsidRDefault="000916AC" w:rsidP="008068BB">
      <w:pPr>
        <w:suppressAutoHyphens w:val="0"/>
        <w:overflowPunct/>
        <w:autoSpaceDE/>
        <w:jc w:val="both"/>
        <w:textAlignment w:val="auto"/>
        <w:rPr>
          <w:sz w:val="24"/>
          <w:szCs w:val="24"/>
          <w:lang w:eastAsia="sl-SI"/>
        </w:rPr>
      </w:pPr>
    </w:p>
    <w:p w14:paraId="68735579" w14:textId="77777777" w:rsidR="00C12D02" w:rsidRPr="001C57A2" w:rsidRDefault="00C12D02" w:rsidP="008068BB">
      <w:pPr>
        <w:suppressAutoHyphens w:val="0"/>
        <w:overflowPunct/>
        <w:autoSpaceDE/>
        <w:jc w:val="both"/>
        <w:textAlignment w:val="auto"/>
        <w:rPr>
          <w:sz w:val="24"/>
          <w:szCs w:val="24"/>
          <w:lang w:eastAsia="sl-SI"/>
        </w:rPr>
      </w:pPr>
    </w:p>
    <w:p w14:paraId="2BA2FA52"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2669DCD4"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 xml:space="preserve">Izvajalec </w:t>
      </w:r>
      <w:r w:rsidR="004A010F" w:rsidRPr="001C57A2">
        <w:rPr>
          <w:sz w:val="24"/>
          <w:szCs w:val="24"/>
          <w:lang w:eastAsia="sl-SI"/>
        </w:rPr>
        <w:t xml:space="preserve">programa </w:t>
      </w:r>
      <w:r w:rsidRPr="001C57A2">
        <w:rPr>
          <w:sz w:val="24"/>
          <w:szCs w:val="24"/>
          <w:lang w:eastAsia="sl-SI"/>
        </w:rPr>
        <w:t>se zavezuje:</w:t>
      </w:r>
    </w:p>
    <w:p w14:paraId="46497DF8" w14:textId="77777777"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da bo proračunska sredstva namensko porabil za izvajanje programov,</w:t>
      </w:r>
    </w:p>
    <w:p w14:paraId="0C725B7A" w14:textId="3025533B"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da bo sredstva porabil do konca leta </w:t>
      </w:r>
      <w:r w:rsidR="00825BFD">
        <w:rPr>
          <w:sz w:val="24"/>
          <w:szCs w:val="24"/>
          <w:lang w:eastAsia="sl-SI"/>
        </w:rPr>
        <w:t>202</w:t>
      </w:r>
      <w:r w:rsidR="00C42F46">
        <w:rPr>
          <w:sz w:val="24"/>
          <w:szCs w:val="24"/>
          <w:lang w:eastAsia="sl-SI"/>
        </w:rPr>
        <w:t>6</w:t>
      </w:r>
      <w:r w:rsidRPr="001C57A2">
        <w:rPr>
          <w:sz w:val="24"/>
          <w:szCs w:val="24"/>
          <w:lang w:eastAsia="sl-SI"/>
        </w:rPr>
        <w:t xml:space="preserve"> in izključno za namene, ki jih je opredelil v prijavi na razpis in za katere so mu dodeljena,</w:t>
      </w:r>
    </w:p>
    <w:p w14:paraId="1A2C1CA2" w14:textId="3A1BFA30"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da bo najkasneje do </w:t>
      </w:r>
      <w:r w:rsidR="00E75201">
        <w:rPr>
          <w:b/>
          <w:sz w:val="24"/>
          <w:szCs w:val="24"/>
          <w:lang w:eastAsia="sl-SI"/>
        </w:rPr>
        <w:t>2</w:t>
      </w:r>
      <w:r w:rsidR="00C42F46">
        <w:rPr>
          <w:b/>
          <w:sz w:val="24"/>
          <w:szCs w:val="24"/>
          <w:lang w:eastAsia="sl-SI"/>
        </w:rPr>
        <w:t>7</w:t>
      </w:r>
      <w:r w:rsidR="0088116B" w:rsidRPr="001C57A2">
        <w:rPr>
          <w:b/>
          <w:sz w:val="24"/>
          <w:szCs w:val="24"/>
          <w:lang w:eastAsia="sl-SI"/>
        </w:rPr>
        <w:t>.11.</w:t>
      </w:r>
      <w:r w:rsidR="0020434A" w:rsidRPr="001C57A2">
        <w:rPr>
          <w:b/>
          <w:sz w:val="24"/>
          <w:szCs w:val="24"/>
          <w:lang w:eastAsia="sl-SI"/>
        </w:rPr>
        <w:t>202</w:t>
      </w:r>
      <w:r w:rsidR="00C42F46">
        <w:rPr>
          <w:b/>
          <w:sz w:val="24"/>
          <w:szCs w:val="24"/>
          <w:lang w:eastAsia="sl-SI"/>
        </w:rPr>
        <w:t>6</w:t>
      </w:r>
      <w:r w:rsidR="00627C80" w:rsidRPr="001C57A2">
        <w:rPr>
          <w:sz w:val="24"/>
          <w:szCs w:val="24"/>
          <w:lang w:eastAsia="sl-SI"/>
        </w:rPr>
        <w:t xml:space="preserve"> </w:t>
      </w:r>
      <w:r w:rsidRPr="001C57A2">
        <w:rPr>
          <w:sz w:val="24"/>
          <w:szCs w:val="24"/>
          <w:lang w:eastAsia="sl-SI"/>
        </w:rPr>
        <w:t xml:space="preserve">občini predložil </w:t>
      </w:r>
      <w:r w:rsidR="00023E07" w:rsidRPr="001C57A2">
        <w:rPr>
          <w:sz w:val="24"/>
          <w:szCs w:val="24"/>
          <w:lang w:eastAsia="sl-SI"/>
        </w:rPr>
        <w:t>poročilo o realizaciji programa</w:t>
      </w:r>
      <w:r w:rsidRPr="001C57A2">
        <w:rPr>
          <w:sz w:val="24"/>
          <w:szCs w:val="24"/>
          <w:lang w:eastAsia="sl-SI"/>
        </w:rPr>
        <w:t>, z vsemi potrebnimi dokazili o plačilu računov ter, da bo v primeru zamud tega roka, vsa prejeta sredstva vrnil v proračun skupaj z zakonskimi zamudnimi obrestmi od dneva nakazila do dneva vračila, v kolikor poročila ne bo predložil niti s strani občine naknadno določenem roku,</w:t>
      </w:r>
    </w:p>
    <w:p w14:paraId="29532701" w14:textId="77777777"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da bo občino pisno obvestil, če nastopijo nepredvidene okoliščine, ki utegnejo vplivati na vsebinsko in časovno izvedbo ter predlagal ustrezno podaljšanje roka za realizacijo, sicer bo nakazana sredstva vrnil v proračun občine skupaj z zamudnimi obrestmi, ki začnejo teči z dnem nakazila,</w:t>
      </w:r>
    </w:p>
    <w:p w14:paraId="760C1505" w14:textId="77777777"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da bo v primeru, da se ugotovi nenamenska poraba proračunskih sredstev ali če se sofinanciranih programov ne bi realiziral v določenem roku nakazana sredstva vrnil v proračun občine skupaj z zamudnimi obrestmi, ki začnejo teči z dnem nakazila,</w:t>
      </w:r>
    </w:p>
    <w:p w14:paraId="488F61D8" w14:textId="77777777"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 xml:space="preserve">da se bo odzval vabilu Občine </w:t>
      </w:r>
      <w:r w:rsidR="008068BB" w:rsidRPr="001C57A2">
        <w:rPr>
          <w:sz w:val="24"/>
          <w:szCs w:val="24"/>
          <w:lang w:eastAsia="sl-SI"/>
        </w:rPr>
        <w:t>Hrpelje-Kozina</w:t>
      </w:r>
      <w:r w:rsidRPr="001C57A2">
        <w:rPr>
          <w:sz w:val="24"/>
          <w:szCs w:val="24"/>
          <w:lang w:eastAsia="sl-SI"/>
        </w:rPr>
        <w:t xml:space="preserve"> za sodelovanje na prireditvah občinskega pomena,</w:t>
      </w:r>
    </w:p>
    <w:p w14:paraId="3FA96D37" w14:textId="77777777" w:rsidR="00C12D02" w:rsidRPr="001C57A2" w:rsidRDefault="00C12D02" w:rsidP="00BE2BD6">
      <w:pPr>
        <w:numPr>
          <w:ilvl w:val="0"/>
          <w:numId w:val="36"/>
        </w:numPr>
        <w:suppressAutoHyphens w:val="0"/>
        <w:overflowPunct/>
        <w:autoSpaceDE/>
        <w:ind w:left="284" w:hanging="284"/>
        <w:jc w:val="both"/>
        <w:textAlignment w:val="auto"/>
        <w:rPr>
          <w:sz w:val="24"/>
          <w:szCs w:val="24"/>
          <w:lang w:eastAsia="sl-SI"/>
        </w:rPr>
      </w:pPr>
      <w:r w:rsidRPr="001C57A2">
        <w:rPr>
          <w:sz w:val="24"/>
          <w:szCs w:val="24"/>
          <w:lang w:eastAsia="sl-SI"/>
        </w:rPr>
        <w:t>da bo dokumentacijo, ki je bila podlaga za pridobitev sredstev po tej pogodbi, hranil še pet let od dneva pridobitve sredstev.</w:t>
      </w:r>
    </w:p>
    <w:p w14:paraId="61CFB756" w14:textId="77777777" w:rsidR="00C12D02" w:rsidRPr="001C57A2" w:rsidRDefault="00C12D02" w:rsidP="008068BB">
      <w:pPr>
        <w:suppressAutoHyphens w:val="0"/>
        <w:overflowPunct/>
        <w:autoSpaceDE/>
        <w:jc w:val="both"/>
        <w:textAlignment w:val="auto"/>
        <w:rPr>
          <w:sz w:val="24"/>
          <w:szCs w:val="24"/>
          <w:lang w:eastAsia="sl-SI"/>
        </w:rPr>
      </w:pPr>
    </w:p>
    <w:p w14:paraId="78B94EB5" w14:textId="77777777" w:rsidR="00C12D02" w:rsidRPr="001C57A2" w:rsidRDefault="00C12D02" w:rsidP="008068BB">
      <w:pPr>
        <w:suppressAutoHyphens w:val="0"/>
        <w:overflowPunct/>
        <w:autoSpaceDE/>
        <w:jc w:val="both"/>
        <w:textAlignment w:val="auto"/>
        <w:rPr>
          <w:sz w:val="24"/>
          <w:szCs w:val="24"/>
          <w:lang w:eastAsia="sl-SI"/>
        </w:rPr>
      </w:pPr>
    </w:p>
    <w:p w14:paraId="780D683E"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35650158"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Nadzor nad namensko porabo sredstev opravlja občinska uprava</w:t>
      </w:r>
      <w:r w:rsidR="00C8141F" w:rsidRPr="001C57A2">
        <w:rPr>
          <w:sz w:val="24"/>
          <w:szCs w:val="24"/>
          <w:lang w:eastAsia="sl-SI"/>
        </w:rPr>
        <w:t xml:space="preserve"> in strokovna komisija</w:t>
      </w:r>
      <w:r w:rsidRPr="001C57A2">
        <w:rPr>
          <w:sz w:val="24"/>
          <w:szCs w:val="24"/>
          <w:lang w:eastAsia="sl-SI"/>
        </w:rPr>
        <w:t xml:space="preserve">. Občinska uprava </w:t>
      </w:r>
      <w:r w:rsidR="00C8141F" w:rsidRPr="001C57A2">
        <w:rPr>
          <w:sz w:val="24"/>
          <w:szCs w:val="24"/>
          <w:lang w:eastAsia="sl-SI"/>
        </w:rPr>
        <w:t xml:space="preserve">in komisija </w:t>
      </w:r>
      <w:r w:rsidRPr="001C57A2">
        <w:rPr>
          <w:sz w:val="24"/>
          <w:szCs w:val="24"/>
          <w:lang w:eastAsia="sl-SI"/>
        </w:rPr>
        <w:t>si pridržuje</w:t>
      </w:r>
      <w:r w:rsidR="00C8141F" w:rsidRPr="001C57A2">
        <w:rPr>
          <w:sz w:val="24"/>
          <w:szCs w:val="24"/>
          <w:lang w:eastAsia="sl-SI"/>
        </w:rPr>
        <w:t>ta</w:t>
      </w:r>
      <w:r w:rsidRPr="001C57A2">
        <w:rPr>
          <w:sz w:val="24"/>
          <w:szCs w:val="24"/>
          <w:lang w:eastAsia="sl-SI"/>
        </w:rPr>
        <w:t xml:space="preserve"> pravico preverjati namensko porabo pridobljenih sredstev z vpogledom v celotno dokumentacijo v zvezi s predmetom te pogodbe, prejemnik pa je dolžan omogočiti takšen nadzor. Ob nadzoru se sestavi zapisnik, ki ga podpišeta uslužbenec, ki opravlja nadzor in prejemnik, ki je ob nadzoru prisoten.</w:t>
      </w:r>
    </w:p>
    <w:p w14:paraId="7EF15951" w14:textId="77777777" w:rsidR="00C12D02" w:rsidRPr="001C57A2" w:rsidRDefault="00C12D02" w:rsidP="008068BB">
      <w:pPr>
        <w:suppressAutoHyphens w:val="0"/>
        <w:overflowPunct/>
        <w:autoSpaceDE/>
        <w:jc w:val="both"/>
        <w:textAlignment w:val="auto"/>
        <w:rPr>
          <w:sz w:val="24"/>
          <w:szCs w:val="24"/>
          <w:lang w:eastAsia="sl-SI"/>
        </w:rPr>
      </w:pPr>
    </w:p>
    <w:p w14:paraId="0BFC7C27" w14:textId="77777777" w:rsidR="00BE2BD6" w:rsidRPr="001C57A2" w:rsidRDefault="00BE2BD6" w:rsidP="00BE2BD6">
      <w:pPr>
        <w:jc w:val="both"/>
        <w:rPr>
          <w:sz w:val="24"/>
          <w:szCs w:val="24"/>
        </w:rPr>
      </w:pPr>
      <w:r w:rsidRPr="001C57A2">
        <w:rPr>
          <w:sz w:val="24"/>
          <w:szCs w:val="24"/>
        </w:rPr>
        <w:t>Ne glede na določila prejšnjega odstavka morajo prejemniki sredstev podati realizacijo javnih sredstev iz pogodbe vedno, kadar to zahteva župan.</w:t>
      </w:r>
    </w:p>
    <w:p w14:paraId="7033A43B" w14:textId="77777777" w:rsidR="00BE2BD6" w:rsidRPr="001C57A2" w:rsidRDefault="00BE2BD6" w:rsidP="00BE2BD6">
      <w:pPr>
        <w:jc w:val="both"/>
        <w:rPr>
          <w:sz w:val="24"/>
          <w:szCs w:val="24"/>
        </w:rPr>
      </w:pPr>
    </w:p>
    <w:p w14:paraId="083050E4" w14:textId="77777777" w:rsidR="00BE2BD6" w:rsidRPr="001C57A2" w:rsidRDefault="00BE2BD6" w:rsidP="00BE2BD6">
      <w:pPr>
        <w:jc w:val="both"/>
        <w:rPr>
          <w:sz w:val="24"/>
          <w:szCs w:val="24"/>
        </w:rPr>
      </w:pPr>
      <w:r w:rsidRPr="001C57A2">
        <w:rPr>
          <w:sz w:val="24"/>
          <w:szCs w:val="24"/>
        </w:rPr>
        <w:t>Če nadzorni organ ugotovi, da prejemnik sredstev ne izvršuje določil iz pogodbe ali da mu bila dodeljena sredstva na podlagi neresničnih podatkov, se zadrži izplačevanje še neizplačanih sredstev ali zahteva vrnitev v ta namen že dodeljenih sredstev.</w:t>
      </w:r>
    </w:p>
    <w:p w14:paraId="409BEC35" w14:textId="77777777" w:rsidR="00BE2BD6" w:rsidRPr="001C57A2" w:rsidRDefault="00BE2BD6" w:rsidP="00BE2BD6">
      <w:pPr>
        <w:jc w:val="both"/>
        <w:rPr>
          <w:sz w:val="24"/>
          <w:szCs w:val="24"/>
        </w:rPr>
      </w:pPr>
    </w:p>
    <w:p w14:paraId="38C17BA1" w14:textId="77777777" w:rsidR="00BE2BD6" w:rsidRDefault="00BE2BD6" w:rsidP="00BE2BD6">
      <w:pPr>
        <w:jc w:val="both"/>
        <w:rPr>
          <w:sz w:val="24"/>
          <w:szCs w:val="24"/>
        </w:rPr>
      </w:pPr>
      <w:r w:rsidRPr="001C57A2">
        <w:rPr>
          <w:sz w:val="24"/>
          <w:szCs w:val="24"/>
        </w:rPr>
        <w:lastRenderedPageBreak/>
        <w:t>Društvo, ki krši pogodbena določila, ne more kandidirati za sredstva iz občinskega proračuna na naslednjem občinskem javnem razpisu.</w:t>
      </w:r>
    </w:p>
    <w:p w14:paraId="5AD919BA" w14:textId="77777777" w:rsidR="00387AE9" w:rsidRPr="001C57A2" w:rsidRDefault="00387AE9" w:rsidP="00BE2BD6">
      <w:pPr>
        <w:jc w:val="both"/>
        <w:rPr>
          <w:sz w:val="24"/>
          <w:szCs w:val="24"/>
        </w:rPr>
      </w:pPr>
    </w:p>
    <w:p w14:paraId="71B0A92D" w14:textId="77777777" w:rsidR="00C12D02" w:rsidRPr="001C57A2" w:rsidRDefault="00BE2BD6"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w:t>
      </w:r>
      <w:r w:rsidR="00C12D02" w:rsidRPr="001C57A2">
        <w:rPr>
          <w:sz w:val="24"/>
          <w:szCs w:val="24"/>
          <w:lang w:eastAsia="sl-SI"/>
        </w:rPr>
        <w:t>len</w:t>
      </w:r>
    </w:p>
    <w:p w14:paraId="21570D73" w14:textId="5459CFCD" w:rsidR="00C8141F" w:rsidRPr="001C57A2" w:rsidRDefault="00F40EF0" w:rsidP="008068BB">
      <w:pPr>
        <w:suppressAutoHyphens w:val="0"/>
        <w:overflowPunct/>
        <w:autoSpaceDE/>
        <w:jc w:val="both"/>
        <w:textAlignment w:val="auto"/>
        <w:rPr>
          <w:sz w:val="24"/>
          <w:szCs w:val="24"/>
          <w:lang w:eastAsia="sl-SI"/>
        </w:rPr>
      </w:pPr>
      <w:r w:rsidRPr="001C57A2">
        <w:rPr>
          <w:sz w:val="24"/>
          <w:szCs w:val="24"/>
          <w:lang w:eastAsia="sl-SI"/>
        </w:rPr>
        <w:t>Za izvajanje te pogodb</w:t>
      </w:r>
      <w:r w:rsidR="00E74C20" w:rsidRPr="001C57A2">
        <w:rPr>
          <w:sz w:val="24"/>
          <w:szCs w:val="24"/>
          <w:lang w:eastAsia="sl-SI"/>
        </w:rPr>
        <w:t>e je s strani občine kot skrbnik</w:t>
      </w:r>
      <w:r w:rsidRPr="001C57A2">
        <w:rPr>
          <w:sz w:val="24"/>
          <w:szCs w:val="24"/>
          <w:lang w:eastAsia="sl-SI"/>
        </w:rPr>
        <w:t xml:space="preserve"> </w:t>
      </w:r>
      <w:r w:rsidR="00E23939">
        <w:rPr>
          <w:sz w:val="24"/>
          <w:szCs w:val="24"/>
          <w:lang w:eastAsia="sl-SI"/>
        </w:rPr>
        <w:t>proračunske postavke</w:t>
      </w:r>
      <w:r w:rsidR="00E23939" w:rsidRPr="001C57A2">
        <w:rPr>
          <w:sz w:val="24"/>
          <w:szCs w:val="24"/>
          <w:lang w:eastAsia="sl-SI"/>
        </w:rPr>
        <w:t xml:space="preserve"> </w:t>
      </w:r>
      <w:r w:rsidR="00C04F1D" w:rsidRPr="001C57A2">
        <w:rPr>
          <w:sz w:val="24"/>
          <w:szCs w:val="24"/>
          <w:lang w:eastAsia="sl-SI"/>
        </w:rPr>
        <w:t>zadolžen</w:t>
      </w:r>
      <w:r w:rsidR="00627C80" w:rsidRPr="001C57A2">
        <w:rPr>
          <w:sz w:val="24"/>
          <w:szCs w:val="24"/>
          <w:lang w:eastAsia="sl-SI"/>
        </w:rPr>
        <w:t>a</w:t>
      </w:r>
      <w:r w:rsidR="00C04F1D" w:rsidRPr="001C57A2">
        <w:rPr>
          <w:sz w:val="24"/>
          <w:szCs w:val="24"/>
          <w:lang w:eastAsia="sl-SI"/>
        </w:rPr>
        <w:t xml:space="preserve"> </w:t>
      </w:r>
      <w:r w:rsidR="00627C80" w:rsidRPr="001C57A2">
        <w:rPr>
          <w:sz w:val="24"/>
          <w:szCs w:val="24"/>
          <w:lang w:eastAsia="sl-SI"/>
        </w:rPr>
        <w:t>Ester Renko</w:t>
      </w:r>
      <w:r w:rsidRPr="001C57A2">
        <w:rPr>
          <w:sz w:val="24"/>
          <w:szCs w:val="24"/>
          <w:lang w:eastAsia="sl-SI"/>
        </w:rPr>
        <w:t xml:space="preserve">, s strani </w:t>
      </w:r>
      <w:r w:rsidR="004A010F" w:rsidRPr="001C57A2">
        <w:rPr>
          <w:sz w:val="24"/>
          <w:szCs w:val="24"/>
          <w:lang w:eastAsia="sl-SI"/>
        </w:rPr>
        <w:t xml:space="preserve">izvajalca programa </w:t>
      </w:r>
      <w:r w:rsidRPr="001C57A2">
        <w:rPr>
          <w:sz w:val="24"/>
          <w:szCs w:val="24"/>
          <w:lang w:eastAsia="sl-SI"/>
        </w:rPr>
        <w:t xml:space="preserve">pa ____________. </w:t>
      </w:r>
    </w:p>
    <w:p w14:paraId="0C8D89D7" w14:textId="77777777" w:rsidR="00F40EF0" w:rsidRPr="001C57A2" w:rsidRDefault="00F40EF0" w:rsidP="008068BB">
      <w:pPr>
        <w:suppressAutoHyphens w:val="0"/>
        <w:overflowPunct/>
        <w:autoSpaceDE/>
        <w:jc w:val="both"/>
        <w:textAlignment w:val="auto"/>
        <w:rPr>
          <w:sz w:val="24"/>
          <w:szCs w:val="24"/>
          <w:lang w:eastAsia="sl-SI"/>
        </w:rPr>
      </w:pPr>
      <w:r w:rsidRPr="001C57A2">
        <w:rPr>
          <w:sz w:val="24"/>
          <w:szCs w:val="24"/>
          <w:lang w:eastAsia="sl-SI"/>
        </w:rPr>
        <w:t>V primeru odsotnosti ali zamenjave osebe, ki je zadolžena za nemoteno izvajanje pogodbe, mora pogodbena stranka pisno obvestiti drugo pogodbeno stranko in ji posredovati podatke osebe, ki to osebo nadomešča oziroma jo je zamenjala.</w:t>
      </w:r>
    </w:p>
    <w:p w14:paraId="348DE1F5" w14:textId="77777777" w:rsidR="005B6D45" w:rsidRPr="001C57A2" w:rsidRDefault="005B6D45" w:rsidP="008068BB">
      <w:pPr>
        <w:suppressAutoHyphens w:val="0"/>
        <w:overflowPunct/>
        <w:autoSpaceDE/>
        <w:textAlignment w:val="auto"/>
        <w:rPr>
          <w:sz w:val="24"/>
          <w:szCs w:val="24"/>
          <w:lang w:eastAsia="sl-SI"/>
        </w:rPr>
      </w:pPr>
    </w:p>
    <w:p w14:paraId="42225124" w14:textId="77777777" w:rsidR="00F40EF0" w:rsidRPr="001C57A2" w:rsidRDefault="00BE2BD6"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398FA373"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V kolikor se bo pri pregledu poročila ali siceršnjem nadzoru delovanja izvajalca</w:t>
      </w:r>
      <w:r w:rsidR="004A010F" w:rsidRPr="001C57A2">
        <w:rPr>
          <w:sz w:val="24"/>
          <w:szCs w:val="24"/>
          <w:lang w:eastAsia="sl-SI"/>
        </w:rPr>
        <w:t xml:space="preserve"> programa</w:t>
      </w:r>
      <w:r w:rsidRPr="001C57A2">
        <w:rPr>
          <w:sz w:val="24"/>
          <w:szCs w:val="24"/>
          <w:lang w:eastAsia="sl-SI"/>
        </w:rPr>
        <w:t>, ki je predmet te pogodbe, ugotovilo odstopanje od predložene vloge in dogovorjenih pogodbenih obveznosti, se lahko delež sredstev občine ustrezno zmanjša oziroma občina lahko zahteva vračilo že nakazanih sredstev z zakonskimi zamudnimi obrestmi od dneva nakazila.</w:t>
      </w:r>
    </w:p>
    <w:p w14:paraId="47CF49BE" w14:textId="77777777" w:rsidR="00C12D02" w:rsidRPr="001C57A2" w:rsidRDefault="00C12D02" w:rsidP="008068BB">
      <w:pPr>
        <w:suppressAutoHyphens w:val="0"/>
        <w:overflowPunct/>
        <w:autoSpaceDE/>
        <w:jc w:val="both"/>
        <w:textAlignment w:val="auto"/>
        <w:rPr>
          <w:sz w:val="24"/>
          <w:szCs w:val="24"/>
          <w:lang w:eastAsia="sl-SI"/>
        </w:rPr>
      </w:pPr>
    </w:p>
    <w:p w14:paraId="764CC846"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7AAC25DB" w14:textId="77777777" w:rsidR="00C12D02" w:rsidRPr="001C57A2" w:rsidRDefault="004A010F" w:rsidP="008068BB">
      <w:pPr>
        <w:suppressAutoHyphens w:val="0"/>
        <w:overflowPunct/>
        <w:autoSpaceDE/>
        <w:jc w:val="both"/>
        <w:textAlignment w:val="auto"/>
        <w:rPr>
          <w:bCs/>
          <w:sz w:val="24"/>
          <w:szCs w:val="24"/>
          <w:lang w:eastAsia="sl-SI"/>
        </w:rPr>
      </w:pPr>
      <w:r w:rsidRPr="001C57A2">
        <w:rPr>
          <w:bCs/>
          <w:sz w:val="24"/>
          <w:szCs w:val="24"/>
          <w:lang w:eastAsia="sl-SI"/>
        </w:rPr>
        <w:t>Izvajalec programa</w:t>
      </w:r>
      <w:r w:rsidR="00C12D02" w:rsidRPr="001C57A2">
        <w:rPr>
          <w:bCs/>
          <w:sz w:val="24"/>
          <w:szCs w:val="24"/>
          <w:lang w:eastAsia="sl-SI"/>
        </w:rPr>
        <w:t xml:space="preserve"> s podpisom te pogodbe zagotavlja, da so vse podpisane izjave, ki so obvezni del razpisne dokumentacije, resnične.</w:t>
      </w:r>
    </w:p>
    <w:p w14:paraId="39352949" w14:textId="77777777" w:rsidR="00C12D02" w:rsidRPr="001C57A2" w:rsidRDefault="00C12D02" w:rsidP="008068BB">
      <w:pPr>
        <w:suppressAutoHyphens w:val="0"/>
        <w:overflowPunct/>
        <w:autoSpaceDE/>
        <w:jc w:val="both"/>
        <w:textAlignment w:val="auto"/>
        <w:rPr>
          <w:sz w:val="24"/>
          <w:szCs w:val="24"/>
          <w:lang w:eastAsia="sl-SI"/>
        </w:rPr>
      </w:pPr>
    </w:p>
    <w:p w14:paraId="477DB08F"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3BEB2C06" w14:textId="77777777" w:rsidR="00C12D02" w:rsidRPr="001C57A2" w:rsidRDefault="00C12D02" w:rsidP="008068BB">
      <w:pPr>
        <w:suppressAutoHyphens w:val="0"/>
        <w:overflowPunct/>
        <w:autoSpaceDE/>
        <w:autoSpaceDN w:val="0"/>
        <w:adjustRightInd w:val="0"/>
        <w:jc w:val="both"/>
        <w:textAlignment w:val="auto"/>
        <w:rPr>
          <w:sz w:val="24"/>
          <w:szCs w:val="24"/>
          <w:lang w:eastAsia="sl-SI"/>
        </w:rPr>
      </w:pPr>
      <w:r w:rsidRPr="001C57A2">
        <w:rPr>
          <w:sz w:val="24"/>
          <w:szCs w:val="24"/>
          <w:lang w:eastAsia="sl-SI"/>
        </w:rPr>
        <w:t>Pogodba, pri kateri kdo v imenu ali na račun druge pogodbene stranke, predstavniku ali posredniku organa ali organizacije iz javnega sektorja obljubi, ponudi ali da kakšno nedovoljeno korist za:</w:t>
      </w:r>
    </w:p>
    <w:p w14:paraId="4804C65C" w14:textId="77777777" w:rsidR="00C12D02" w:rsidRPr="001C57A2" w:rsidRDefault="00C12D02" w:rsidP="008068BB">
      <w:pPr>
        <w:numPr>
          <w:ilvl w:val="0"/>
          <w:numId w:val="13"/>
        </w:numPr>
        <w:suppressAutoHyphens w:val="0"/>
        <w:overflowPunct/>
        <w:autoSpaceDE/>
        <w:autoSpaceDN w:val="0"/>
        <w:adjustRightInd w:val="0"/>
        <w:ind w:left="0" w:firstLine="0"/>
        <w:textAlignment w:val="auto"/>
        <w:rPr>
          <w:sz w:val="24"/>
          <w:szCs w:val="24"/>
          <w:lang w:eastAsia="sl-SI"/>
        </w:rPr>
      </w:pPr>
      <w:r w:rsidRPr="001C57A2">
        <w:rPr>
          <w:sz w:val="24"/>
          <w:szCs w:val="24"/>
          <w:lang w:eastAsia="sl-SI"/>
        </w:rPr>
        <w:t>pridobitev posla ali</w:t>
      </w:r>
    </w:p>
    <w:p w14:paraId="7A3A8BA3" w14:textId="77777777" w:rsidR="00C12D02" w:rsidRPr="001C57A2" w:rsidRDefault="00C12D02" w:rsidP="008068BB">
      <w:pPr>
        <w:numPr>
          <w:ilvl w:val="0"/>
          <w:numId w:val="13"/>
        </w:numPr>
        <w:suppressAutoHyphens w:val="0"/>
        <w:overflowPunct/>
        <w:autoSpaceDE/>
        <w:autoSpaceDN w:val="0"/>
        <w:adjustRightInd w:val="0"/>
        <w:ind w:left="0" w:firstLine="0"/>
        <w:textAlignment w:val="auto"/>
        <w:rPr>
          <w:sz w:val="24"/>
          <w:szCs w:val="24"/>
          <w:lang w:eastAsia="sl-SI"/>
        </w:rPr>
      </w:pPr>
      <w:r w:rsidRPr="001C57A2">
        <w:rPr>
          <w:sz w:val="24"/>
          <w:szCs w:val="24"/>
          <w:lang w:eastAsia="sl-SI"/>
        </w:rPr>
        <w:t>za sklenitev posla pod ugodnejšimi pogoji ali</w:t>
      </w:r>
    </w:p>
    <w:p w14:paraId="330BF2B6" w14:textId="77777777" w:rsidR="00C12D02" w:rsidRPr="001C57A2" w:rsidRDefault="00C12D02" w:rsidP="008068BB">
      <w:pPr>
        <w:numPr>
          <w:ilvl w:val="0"/>
          <w:numId w:val="13"/>
        </w:numPr>
        <w:suppressAutoHyphens w:val="0"/>
        <w:overflowPunct/>
        <w:autoSpaceDE/>
        <w:autoSpaceDN w:val="0"/>
        <w:adjustRightInd w:val="0"/>
        <w:ind w:left="0" w:firstLine="0"/>
        <w:textAlignment w:val="auto"/>
        <w:rPr>
          <w:sz w:val="24"/>
          <w:szCs w:val="24"/>
          <w:lang w:eastAsia="sl-SI"/>
        </w:rPr>
      </w:pPr>
      <w:r w:rsidRPr="001C57A2">
        <w:rPr>
          <w:sz w:val="24"/>
          <w:szCs w:val="24"/>
          <w:lang w:eastAsia="sl-SI"/>
        </w:rPr>
        <w:t>za opustitev dolžnega nadzora nad izvajanjem pogodbenih obveznosti ali</w:t>
      </w:r>
    </w:p>
    <w:p w14:paraId="6C6B0BC1" w14:textId="77777777" w:rsidR="00C12D02" w:rsidRPr="001C57A2" w:rsidRDefault="00C12D02" w:rsidP="008068BB">
      <w:pPr>
        <w:numPr>
          <w:ilvl w:val="0"/>
          <w:numId w:val="13"/>
        </w:numPr>
        <w:suppressAutoHyphens w:val="0"/>
        <w:overflowPunct/>
        <w:autoSpaceDE/>
        <w:ind w:left="0" w:firstLine="0"/>
        <w:textAlignment w:val="auto"/>
        <w:rPr>
          <w:sz w:val="24"/>
          <w:szCs w:val="24"/>
          <w:lang w:eastAsia="sl-SI"/>
        </w:rPr>
      </w:pPr>
      <w:r w:rsidRPr="001C57A2">
        <w:rPr>
          <w:sz w:val="24"/>
          <w:szCs w:val="24"/>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61AECA92" w14:textId="77777777" w:rsidR="000916AC" w:rsidRPr="001C57A2" w:rsidRDefault="000916AC" w:rsidP="008068BB">
      <w:pPr>
        <w:suppressAutoHyphens w:val="0"/>
        <w:overflowPunct/>
        <w:autoSpaceDE/>
        <w:jc w:val="both"/>
        <w:textAlignment w:val="auto"/>
        <w:rPr>
          <w:sz w:val="24"/>
          <w:szCs w:val="24"/>
          <w:lang w:eastAsia="sl-SI"/>
        </w:rPr>
      </w:pPr>
    </w:p>
    <w:p w14:paraId="099E2CC4"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142819FF"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Pogodbeni stranki soglašata, da bosta morebitne spore iz te pogodbe reševali sporazumno. Če sporazume rešitve ne bi mogli doseči, bo spor reševalo pristojno sodišče.</w:t>
      </w:r>
    </w:p>
    <w:p w14:paraId="617A075A" w14:textId="77777777" w:rsidR="000916AC" w:rsidRPr="001C57A2" w:rsidRDefault="000916AC" w:rsidP="008068BB">
      <w:pPr>
        <w:suppressAutoHyphens w:val="0"/>
        <w:overflowPunct/>
        <w:autoSpaceDE/>
        <w:jc w:val="both"/>
        <w:textAlignment w:val="auto"/>
        <w:rPr>
          <w:sz w:val="24"/>
          <w:szCs w:val="24"/>
          <w:lang w:eastAsia="sl-SI"/>
        </w:rPr>
      </w:pPr>
    </w:p>
    <w:p w14:paraId="2178FEFC"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39DAC39E" w14:textId="0E12192D"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Pogodba stopi v veljavo z dnem podpisa obeh pogodbenih strank</w:t>
      </w:r>
      <w:r w:rsidR="000916AC" w:rsidRPr="001C57A2">
        <w:rPr>
          <w:sz w:val="24"/>
          <w:szCs w:val="24"/>
          <w:lang w:eastAsia="sl-SI"/>
        </w:rPr>
        <w:t xml:space="preserve"> in se uporablja za proračunsko leto </w:t>
      </w:r>
      <w:r w:rsidR="0020434A" w:rsidRPr="001C57A2">
        <w:rPr>
          <w:sz w:val="24"/>
          <w:szCs w:val="24"/>
          <w:lang w:eastAsia="sl-SI"/>
        </w:rPr>
        <w:t>202</w:t>
      </w:r>
      <w:r w:rsidR="0065206C">
        <w:rPr>
          <w:sz w:val="24"/>
          <w:szCs w:val="24"/>
          <w:lang w:eastAsia="sl-SI"/>
        </w:rPr>
        <w:t>6</w:t>
      </w:r>
      <w:r w:rsidR="00370B99">
        <w:rPr>
          <w:sz w:val="24"/>
          <w:szCs w:val="24"/>
          <w:lang w:eastAsia="sl-SI"/>
        </w:rPr>
        <w:t>.</w:t>
      </w:r>
    </w:p>
    <w:p w14:paraId="188F5579" w14:textId="77777777" w:rsidR="000916AC" w:rsidRPr="001C57A2" w:rsidRDefault="000916AC" w:rsidP="008068BB">
      <w:pPr>
        <w:suppressAutoHyphens w:val="0"/>
        <w:overflowPunct/>
        <w:autoSpaceDE/>
        <w:jc w:val="both"/>
        <w:textAlignment w:val="auto"/>
        <w:rPr>
          <w:sz w:val="24"/>
          <w:szCs w:val="24"/>
          <w:lang w:eastAsia="sl-SI"/>
        </w:rPr>
      </w:pPr>
    </w:p>
    <w:p w14:paraId="4DCECAF6" w14:textId="77777777" w:rsidR="00C12D02" w:rsidRPr="001C57A2" w:rsidRDefault="00C12D02" w:rsidP="008068BB">
      <w:pPr>
        <w:numPr>
          <w:ilvl w:val="0"/>
          <w:numId w:val="11"/>
        </w:numPr>
        <w:suppressAutoHyphens w:val="0"/>
        <w:overflowPunct/>
        <w:autoSpaceDE/>
        <w:ind w:left="0" w:firstLine="0"/>
        <w:jc w:val="center"/>
        <w:textAlignment w:val="auto"/>
        <w:rPr>
          <w:sz w:val="24"/>
          <w:szCs w:val="24"/>
          <w:lang w:eastAsia="sl-SI"/>
        </w:rPr>
      </w:pPr>
      <w:r w:rsidRPr="001C57A2">
        <w:rPr>
          <w:sz w:val="24"/>
          <w:szCs w:val="24"/>
          <w:lang w:eastAsia="sl-SI"/>
        </w:rPr>
        <w:t>člen</w:t>
      </w:r>
    </w:p>
    <w:p w14:paraId="114D2E90" w14:textId="77777777" w:rsidR="00C12D02" w:rsidRDefault="00C12D02" w:rsidP="008068BB">
      <w:pPr>
        <w:suppressAutoHyphens w:val="0"/>
        <w:overflowPunct/>
        <w:autoSpaceDE/>
        <w:jc w:val="both"/>
        <w:textAlignment w:val="auto"/>
        <w:rPr>
          <w:sz w:val="24"/>
          <w:szCs w:val="24"/>
          <w:lang w:eastAsia="sl-SI"/>
        </w:rPr>
      </w:pPr>
      <w:r w:rsidRPr="001C57A2">
        <w:rPr>
          <w:sz w:val="24"/>
          <w:szCs w:val="24"/>
          <w:lang w:eastAsia="sl-SI"/>
        </w:rPr>
        <w:t xml:space="preserve">Pogodba je sestavljena v </w:t>
      </w:r>
      <w:r w:rsidR="00E75201">
        <w:rPr>
          <w:sz w:val="24"/>
          <w:szCs w:val="24"/>
          <w:lang w:eastAsia="sl-SI"/>
        </w:rPr>
        <w:t>dveh</w:t>
      </w:r>
      <w:r w:rsidRPr="001C57A2">
        <w:rPr>
          <w:sz w:val="24"/>
          <w:szCs w:val="24"/>
          <w:lang w:eastAsia="sl-SI"/>
        </w:rPr>
        <w:t xml:space="preserve"> (</w:t>
      </w:r>
      <w:r w:rsidR="00E75201">
        <w:rPr>
          <w:sz w:val="24"/>
          <w:szCs w:val="24"/>
          <w:lang w:eastAsia="sl-SI"/>
        </w:rPr>
        <w:t>2</w:t>
      </w:r>
      <w:r w:rsidRPr="001C57A2">
        <w:rPr>
          <w:sz w:val="24"/>
          <w:szCs w:val="24"/>
          <w:lang w:eastAsia="sl-SI"/>
        </w:rPr>
        <w:t xml:space="preserve">) enakih izvodih, od katerih prejme občina </w:t>
      </w:r>
      <w:r w:rsidR="00E75201">
        <w:rPr>
          <w:sz w:val="24"/>
          <w:szCs w:val="24"/>
          <w:lang w:eastAsia="sl-SI"/>
        </w:rPr>
        <w:t>in izvajalec po en</w:t>
      </w:r>
      <w:r w:rsidRPr="001C57A2">
        <w:rPr>
          <w:sz w:val="24"/>
          <w:szCs w:val="24"/>
          <w:lang w:eastAsia="sl-SI"/>
        </w:rPr>
        <w:t xml:space="preserve"> (</w:t>
      </w:r>
      <w:r w:rsidR="00E75201">
        <w:rPr>
          <w:sz w:val="24"/>
          <w:szCs w:val="24"/>
          <w:lang w:eastAsia="sl-SI"/>
        </w:rPr>
        <w:t>1</w:t>
      </w:r>
      <w:r w:rsidRPr="001C57A2">
        <w:rPr>
          <w:sz w:val="24"/>
          <w:szCs w:val="24"/>
          <w:lang w:eastAsia="sl-SI"/>
        </w:rPr>
        <w:t>) izvod</w:t>
      </w:r>
      <w:r w:rsidR="00E75201">
        <w:rPr>
          <w:sz w:val="24"/>
          <w:szCs w:val="24"/>
          <w:lang w:eastAsia="sl-SI"/>
        </w:rPr>
        <w:t xml:space="preserve"> pogodbe.</w:t>
      </w:r>
    </w:p>
    <w:p w14:paraId="70FF0A8D" w14:textId="77777777" w:rsidR="004B6A00" w:rsidRPr="001C57A2" w:rsidRDefault="004B6A00" w:rsidP="008068BB">
      <w:pPr>
        <w:suppressAutoHyphens w:val="0"/>
        <w:overflowPunct/>
        <w:autoSpaceDE/>
        <w:jc w:val="both"/>
        <w:textAlignment w:val="auto"/>
        <w:rPr>
          <w:sz w:val="24"/>
          <w:szCs w:val="24"/>
          <w:lang w:eastAsia="sl-SI"/>
        </w:rPr>
      </w:pPr>
    </w:p>
    <w:tbl>
      <w:tblPr>
        <w:tblW w:w="0" w:type="auto"/>
        <w:tblLook w:val="01E0" w:firstRow="1" w:lastRow="1" w:firstColumn="1" w:lastColumn="1" w:noHBand="0" w:noVBand="0"/>
      </w:tblPr>
      <w:tblGrid>
        <w:gridCol w:w="4536"/>
        <w:gridCol w:w="4535"/>
      </w:tblGrid>
      <w:tr w:rsidR="00C12D02" w:rsidRPr="001C57A2" w14:paraId="65DB01F3" w14:textId="77777777" w:rsidTr="00971B62">
        <w:tc>
          <w:tcPr>
            <w:tcW w:w="4536" w:type="dxa"/>
          </w:tcPr>
          <w:p w14:paraId="72E85B53" w14:textId="77777777" w:rsidR="00C12D02" w:rsidRPr="001C57A2" w:rsidRDefault="00C12D02" w:rsidP="008068BB">
            <w:pPr>
              <w:suppressAutoHyphens w:val="0"/>
              <w:overflowPunct/>
              <w:autoSpaceDE/>
              <w:jc w:val="both"/>
              <w:textAlignment w:val="auto"/>
              <w:rPr>
                <w:sz w:val="24"/>
                <w:szCs w:val="24"/>
                <w:lang w:eastAsia="sl-SI"/>
              </w:rPr>
            </w:pPr>
          </w:p>
          <w:p w14:paraId="57046B6C"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Datum:</w:t>
            </w:r>
          </w:p>
          <w:p w14:paraId="5F99FA34"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Številka:</w:t>
            </w:r>
          </w:p>
          <w:p w14:paraId="31209347" w14:textId="77777777" w:rsidR="00C12D02" w:rsidRPr="001C57A2" w:rsidRDefault="00C12D02" w:rsidP="008068BB">
            <w:pPr>
              <w:suppressAutoHyphens w:val="0"/>
              <w:overflowPunct/>
              <w:autoSpaceDE/>
              <w:jc w:val="both"/>
              <w:textAlignment w:val="auto"/>
              <w:rPr>
                <w:sz w:val="24"/>
                <w:szCs w:val="24"/>
                <w:lang w:eastAsia="sl-SI"/>
              </w:rPr>
            </w:pPr>
          </w:p>
        </w:tc>
        <w:tc>
          <w:tcPr>
            <w:tcW w:w="4535" w:type="dxa"/>
          </w:tcPr>
          <w:p w14:paraId="49BEE455" w14:textId="77777777" w:rsidR="00C12D02" w:rsidRPr="001C57A2" w:rsidRDefault="00C12D02" w:rsidP="008068BB">
            <w:pPr>
              <w:suppressAutoHyphens w:val="0"/>
              <w:overflowPunct/>
              <w:autoSpaceDE/>
              <w:jc w:val="both"/>
              <w:textAlignment w:val="auto"/>
              <w:rPr>
                <w:sz w:val="24"/>
                <w:szCs w:val="24"/>
                <w:lang w:eastAsia="sl-SI"/>
              </w:rPr>
            </w:pPr>
          </w:p>
          <w:p w14:paraId="3B4A6D0B"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Datum:</w:t>
            </w:r>
          </w:p>
          <w:p w14:paraId="31460282" w14:textId="77777777" w:rsidR="00C12D02" w:rsidRPr="001C57A2" w:rsidRDefault="00C12D02" w:rsidP="008068BB">
            <w:pPr>
              <w:suppressAutoHyphens w:val="0"/>
              <w:overflowPunct/>
              <w:autoSpaceDE/>
              <w:jc w:val="both"/>
              <w:textAlignment w:val="auto"/>
              <w:rPr>
                <w:sz w:val="24"/>
                <w:szCs w:val="24"/>
                <w:lang w:eastAsia="sl-SI"/>
              </w:rPr>
            </w:pPr>
          </w:p>
        </w:tc>
      </w:tr>
      <w:tr w:rsidR="00C12D02" w:rsidRPr="001C57A2" w14:paraId="65E83900" w14:textId="77777777" w:rsidTr="00971B62">
        <w:tc>
          <w:tcPr>
            <w:tcW w:w="4536" w:type="dxa"/>
          </w:tcPr>
          <w:p w14:paraId="1DE6C77B" w14:textId="77777777" w:rsidR="00C12D02" w:rsidRPr="001C57A2" w:rsidRDefault="00C12D02" w:rsidP="008068BB">
            <w:pPr>
              <w:suppressAutoHyphens w:val="0"/>
              <w:overflowPunct/>
              <w:autoSpaceDE/>
              <w:jc w:val="both"/>
              <w:textAlignment w:val="auto"/>
              <w:rPr>
                <w:sz w:val="24"/>
                <w:szCs w:val="24"/>
                <w:lang w:eastAsia="sl-SI"/>
              </w:rPr>
            </w:pPr>
            <w:r w:rsidRPr="001C57A2">
              <w:rPr>
                <w:sz w:val="24"/>
                <w:szCs w:val="24"/>
                <w:lang w:eastAsia="sl-SI"/>
              </w:rPr>
              <w:t xml:space="preserve">Občina </w:t>
            </w:r>
            <w:r w:rsidR="008068BB" w:rsidRPr="001C57A2">
              <w:rPr>
                <w:sz w:val="24"/>
                <w:szCs w:val="24"/>
                <w:lang w:eastAsia="sl-SI"/>
              </w:rPr>
              <w:t>Hrpelje-Kozina</w:t>
            </w:r>
          </w:p>
          <w:p w14:paraId="397F8B5B" w14:textId="77777777" w:rsidR="00C12D02" w:rsidRPr="001C57A2" w:rsidRDefault="00B055E7" w:rsidP="008068BB">
            <w:pPr>
              <w:suppressAutoHyphens w:val="0"/>
              <w:overflowPunct/>
              <w:autoSpaceDE/>
              <w:jc w:val="both"/>
              <w:textAlignment w:val="auto"/>
              <w:rPr>
                <w:sz w:val="24"/>
                <w:szCs w:val="24"/>
                <w:lang w:eastAsia="sl-SI"/>
              </w:rPr>
            </w:pPr>
            <w:r w:rsidRPr="001C57A2">
              <w:rPr>
                <w:sz w:val="24"/>
                <w:szCs w:val="24"/>
                <w:lang w:eastAsia="sl-SI"/>
              </w:rPr>
              <w:t>Saša Likavec Svetelšek</w:t>
            </w:r>
            <w:r w:rsidR="00C12D02" w:rsidRPr="001C57A2">
              <w:rPr>
                <w:sz w:val="24"/>
                <w:szCs w:val="24"/>
                <w:lang w:eastAsia="sl-SI"/>
              </w:rPr>
              <w:t>, župan</w:t>
            </w:r>
            <w:r w:rsidR="000916AC" w:rsidRPr="001C57A2">
              <w:rPr>
                <w:sz w:val="24"/>
                <w:szCs w:val="24"/>
                <w:lang w:eastAsia="sl-SI"/>
              </w:rPr>
              <w:t>ja</w:t>
            </w:r>
          </w:p>
        </w:tc>
        <w:tc>
          <w:tcPr>
            <w:tcW w:w="4535" w:type="dxa"/>
          </w:tcPr>
          <w:p w14:paraId="6D11FB72" w14:textId="77777777" w:rsidR="00C12D02" w:rsidRPr="001C57A2" w:rsidRDefault="004A010F" w:rsidP="008068BB">
            <w:pPr>
              <w:suppressAutoHyphens w:val="0"/>
              <w:overflowPunct/>
              <w:autoSpaceDE/>
              <w:textAlignment w:val="auto"/>
              <w:rPr>
                <w:sz w:val="24"/>
                <w:szCs w:val="24"/>
                <w:lang w:eastAsia="sl-SI"/>
              </w:rPr>
            </w:pPr>
            <w:r w:rsidRPr="001C57A2">
              <w:rPr>
                <w:sz w:val="24"/>
                <w:szCs w:val="24"/>
                <w:lang w:eastAsia="sl-SI"/>
              </w:rPr>
              <w:t>I</w:t>
            </w:r>
            <w:r w:rsidR="00C12D02" w:rsidRPr="001C57A2">
              <w:rPr>
                <w:sz w:val="24"/>
                <w:szCs w:val="24"/>
                <w:lang w:eastAsia="sl-SI"/>
              </w:rPr>
              <w:t>zvajalec</w:t>
            </w:r>
            <w:r w:rsidRPr="001C57A2">
              <w:rPr>
                <w:sz w:val="24"/>
                <w:szCs w:val="24"/>
                <w:lang w:eastAsia="sl-SI"/>
              </w:rPr>
              <w:t xml:space="preserve"> programa:</w:t>
            </w:r>
          </w:p>
        </w:tc>
      </w:tr>
    </w:tbl>
    <w:p w14:paraId="18DFA71E" w14:textId="77777777" w:rsidR="00367C62" w:rsidRPr="001C57A2" w:rsidRDefault="009D5A4D" w:rsidP="001C57A2">
      <w:pPr>
        <w:pStyle w:val="S"/>
        <w:rPr>
          <w:szCs w:val="24"/>
        </w:rPr>
      </w:pPr>
      <w:r w:rsidRPr="001C57A2">
        <w:rPr>
          <w:b/>
          <w:i/>
          <w:szCs w:val="24"/>
          <w:lang w:val="sl-SI"/>
        </w:rPr>
        <w:lastRenderedPageBreak/>
        <w:tab/>
      </w:r>
    </w:p>
    <w:p w14:paraId="571AF5E0" w14:textId="77777777" w:rsidR="00367C62" w:rsidRPr="00BE2BD6" w:rsidRDefault="00367C62" w:rsidP="008068BB">
      <w:pPr>
        <w:jc w:val="center"/>
        <w:rPr>
          <w:rFonts w:ascii="Arial" w:hAnsi="Arial" w:cs="Arial"/>
          <w:sz w:val="21"/>
          <w:szCs w:val="21"/>
        </w:rPr>
      </w:pPr>
      <w:r w:rsidRPr="00BE2BD6">
        <w:rPr>
          <w:rFonts w:ascii="Arial" w:hAnsi="Arial" w:cs="Arial"/>
          <w:b/>
          <w:sz w:val="21"/>
          <w:szCs w:val="21"/>
        </w:rPr>
        <w:t xml:space="preserve">POROČILO O </w:t>
      </w:r>
      <w:r w:rsidR="00023E07" w:rsidRPr="00BE2BD6">
        <w:rPr>
          <w:rFonts w:ascii="Arial" w:hAnsi="Arial" w:cs="Arial"/>
          <w:b/>
          <w:sz w:val="21"/>
          <w:szCs w:val="21"/>
        </w:rPr>
        <w:t>REALIZACIJI PROGRAMA</w:t>
      </w:r>
      <w:r w:rsidRPr="00BE2BD6">
        <w:rPr>
          <w:rFonts w:ascii="Arial" w:hAnsi="Arial" w:cs="Arial"/>
          <w:sz w:val="21"/>
          <w:szCs w:val="21"/>
        </w:rPr>
        <w:t xml:space="preserve"> </w:t>
      </w:r>
    </w:p>
    <w:p w14:paraId="40577342" w14:textId="77777777" w:rsidR="00C13048" w:rsidRPr="004B6A00" w:rsidRDefault="00C13048" w:rsidP="008068BB">
      <w:pPr>
        <w:jc w:val="center"/>
        <w:rPr>
          <w:rFonts w:ascii="Arial" w:hAnsi="Arial" w:cs="Arial"/>
          <w:b/>
          <w:bCs/>
          <w:sz w:val="21"/>
          <w:szCs w:val="21"/>
        </w:rPr>
      </w:pPr>
    </w:p>
    <w:p w14:paraId="75ED7F7E" w14:textId="77777777" w:rsidR="0084642D" w:rsidRPr="004B6A00" w:rsidRDefault="00023E07" w:rsidP="008068BB">
      <w:pPr>
        <w:jc w:val="center"/>
        <w:rPr>
          <w:rFonts w:ascii="Arial" w:hAnsi="Arial" w:cs="Arial"/>
          <w:b/>
          <w:bCs/>
          <w:sz w:val="21"/>
          <w:szCs w:val="21"/>
        </w:rPr>
      </w:pPr>
      <w:r w:rsidRPr="004B6A00">
        <w:rPr>
          <w:rFonts w:ascii="Arial" w:hAnsi="Arial" w:cs="Arial"/>
          <w:b/>
          <w:bCs/>
          <w:sz w:val="21"/>
          <w:szCs w:val="21"/>
        </w:rPr>
        <w:t xml:space="preserve">SREDSTVA </w:t>
      </w:r>
      <w:r w:rsidR="0084642D" w:rsidRPr="004B6A00">
        <w:rPr>
          <w:rFonts w:ascii="Arial" w:hAnsi="Arial" w:cs="Arial"/>
          <w:b/>
          <w:bCs/>
          <w:sz w:val="21"/>
          <w:szCs w:val="21"/>
        </w:rPr>
        <w:t>DODELJEN</w:t>
      </w:r>
      <w:r w:rsidRPr="004B6A00">
        <w:rPr>
          <w:rFonts w:ascii="Arial" w:hAnsi="Arial" w:cs="Arial"/>
          <w:b/>
          <w:bCs/>
          <w:sz w:val="21"/>
          <w:szCs w:val="21"/>
        </w:rPr>
        <w:t>A</w:t>
      </w:r>
      <w:r w:rsidR="0084642D" w:rsidRPr="004B6A00">
        <w:rPr>
          <w:rFonts w:ascii="Arial" w:hAnsi="Arial" w:cs="Arial"/>
          <w:b/>
          <w:bCs/>
          <w:sz w:val="21"/>
          <w:szCs w:val="21"/>
        </w:rPr>
        <w:t xml:space="preserve"> NA PODLAGI JAVNEGA RAZPISA ZA SOFINANCIRANJE PROGRAMOV DRUŠTEV S PODROČJA KMETIJSTVA </w:t>
      </w:r>
    </w:p>
    <w:p w14:paraId="334100C8" w14:textId="6276AC4A" w:rsidR="0084642D" w:rsidRPr="004B6A00" w:rsidRDefault="0084642D" w:rsidP="008068BB">
      <w:pPr>
        <w:jc w:val="center"/>
        <w:rPr>
          <w:rFonts w:ascii="Arial" w:hAnsi="Arial" w:cs="Arial"/>
          <w:b/>
          <w:bCs/>
          <w:sz w:val="21"/>
          <w:szCs w:val="21"/>
        </w:rPr>
      </w:pPr>
      <w:r w:rsidRPr="004B6A00">
        <w:rPr>
          <w:rFonts w:ascii="Arial" w:hAnsi="Arial" w:cs="Arial"/>
          <w:b/>
          <w:bCs/>
          <w:sz w:val="21"/>
          <w:szCs w:val="21"/>
        </w:rPr>
        <w:t xml:space="preserve">IN PODEŽELJA V OBČINI </w:t>
      </w:r>
      <w:r w:rsidR="008068BB" w:rsidRPr="004B6A00">
        <w:rPr>
          <w:rFonts w:ascii="Arial" w:hAnsi="Arial" w:cs="Arial"/>
          <w:b/>
          <w:bCs/>
          <w:sz w:val="21"/>
          <w:szCs w:val="21"/>
        </w:rPr>
        <w:t>HRPELJE-KOZINA</w:t>
      </w:r>
      <w:r w:rsidRPr="004B6A00">
        <w:rPr>
          <w:rFonts w:ascii="Arial" w:hAnsi="Arial" w:cs="Arial"/>
          <w:b/>
          <w:bCs/>
          <w:sz w:val="21"/>
          <w:szCs w:val="21"/>
        </w:rPr>
        <w:t xml:space="preserve"> ZA LETO </w:t>
      </w:r>
      <w:r w:rsidR="00370B99" w:rsidRPr="004B6A00">
        <w:rPr>
          <w:rFonts w:ascii="Arial" w:hAnsi="Arial" w:cs="Arial"/>
          <w:b/>
          <w:bCs/>
          <w:sz w:val="21"/>
          <w:szCs w:val="21"/>
        </w:rPr>
        <w:t>202</w:t>
      </w:r>
      <w:r w:rsidR="0065206C">
        <w:rPr>
          <w:rFonts w:ascii="Arial" w:hAnsi="Arial" w:cs="Arial"/>
          <w:b/>
          <w:bCs/>
          <w:sz w:val="21"/>
          <w:szCs w:val="21"/>
        </w:rPr>
        <w:t>6</w:t>
      </w:r>
    </w:p>
    <w:p w14:paraId="5FC7C3CF" w14:textId="77777777" w:rsidR="00367C62" w:rsidRPr="00BE2BD6" w:rsidRDefault="00367C62" w:rsidP="008068BB">
      <w:pPr>
        <w:jc w:val="center"/>
        <w:rPr>
          <w:rFonts w:ascii="Arial" w:hAnsi="Arial" w:cs="Arial"/>
          <w:b/>
          <w:sz w:val="21"/>
          <w:szCs w:val="21"/>
        </w:rPr>
      </w:pPr>
    </w:p>
    <w:p w14:paraId="0DAFBD29" w14:textId="77777777" w:rsidR="000916AC" w:rsidRPr="00BE2BD6" w:rsidRDefault="000916AC" w:rsidP="008068BB">
      <w:pPr>
        <w:jc w:val="center"/>
        <w:rPr>
          <w:rFonts w:ascii="Arial" w:hAnsi="Arial" w:cs="Arial"/>
          <w:b/>
          <w:sz w:val="21"/>
          <w:szCs w:val="21"/>
        </w:rPr>
      </w:pPr>
    </w:p>
    <w:p w14:paraId="29F88305" w14:textId="2C4D8073" w:rsidR="000916AC" w:rsidRPr="00BE2BD6" w:rsidRDefault="000916AC" w:rsidP="008068BB">
      <w:pPr>
        <w:jc w:val="center"/>
        <w:rPr>
          <w:rFonts w:ascii="Arial" w:hAnsi="Arial" w:cs="Arial"/>
          <w:b/>
          <w:sz w:val="21"/>
          <w:szCs w:val="21"/>
        </w:rPr>
      </w:pPr>
      <w:r w:rsidRPr="00BE2BD6">
        <w:rPr>
          <w:rFonts w:ascii="Arial" w:hAnsi="Arial" w:cs="Arial"/>
          <w:b/>
          <w:sz w:val="21"/>
          <w:szCs w:val="21"/>
        </w:rPr>
        <w:t>(posredovati</w:t>
      </w:r>
      <w:r w:rsidR="00A34D69">
        <w:rPr>
          <w:rFonts w:ascii="Arial" w:hAnsi="Arial" w:cs="Arial"/>
          <w:b/>
          <w:sz w:val="21"/>
          <w:szCs w:val="21"/>
        </w:rPr>
        <w:t xml:space="preserve"> občini </w:t>
      </w:r>
      <w:r w:rsidR="00971B62">
        <w:rPr>
          <w:rFonts w:ascii="Arial" w:hAnsi="Arial" w:cs="Arial"/>
          <w:b/>
          <w:sz w:val="21"/>
          <w:szCs w:val="21"/>
        </w:rPr>
        <w:t xml:space="preserve">do </w:t>
      </w:r>
      <w:r w:rsidR="00E75201">
        <w:rPr>
          <w:rFonts w:ascii="Arial" w:hAnsi="Arial" w:cs="Arial"/>
          <w:b/>
          <w:sz w:val="21"/>
          <w:szCs w:val="21"/>
        </w:rPr>
        <w:t>2</w:t>
      </w:r>
      <w:r w:rsidR="0065206C">
        <w:rPr>
          <w:rFonts w:ascii="Arial" w:hAnsi="Arial" w:cs="Arial"/>
          <w:b/>
          <w:sz w:val="21"/>
          <w:szCs w:val="21"/>
        </w:rPr>
        <w:t>7</w:t>
      </w:r>
      <w:r w:rsidR="0088116B">
        <w:rPr>
          <w:rFonts w:ascii="Arial" w:hAnsi="Arial" w:cs="Arial"/>
          <w:b/>
          <w:sz w:val="21"/>
          <w:szCs w:val="21"/>
        </w:rPr>
        <w:t>.11.</w:t>
      </w:r>
      <w:r w:rsidR="0020434A">
        <w:rPr>
          <w:rFonts w:ascii="Arial" w:hAnsi="Arial" w:cs="Arial"/>
          <w:b/>
          <w:sz w:val="21"/>
          <w:szCs w:val="21"/>
        </w:rPr>
        <w:t>202</w:t>
      </w:r>
      <w:r w:rsidR="0065206C">
        <w:rPr>
          <w:rFonts w:ascii="Arial" w:hAnsi="Arial" w:cs="Arial"/>
          <w:b/>
          <w:sz w:val="21"/>
          <w:szCs w:val="21"/>
        </w:rPr>
        <w:t>6</w:t>
      </w:r>
      <w:r w:rsidRPr="00BE2BD6">
        <w:rPr>
          <w:rFonts w:ascii="Arial" w:hAnsi="Arial" w:cs="Arial"/>
          <w:b/>
          <w:sz w:val="21"/>
          <w:szCs w:val="21"/>
        </w:rPr>
        <w:t>)</w:t>
      </w:r>
    </w:p>
    <w:p w14:paraId="3DC72857" w14:textId="77777777" w:rsidR="000916AC" w:rsidRPr="00BE2BD6" w:rsidRDefault="000916AC" w:rsidP="008068BB">
      <w:pPr>
        <w:rPr>
          <w:rFonts w:ascii="Arial" w:hAnsi="Arial" w:cs="Arial"/>
          <w:sz w:val="21"/>
          <w:szCs w:val="21"/>
        </w:rPr>
      </w:pPr>
    </w:p>
    <w:p w14:paraId="1C635D10" w14:textId="77777777" w:rsidR="000916AC" w:rsidRPr="00BE2BD6" w:rsidRDefault="000916AC" w:rsidP="008068BB">
      <w:pPr>
        <w:rPr>
          <w:rFonts w:ascii="Arial" w:hAnsi="Arial" w:cs="Arial"/>
          <w:sz w:val="21"/>
          <w:szCs w:val="21"/>
        </w:rPr>
      </w:pPr>
    </w:p>
    <w:p w14:paraId="2AF5DEEB" w14:textId="77777777" w:rsidR="000916AC" w:rsidRPr="00BE2BD6" w:rsidRDefault="000916AC" w:rsidP="008068BB">
      <w:pPr>
        <w:rPr>
          <w:rFonts w:ascii="Arial" w:hAnsi="Arial" w:cs="Arial"/>
          <w:sz w:val="21"/>
          <w:szCs w:val="21"/>
        </w:rPr>
      </w:pPr>
    </w:p>
    <w:p w14:paraId="3575A860" w14:textId="77777777" w:rsidR="000916AC" w:rsidRPr="00BE2BD6" w:rsidRDefault="000916AC" w:rsidP="008068BB">
      <w:pPr>
        <w:rPr>
          <w:rFonts w:ascii="Arial" w:hAnsi="Arial" w:cs="Arial"/>
          <w:b/>
          <w:sz w:val="21"/>
          <w:szCs w:val="21"/>
        </w:rPr>
      </w:pPr>
      <w:r w:rsidRPr="00BE2BD6">
        <w:rPr>
          <w:rFonts w:ascii="Arial" w:hAnsi="Arial" w:cs="Arial"/>
          <w:b/>
          <w:sz w:val="21"/>
          <w:szCs w:val="21"/>
        </w:rPr>
        <w:t>Uporabnik sredstev _________________________________________________</w:t>
      </w:r>
    </w:p>
    <w:p w14:paraId="7DC93DE4" w14:textId="77777777" w:rsidR="000916AC" w:rsidRPr="00BE2BD6" w:rsidRDefault="000916AC" w:rsidP="008068BB">
      <w:pPr>
        <w:rPr>
          <w:rFonts w:ascii="Arial" w:hAnsi="Arial" w:cs="Arial"/>
          <w:b/>
          <w:sz w:val="21"/>
          <w:szCs w:val="21"/>
        </w:rPr>
      </w:pPr>
    </w:p>
    <w:p w14:paraId="2C585DEC" w14:textId="77777777" w:rsidR="000916AC" w:rsidRPr="00BE2BD6" w:rsidRDefault="000916AC" w:rsidP="008068BB">
      <w:pPr>
        <w:rPr>
          <w:rFonts w:ascii="Arial" w:hAnsi="Arial" w:cs="Arial"/>
          <w:sz w:val="21"/>
          <w:szCs w:val="21"/>
        </w:rPr>
      </w:pPr>
    </w:p>
    <w:p w14:paraId="5517F795" w14:textId="77777777" w:rsidR="000916AC" w:rsidRPr="00BE2BD6" w:rsidRDefault="000916AC" w:rsidP="008068BB">
      <w:pPr>
        <w:rPr>
          <w:rFonts w:ascii="Arial" w:hAnsi="Arial" w:cs="Arial"/>
          <w:sz w:val="21"/>
          <w:szCs w:val="21"/>
        </w:rPr>
      </w:pPr>
      <w:r w:rsidRPr="00BE2BD6">
        <w:rPr>
          <w:rFonts w:ascii="Arial" w:hAnsi="Arial" w:cs="Arial"/>
          <w:sz w:val="21"/>
          <w:szCs w:val="21"/>
        </w:rPr>
        <w:t>Naslov sedeža :______________________________________________________</w:t>
      </w:r>
    </w:p>
    <w:p w14:paraId="1381E899" w14:textId="77777777" w:rsidR="000916AC" w:rsidRPr="00BE2BD6" w:rsidRDefault="000916AC" w:rsidP="008068BB">
      <w:pPr>
        <w:rPr>
          <w:rFonts w:ascii="Arial" w:hAnsi="Arial" w:cs="Arial"/>
          <w:sz w:val="21"/>
          <w:szCs w:val="21"/>
        </w:rPr>
      </w:pPr>
    </w:p>
    <w:p w14:paraId="79C4E469" w14:textId="77777777" w:rsidR="000916AC" w:rsidRPr="00BE2BD6" w:rsidRDefault="000916AC" w:rsidP="008068BB">
      <w:pPr>
        <w:rPr>
          <w:rFonts w:ascii="Arial" w:hAnsi="Arial" w:cs="Arial"/>
          <w:sz w:val="21"/>
          <w:szCs w:val="21"/>
        </w:rPr>
      </w:pPr>
      <w:r w:rsidRPr="00BE2BD6">
        <w:rPr>
          <w:rFonts w:ascii="Arial" w:hAnsi="Arial" w:cs="Arial"/>
          <w:sz w:val="21"/>
          <w:szCs w:val="21"/>
        </w:rPr>
        <w:t>Telefon, e-mail:___________________________________________________</w:t>
      </w:r>
    </w:p>
    <w:p w14:paraId="117B7E24" w14:textId="77777777" w:rsidR="000916AC" w:rsidRPr="00BE2BD6" w:rsidRDefault="000916AC" w:rsidP="008068BB">
      <w:pPr>
        <w:rPr>
          <w:rFonts w:ascii="Arial" w:hAnsi="Arial" w:cs="Arial"/>
          <w:sz w:val="21"/>
          <w:szCs w:val="21"/>
        </w:rPr>
      </w:pPr>
    </w:p>
    <w:p w14:paraId="49A2F76E" w14:textId="77777777" w:rsidR="000916AC" w:rsidRPr="00BE2BD6" w:rsidRDefault="000916AC" w:rsidP="008068BB">
      <w:pPr>
        <w:rPr>
          <w:rFonts w:ascii="Arial" w:hAnsi="Arial" w:cs="Arial"/>
          <w:sz w:val="21"/>
          <w:szCs w:val="21"/>
        </w:rPr>
      </w:pPr>
      <w:r w:rsidRPr="00BE2BD6">
        <w:rPr>
          <w:rFonts w:ascii="Arial" w:hAnsi="Arial" w:cs="Arial"/>
          <w:sz w:val="21"/>
          <w:szCs w:val="21"/>
        </w:rPr>
        <w:t>Odgovorna oseba:____________________________________________________</w:t>
      </w:r>
    </w:p>
    <w:p w14:paraId="0BFB1453" w14:textId="77777777" w:rsidR="000916AC" w:rsidRPr="00BE2BD6" w:rsidRDefault="000916AC" w:rsidP="008068BB">
      <w:pPr>
        <w:rPr>
          <w:rFonts w:ascii="Arial" w:hAnsi="Arial" w:cs="Arial"/>
          <w:sz w:val="21"/>
          <w:szCs w:val="21"/>
        </w:rPr>
      </w:pPr>
    </w:p>
    <w:p w14:paraId="3A477411" w14:textId="77777777" w:rsidR="000916AC" w:rsidRPr="00BE2BD6" w:rsidRDefault="000916AC" w:rsidP="008068BB">
      <w:pPr>
        <w:rPr>
          <w:rFonts w:ascii="Arial" w:hAnsi="Arial" w:cs="Arial"/>
          <w:sz w:val="21"/>
          <w:szCs w:val="21"/>
        </w:rPr>
      </w:pPr>
      <w:r w:rsidRPr="00BE2BD6">
        <w:rPr>
          <w:rFonts w:ascii="Arial" w:hAnsi="Arial" w:cs="Arial"/>
          <w:sz w:val="21"/>
          <w:szCs w:val="21"/>
        </w:rPr>
        <w:t>Kontakt odgovorne osebe (GSM, e-mail): __________________________________</w:t>
      </w:r>
    </w:p>
    <w:p w14:paraId="623C87B1" w14:textId="77777777" w:rsidR="000916AC" w:rsidRPr="00BE2BD6" w:rsidRDefault="000916AC" w:rsidP="008068BB">
      <w:pPr>
        <w:rPr>
          <w:rFonts w:ascii="Arial" w:hAnsi="Arial" w:cs="Arial"/>
          <w:sz w:val="21"/>
          <w:szCs w:val="21"/>
        </w:rPr>
      </w:pPr>
    </w:p>
    <w:p w14:paraId="472E7122" w14:textId="77777777" w:rsidR="000916AC" w:rsidRPr="00BE2BD6" w:rsidRDefault="000916AC" w:rsidP="008068BB">
      <w:pPr>
        <w:rPr>
          <w:rFonts w:ascii="Arial" w:hAnsi="Arial" w:cs="Arial"/>
          <w:sz w:val="21"/>
          <w:szCs w:val="21"/>
        </w:rPr>
      </w:pPr>
      <w:r w:rsidRPr="00BE2BD6">
        <w:rPr>
          <w:rFonts w:ascii="Arial" w:hAnsi="Arial" w:cs="Arial"/>
          <w:sz w:val="21"/>
          <w:szCs w:val="21"/>
        </w:rPr>
        <w:t>Prejeta sredstva v višini __________________________</w:t>
      </w:r>
      <w:r w:rsidR="004A010F" w:rsidRPr="00BE2BD6">
        <w:rPr>
          <w:rFonts w:ascii="Arial" w:hAnsi="Arial" w:cs="Arial"/>
          <w:sz w:val="21"/>
          <w:szCs w:val="21"/>
        </w:rPr>
        <w:t>__________</w:t>
      </w:r>
      <w:r w:rsidRPr="00BE2BD6">
        <w:rPr>
          <w:rFonts w:ascii="Arial" w:hAnsi="Arial" w:cs="Arial"/>
          <w:sz w:val="21"/>
          <w:szCs w:val="21"/>
        </w:rPr>
        <w:t>________ EUR</w:t>
      </w:r>
    </w:p>
    <w:p w14:paraId="5BB70B67" w14:textId="77777777" w:rsidR="000916AC" w:rsidRPr="00BE2BD6" w:rsidRDefault="000916AC" w:rsidP="008068BB">
      <w:pPr>
        <w:rPr>
          <w:rFonts w:ascii="Arial" w:hAnsi="Arial" w:cs="Arial"/>
          <w:sz w:val="21"/>
          <w:szCs w:val="21"/>
        </w:rPr>
      </w:pPr>
    </w:p>
    <w:p w14:paraId="183D5765" w14:textId="77777777" w:rsidR="000916AC" w:rsidRPr="00BE2BD6" w:rsidRDefault="000916AC" w:rsidP="008068BB">
      <w:pPr>
        <w:rPr>
          <w:rFonts w:ascii="Arial" w:hAnsi="Arial" w:cs="Arial"/>
          <w:sz w:val="21"/>
          <w:szCs w:val="21"/>
        </w:rPr>
      </w:pPr>
      <w:r w:rsidRPr="00BE2BD6">
        <w:rPr>
          <w:rFonts w:ascii="Arial" w:hAnsi="Arial" w:cs="Arial"/>
          <w:sz w:val="21"/>
          <w:szCs w:val="21"/>
        </w:rPr>
        <w:t>Pogodba  št.: ___________</w:t>
      </w:r>
      <w:r w:rsidR="004A010F" w:rsidRPr="00BE2BD6">
        <w:rPr>
          <w:rFonts w:ascii="Arial" w:hAnsi="Arial" w:cs="Arial"/>
          <w:sz w:val="21"/>
          <w:szCs w:val="21"/>
        </w:rPr>
        <w:t>______________</w:t>
      </w:r>
      <w:r w:rsidRPr="00BE2BD6">
        <w:rPr>
          <w:rFonts w:ascii="Arial" w:hAnsi="Arial" w:cs="Arial"/>
          <w:sz w:val="21"/>
          <w:szCs w:val="21"/>
        </w:rPr>
        <w:t>________ z dne __________________</w:t>
      </w:r>
    </w:p>
    <w:p w14:paraId="044E8387" w14:textId="77777777" w:rsidR="000916AC" w:rsidRPr="00BE2BD6" w:rsidRDefault="000916AC" w:rsidP="008068BB">
      <w:pPr>
        <w:rPr>
          <w:rFonts w:ascii="Arial" w:hAnsi="Arial" w:cs="Arial"/>
          <w:b/>
          <w:i/>
          <w:sz w:val="21"/>
          <w:szCs w:val="21"/>
        </w:rPr>
      </w:pPr>
    </w:p>
    <w:p w14:paraId="5318909B" w14:textId="77777777" w:rsidR="004A010F" w:rsidRPr="00BE2BD6" w:rsidRDefault="004A010F" w:rsidP="008068BB">
      <w:pPr>
        <w:rPr>
          <w:rFonts w:ascii="Arial" w:hAnsi="Arial" w:cs="Arial"/>
          <w:b/>
          <w:i/>
          <w:sz w:val="21"/>
          <w:szCs w:val="21"/>
        </w:rPr>
      </w:pPr>
    </w:p>
    <w:p w14:paraId="70707DD8" w14:textId="77777777" w:rsidR="000916AC" w:rsidRPr="00BE2BD6" w:rsidRDefault="000916AC" w:rsidP="008068BB">
      <w:pPr>
        <w:rPr>
          <w:rFonts w:ascii="Arial" w:hAnsi="Arial" w:cs="Arial"/>
          <w:b/>
          <w:sz w:val="21"/>
          <w:szCs w:val="21"/>
          <w:u w:val="single"/>
        </w:rPr>
      </w:pPr>
    </w:p>
    <w:p w14:paraId="2698CB1F" w14:textId="77777777" w:rsidR="004A010F" w:rsidRPr="00BE2BD6" w:rsidRDefault="00306B99" w:rsidP="008068BB">
      <w:pPr>
        <w:jc w:val="both"/>
        <w:rPr>
          <w:rFonts w:ascii="Arial" w:hAnsi="Arial" w:cs="Arial"/>
          <w:sz w:val="21"/>
          <w:szCs w:val="21"/>
        </w:rPr>
      </w:pPr>
      <w:r w:rsidRPr="00BE2BD6">
        <w:rPr>
          <w:rFonts w:ascii="Arial" w:hAnsi="Arial" w:cs="Arial"/>
          <w:sz w:val="21"/>
          <w:szCs w:val="21"/>
        </w:rPr>
        <w:t>Kot dokazilo o upravičenosti do proračunskih sredstev</w:t>
      </w:r>
      <w:r w:rsidR="004A010F" w:rsidRPr="00BE2BD6">
        <w:rPr>
          <w:rFonts w:ascii="Arial" w:hAnsi="Arial" w:cs="Arial"/>
          <w:sz w:val="21"/>
          <w:szCs w:val="21"/>
        </w:rPr>
        <w:t xml:space="preserve"> v nadaljevanju</w:t>
      </w:r>
      <w:r w:rsidRPr="00BE2BD6">
        <w:rPr>
          <w:rFonts w:ascii="Arial" w:hAnsi="Arial" w:cs="Arial"/>
          <w:sz w:val="21"/>
          <w:szCs w:val="21"/>
        </w:rPr>
        <w:t xml:space="preserve"> (v priloženi tabeli) </w:t>
      </w:r>
      <w:r w:rsidR="004A010F" w:rsidRPr="00BE2BD6">
        <w:rPr>
          <w:rFonts w:ascii="Arial" w:hAnsi="Arial" w:cs="Arial"/>
          <w:sz w:val="21"/>
          <w:szCs w:val="21"/>
        </w:rPr>
        <w:t xml:space="preserve"> podajamo poročilo </w:t>
      </w:r>
      <w:r w:rsidRPr="00BE2BD6">
        <w:rPr>
          <w:rFonts w:ascii="Arial" w:hAnsi="Arial" w:cs="Arial"/>
          <w:sz w:val="21"/>
          <w:szCs w:val="21"/>
        </w:rPr>
        <w:t>o realizaciji programa:</w:t>
      </w:r>
    </w:p>
    <w:p w14:paraId="4EB51D48" w14:textId="77777777" w:rsidR="000916AC" w:rsidRPr="00BE2BD6" w:rsidRDefault="000916AC" w:rsidP="008068BB">
      <w:pPr>
        <w:rPr>
          <w:rFonts w:ascii="Arial" w:hAnsi="Arial" w:cs="Arial"/>
          <w:b/>
          <w:sz w:val="21"/>
          <w:szCs w:val="21"/>
          <w:u w:val="single"/>
        </w:rPr>
      </w:pPr>
    </w:p>
    <w:p w14:paraId="153135C4" w14:textId="77777777" w:rsidR="000916AC" w:rsidRPr="00BE2BD6" w:rsidRDefault="000916AC" w:rsidP="008068BB">
      <w:pPr>
        <w:rPr>
          <w:rFonts w:ascii="Arial" w:hAnsi="Arial" w:cs="Arial"/>
          <w:b/>
          <w:sz w:val="21"/>
          <w:szCs w:val="21"/>
          <w:u w:val="single"/>
        </w:rPr>
      </w:pPr>
    </w:p>
    <w:p w14:paraId="1BE8552E" w14:textId="77777777" w:rsidR="000916AC" w:rsidRPr="00BE2BD6" w:rsidRDefault="000916AC" w:rsidP="008068BB">
      <w:pPr>
        <w:spacing w:line="288" w:lineRule="auto"/>
        <w:jc w:val="both"/>
        <w:rPr>
          <w:rFonts w:ascii="Arial" w:hAnsi="Arial" w:cs="Arial"/>
          <w:sz w:val="21"/>
          <w:szCs w:val="21"/>
        </w:rPr>
      </w:pPr>
    </w:p>
    <w:p w14:paraId="3B18894C" w14:textId="77777777" w:rsidR="000916AC" w:rsidRPr="00BE2BD6" w:rsidRDefault="000916AC" w:rsidP="008068BB">
      <w:pPr>
        <w:jc w:val="both"/>
        <w:rPr>
          <w:rFonts w:ascii="Arial" w:hAnsi="Arial" w:cs="Arial"/>
          <w:i/>
          <w:sz w:val="21"/>
          <w:szCs w:val="21"/>
          <w:u w:val="single"/>
        </w:rPr>
        <w:sectPr w:rsidR="000916AC" w:rsidRPr="00BE2BD6" w:rsidSect="002A1A91">
          <w:footnotePr>
            <w:pos w:val="beneathText"/>
          </w:footnotePr>
          <w:pgSz w:w="11905" w:h="16837"/>
          <w:pgMar w:top="1417" w:right="1417" w:bottom="1417" w:left="1417" w:header="709" w:footer="709" w:gutter="0"/>
          <w:cols w:space="708"/>
          <w:docGrid w:linePitch="360"/>
        </w:sectPr>
      </w:pPr>
    </w:p>
    <w:p w14:paraId="3757FC4E" w14:textId="77777777" w:rsidR="000916AC" w:rsidRPr="00BE2BD6" w:rsidRDefault="000916AC" w:rsidP="008068BB">
      <w:pPr>
        <w:jc w:val="both"/>
        <w:rPr>
          <w:rFonts w:ascii="Arial" w:hAnsi="Arial" w:cs="Arial"/>
          <w:i/>
          <w:sz w:val="21"/>
          <w:szCs w:val="21"/>
          <w:u w:val="single"/>
        </w:rPr>
      </w:pPr>
    </w:p>
    <w:p w14:paraId="4577120E" w14:textId="02B478BE" w:rsidR="000916AC" w:rsidRPr="001C57A2" w:rsidRDefault="001C57A2" w:rsidP="001C57A2">
      <w:pPr>
        <w:ind w:left="360"/>
        <w:jc w:val="both"/>
        <w:rPr>
          <w:rFonts w:ascii="Arial" w:hAnsi="Arial" w:cs="Arial"/>
          <w:b/>
          <w:i/>
          <w:sz w:val="21"/>
          <w:szCs w:val="21"/>
          <w:u w:val="single"/>
        </w:rPr>
      </w:pPr>
      <w:r w:rsidRPr="001C57A2">
        <w:rPr>
          <w:rFonts w:ascii="Arial" w:hAnsi="Arial" w:cs="Arial"/>
          <w:b/>
          <w:i/>
          <w:sz w:val="21"/>
          <w:szCs w:val="21"/>
          <w:u w:val="single"/>
        </w:rPr>
        <w:t xml:space="preserve">IZVEDENE AKTIVNOSTI V LETU </w:t>
      </w:r>
      <w:r w:rsidR="00370B99">
        <w:rPr>
          <w:rFonts w:ascii="Arial" w:hAnsi="Arial" w:cs="Arial"/>
          <w:b/>
          <w:i/>
          <w:sz w:val="21"/>
          <w:szCs w:val="21"/>
          <w:u w:val="single"/>
        </w:rPr>
        <w:t>202</w:t>
      </w:r>
      <w:r w:rsidR="0065206C">
        <w:rPr>
          <w:rFonts w:ascii="Arial" w:hAnsi="Arial" w:cs="Arial"/>
          <w:b/>
          <w:i/>
          <w:sz w:val="21"/>
          <w:szCs w:val="21"/>
          <w:u w:val="single"/>
        </w:rPr>
        <w:t xml:space="preserve">6 </w:t>
      </w:r>
      <w:r w:rsidRPr="001C57A2">
        <w:rPr>
          <w:rFonts w:ascii="Arial" w:hAnsi="Arial" w:cs="Arial"/>
          <w:b/>
          <w:i/>
          <w:sz w:val="21"/>
          <w:szCs w:val="21"/>
          <w:u w:val="single"/>
        </w:rPr>
        <w:t>PO POGODBI</w:t>
      </w:r>
    </w:p>
    <w:p w14:paraId="03FC7523" w14:textId="77777777" w:rsidR="001C57A2" w:rsidRPr="001C57A2" w:rsidRDefault="001C57A2" w:rsidP="001C57A2">
      <w:pPr>
        <w:ind w:left="360"/>
        <w:jc w:val="both"/>
        <w:rPr>
          <w:rFonts w:ascii="Arial" w:hAnsi="Arial" w:cs="Arial"/>
          <w:b/>
          <w:i/>
          <w:sz w:val="21"/>
          <w:szCs w:val="21"/>
          <w:u w:val="single"/>
        </w:rPr>
      </w:pPr>
    </w:p>
    <w:p w14:paraId="07266F39" w14:textId="77777777" w:rsidR="000916AC" w:rsidRPr="00BE2BD6" w:rsidRDefault="000916AC" w:rsidP="008068BB">
      <w:pPr>
        <w:rPr>
          <w:rFonts w:ascii="Arial" w:hAnsi="Arial" w:cs="Arial"/>
          <w:b/>
          <w:sz w:val="21"/>
          <w:szCs w:val="21"/>
          <w:u w:val="single"/>
        </w:rPr>
      </w:pPr>
    </w:p>
    <w:tbl>
      <w:tblPr>
        <w:tblpPr w:leftFromText="141" w:rightFromText="141" w:vertAnchor="text" w:horzAnchor="margin" w:tblpXSpec="center" w:tblpY="184"/>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1842"/>
        <w:gridCol w:w="1560"/>
        <w:gridCol w:w="1075"/>
        <w:gridCol w:w="1051"/>
        <w:gridCol w:w="1417"/>
        <w:gridCol w:w="2127"/>
      </w:tblGrid>
      <w:tr w:rsidR="000916AC" w:rsidRPr="00BE2BD6" w14:paraId="19369F9D" w14:textId="77777777" w:rsidTr="00D12D45">
        <w:tc>
          <w:tcPr>
            <w:tcW w:w="6166" w:type="dxa"/>
            <w:tcBorders>
              <w:top w:val="single" w:sz="12" w:space="0" w:color="auto"/>
              <w:left w:val="single" w:sz="12" w:space="0" w:color="auto"/>
              <w:bottom w:val="single" w:sz="12" w:space="0" w:color="auto"/>
              <w:right w:val="single" w:sz="2" w:space="0" w:color="auto"/>
            </w:tcBorders>
            <w:shd w:val="clear" w:color="auto" w:fill="FDE9D9"/>
            <w:vAlign w:val="center"/>
          </w:tcPr>
          <w:p w14:paraId="68859753" w14:textId="77777777" w:rsidR="000916AC" w:rsidRPr="00D81F1A" w:rsidRDefault="000916AC" w:rsidP="008068BB">
            <w:pPr>
              <w:pStyle w:val="S"/>
              <w:jc w:val="left"/>
              <w:rPr>
                <w:rFonts w:ascii="Arial" w:hAnsi="Arial" w:cs="Arial"/>
                <w:b/>
                <w:sz w:val="20"/>
                <w:szCs w:val="21"/>
              </w:rPr>
            </w:pPr>
            <w:r w:rsidRPr="00D81F1A">
              <w:rPr>
                <w:rFonts w:ascii="Arial" w:hAnsi="Arial" w:cs="Arial"/>
                <w:b/>
                <w:sz w:val="20"/>
                <w:szCs w:val="21"/>
              </w:rPr>
              <w:t>AKTIVNOST, KI STE JO IZVEDLI</w:t>
            </w:r>
          </w:p>
        </w:tc>
        <w:tc>
          <w:tcPr>
            <w:tcW w:w="1842" w:type="dxa"/>
            <w:tcBorders>
              <w:top w:val="single" w:sz="12" w:space="0" w:color="auto"/>
              <w:left w:val="single" w:sz="2" w:space="0" w:color="auto"/>
              <w:bottom w:val="single" w:sz="12" w:space="0" w:color="auto"/>
              <w:right w:val="single" w:sz="2" w:space="0" w:color="auto"/>
            </w:tcBorders>
            <w:shd w:val="clear" w:color="auto" w:fill="FDE9D9"/>
            <w:vAlign w:val="center"/>
          </w:tcPr>
          <w:p w14:paraId="680B3F24" w14:textId="77777777" w:rsidR="000916AC" w:rsidRPr="00D81F1A" w:rsidRDefault="000916AC" w:rsidP="008068BB">
            <w:pPr>
              <w:pStyle w:val="S"/>
              <w:jc w:val="left"/>
              <w:rPr>
                <w:rFonts w:ascii="Arial" w:hAnsi="Arial" w:cs="Arial"/>
                <w:b/>
                <w:sz w:val="20"/>
                <w:szCs w:val="21"/>
              </w:rPr>
            </w:pPr>
            <w:r w:rsidRPr="00D81F1A">
              <w:rPr>
                <w:rFonts w:ascii="Arial" w:hAnsi="Arial" w:cs="Arial"/>
                <w:b/>
                <w:sz w:val="20"/>
                <w:szCs w:val="21"/>
              </w:rPr>
              <w:t>KRAJ</w:t>
            </w:r>
          </w:p>
          <w:p w14:paraId="128228D0" w14:textId="77777777" w:rsidR="000916AC" w:rsidRPr="00D81F1A" w:rsidRDefault="000916AC" w:rsidP="008068BB">
            <w:pPr>
              <w:pStyle w:val="S"/>
              <w:jc w:val="left"/>
              <w:rPr>
                <w:rFonts w:ascii="Arial" w:hAnsi="Arial" w:cs="Arial"/>
                <w:b/>
                <w:sz w:val="20"/>
                <w:szCs w:val="21"/>
              </w:rPr>
            </w:pPr>
            <w:proofErr w:type="spellStart"/>
            <w:r w:rsidRPr="00D81F1A">
              <w:rPr>
                <w:rFonts w:ascii="Arial" w:hAnsi="Arial" w:cs="Arial"/>
                <w:b/>
                <w:sz w:val="20"/>
                <w:szCs w:val="21"/>
              </w:rPr>
              <w:t>izvedbe</w:t>
            </w:r>
            <w:proofErr w:type="spellEnd"/>
          </w:p>
        </w:tc>
        <w:tc>
          <w:tcPr>
            <w:tcW w:w="1560" w:type="dxa"/>
            <w:tcBorders>
              <w:top w:val="single" w:sz="12" w:space="0" w:color="auto"/>
              <w:left w:val="single" w:sz="2" w:space="0" w:color="auto"/>
              <w:bottom w:val="single" w:sz="12" w:space="0" w:color="auto"/>
              <w:right w:val="single" w:sz="2" w:space="0" w:color="auto"/>
            </w:tcBorders>
            <w:shd w:val="clear" w:color="auto" w:fill="FDE9D9"/>
            <w:vAlign w:val="center"/>
          </w:tcPr>
          <w:p w14:paraId="26647A26" w14:textId="77777777" w:rsidR="000916AC" w:rsidRPr="00D81F1A" w:rsidRDefault="000916AC" w:rsidP="008068BB">
            <w:pPr>
              <w:pStyle w:val="S"/>
              <w:jc w:val="left"/>
              <w:rPr>
                <w:rFonts w:ascii="Arial" w:hAnsi="Arial" w:cs="Arial"/>
                <w:b/>
                <w:sz w:val="20"/>
                <w:szCs w:val="21"/>
              </w:rPr>
            </w:pPr>
            <w:r w:rsidRPr="00D81F1A">
              <w:rPr>
                <w:rFonts w:ascii="Arial" w:hAnsi="Arial" w:cs="Arial"/>
                <w:b/>
                <w:sz w:val="20"/>
                <w:szCs w:val="21"/>
              </w:rPr>
              <w:t>TERMIN</w:t>
            </w:r>
          </w:p>
          <w:p w14:paraId="77AEBB53" w14:textId="77777777" w:rsidR="000916AC" w:rsidRPr="00D81F1A" w:rsidRDefault="000916AC" w:rsidP="008068BB">
            <w:pPr>
              <w:pStyle w:val="S"/>
              <w:jc w:val="left"/>
              <w:rPr>
                <w:rFonts w:ascii="Arial" w:hAnsi="Arial" w:cs="Arial"/>
                <w:b/>
                <w:sz w:val="20"/>
                <w:szCs w:val="21"/>
              </w:rPr>
            </w:pPr>
            <w:proofErr w:type="spellStart"/>
            <w:r w:rsidRPr="00D81F1A">
              <w:rPr>
                <w:rFonts w:ascii="Arial" w:hAnsi="Arial" w:cs="Arial"/>
                <w:b/>
                <w:sz w:val="20"/>
                <w:szCs w:val="21"/>
              </w:rPr>
              <w:t>izvedbe</w:t>
            </w:r>
            <w:proofErr w:type="spellEnd"/>
          </w:p>
        </w:tc>
        <w:tc>
          <w:tcPr>
            <w:tcW w:w="2126" w:type="dxa"/>
            <w:gridSpan w:val="2"/>
            <w:tcBorders>
              <w:top w:val="single" w:sz="12" w:space="0" w:color="auto"/>
              <w:left w:val="single" w:sz="2" w:space="0" w:color="auto"/>
              <w:bottom w:val="single" w:sz="12" w:space="0" w:color="auto"/>
              <w:right w:val="single" w:sz="2" w:space="0" w:color="auto"/>
            </w:tcBorders>
            <w:shd w:val="clear" w:color="auto" w:fill="FDE9D9"/>
            <w:vAlign w:val="center"/>
          </w:tcPr>
          <w:p w14:paraId="05554FD9" w14:textId="77777777" w:rsidR="000916AC" w:rsidRPr="00D81F1A" w:rsidRDefault="000916AC" w:rsidP="008068BB">
            <w:pPr>
              <w:pStyle w:val="S"/>
              <w:jc w:val="left"/>
              <w:rPr>
                <w:rFonts w:ascii="Arial" w:hAnsi="Arial" w:cs="Arial"/>
                <w:b/>
                <w:sz w:val="20"/>
                <w:szCs w:val="21"/>
              </w:rPr>
            </w:pPr>
            <w:proofErr w:type="spellStart"/>
            <w:r w:rsidRPr="00D81F1A">
              <w:rPr>
                <w:rFonts w:ascii="Arial" w:hAnsi="Arial" w:cs="Arial"/>
                <w:b/>
                <w:sz w:val="20"/>
                <w:szCs w:val="21"/>
              </w:rPr>
              <w:t>število</w:t>
            </w:r>
            <w:proofErr w:type="spellEnd"/>
            <w:r w:rsidRPr="00D81F1A">
              <w:rPr>
                <w:rFonts w:ascii="Arial" w:hAnsi="Arial" w:cs="Arial"/>
                <w:b/>
                <w:sz w:val="20"/>
                <w:szCs w:val="21"/>
              </w:rPr>
              <w:t xml:space="preserve"> </w:t>
            </w:r>
            <w:proofErr w:type="spellStart"/>
            <w:r w:rsidRPr="00D81F1A">
              <w:rPr>
                <w:rFonts w:ascii="Arial" w:hAnsi="Arial" w:cs="Arial"/>
                <w:b/>
                <w:sz w:val="20"/>
                <w:szCs w:val="21"/>
              </w:rPr>
              <w:t>vseh</w:t>
            </w:r>
            <w:proofErr w:type="spellEnd"/>
            <w:r w:rsidRPr="00D81F1A">
              <w:rPr>
                <w:rFonts w:ascii="Arial" w:hAnsi="Arial" w:cs="Arial"/>
                <w:b/>
                <w:sz w:val="20"/>
                <w:szCs w:val="21"/>
              </w:rPr>
              <w:t xml:space="preserve"> </w:t>
            </w:r>
            <w:proofErr w:type="spellStart"/>
            <w:r w:rsidRPr="00D81F1A">
              <w:rPr>
                <w:rFonts w:ascii="Arial" w:hAnsi="Arial" w:cs="Arial"/>
                <w:b/>
                <w:sz w:val="20"/>
                <w:szCs w:val="21"/>
              </w:rPr>
              <w:t>uporabnikov</w:t>
            </w:r>
            <w:proofErr w:type="spellEnd"/>
            <w:r w:rsidRPr="00D81F1A">
              <w:rPr>
                <w:rFonts w:ascii="Arial" w:hAnsi="Arial" w:cs="Arial"/>
                <w:b/>
                <w:sz w:val="20"/>
                <w:szCs w:val="21"/>
              </w:rPr>
              <w:t xml:space="preserve"> in </w:t>
            </w:r>
            <w:proofErr w:type="spellStart"/>
            <w:r w:rsidRPr="00D81F1A">
              <w:rPr>
                <w:rFonts w:ascii="Arial" w:hAnsi="Arial" w:cs="Arial"/>
                <w:b/>
                <w:sz w:val="20"/>
                <w:szCs w:val="21"/>
              </w:rPr>
              <w:t>število</w:t>
            </w:r>
            <w:proofErr w:type="spellEnd"/>
            <w:r w:rsidRPr="00D81F1A">
              <w:rPr>
                <w:rFonts w:ascii="Arial" w:hAnsi="Arial" w:cs="Arial"/>
                <w:b/>
                <w:sz w:val="20"/>
                <w:szCs w:val="21"/>
              </w:rPr>
              <w:t xml:space="preserve"> </w:t>
            </w:r>
            <w:proofErr w:type="spellStart"/>
            <w:r w:rsidRPr="00D81F1A">
              <w:rPr>
                <w:rFonts w:ascii="Arial" w:hAnsi="Arial" w:cs="Arial"/>
                <w:b/>
                <w:sz w:val="20"/>
                <w:szCs w:val="21"/>
              </w:rPr>
              <w:t>upor</w:t>
            </w:r>
            <w:proofErr w:type="spellEnd"/>
            <w:r w:rsidRPr="00D81F1A">
              <w:rPr>
                <w:rFonts w:ascii="Arial" w:hAnsi="Arial" w:cs="Arial"/>
                <w:b/>
                <w:sz w:val="20"/>
                <w:szCs w:val="21"/>
              </w:rPr>
              <w:t xml:space="preserve">. </w:t>
            </w:r>
            <w:proofErr w:type="spellStart"/>
            <w:r w:rsidRPr="00D81F1A">
              <w:rPr>
                <w:rFonts w:ascii="Arial" w:hAnsi="Arial" w:cs="Arial"/>
                <w:b/>
                <w:sz w:val="20"/>
                <w:szCs w:val="21"/>
              </w:rPr>
              <w:t>iz</w:t>
            </w:r>
            <w:proofErr w:type="spellEnd"/>
            <w:r w:rsidRPr="00D81F1A">
              <w:rPr>
                <w:rFonts w:ascii="Arial" w:hAnsi="Arial" w:cs="Arial"/>
                <w:b/>
                <w:sz w:val="20"/>
                <w:szCs w:val="21"/>
              </w:rPr>
              <w:t xml:space="preserve"> </w:t>
            </w:r>
            <w:proofErr w:type="spellStart"/>
            <w:r w:rsidRPr="00D81F1A">
              <w:rPr>
                <w:rFonts w:ascii="Arial" w:hAnsi="Arial" w:cs="Arial"/>
                <w:b/>
                <w:sz w:val="20"/>
                <w:szCs w:val="21"/>
              </w:rPr>
              <w:t>občine</w:t>
            </w:r>
            <w:proofErr w:type="spellEnd"/>
            <w:r w:rsidRPr="00D81F1A">
              <w:rPr>
                <w:rFonts w:ascii="Arial" w:hAnsi="Arial" w:cs="Arial"/>
                <w:b/>
                <w:sz w:val="20"/>
                <w:szCs w:val="21"/>
              </w:rPr>
              <w:t xml:space="preserve"> </w:t>
            </w:r>
            <w:proofErr w:type="spellStart"/>
            <w:r w:rsidR="008068BB" w:rsidRPr="00D81F1A">
              <w:rPr>
                <w:rFonts w:ascii="Arial" w:hAnsi="Arial" w:cs="Arial"/>
                <w:b/>
                <w:sz w:val="20"/>
                <w:szCs w:val="21"/>
              </w:rPr>
              <w:t>Hrpelje</w:t>
            </w:r>
            <w:proofErr w:type="spellEnd"/>
            <w:r w:rsidR="008068BB" w:rsidRPr="00D81F1A">
              <w:rPr>
                <w:rFonts w:ascii="Arial" w:hAnsi="Arial" w:cs="Arial"/>
                <w:b/>
                <w:sz w:val="20"/>
                <w:szCs w:val="21"/>
              </w:rPr>
              <w:t>-Kozina</w:t>
            </w:r>
          </w:p>
        </w:tc>
        <w:tc>
          <w:tcPr>
            <w:tcW w:w="1417" w:type="dxa"/>
            <w:tcBorders>
              <w:top w:val="single" w:sz="12" w:space="0" w:color="auto"/>
              <w:left w:val="single" w:sz="2" w:space="0" w:color="auto"/>
              <w:bottom w:val="single" w:sz="12" w:space="0" w:color="auto"/>
              <w:right w:val="single" w:sz="2" w:space="0" w:color="auto"/>
            </w:tcBorders>
            <w:shd w:val="clear" w:color="auto" w:fill="FDE9D9"/>
            <w:vAlign w:val="center"/>
          </w:tcPr>
          <w:p w14:paraId="34E4F280" w14:textId="77777777" w:rsidR="000916AC" w:rsidRPr="00D81F1A" w:rsidRDefault="000916AC" w:rsidP="008068BB">
            <w:pPr>
              <w:pStyle w:val="S"/>
              <w:jc w:val="left"/>
              <w:rPr>
                <w:rFonts w:ascii="Arial" w:hAnsi="Arial" w:cs="Arial"/>
                <w:b/>
                <w:sz w:val="20"/>
                <w:szCs w:val="21"/>
              </w:rPr>
            </w:pPr>
            <w:r w:rsidRPr="00D81F1A">
              <w:rPr>
                <w:rFonts w:ascii="Arial" w:hAnsi="Arial" w:cs="Arial"/>
                <w:b/>
                <w:sz w:val="20"/>
                <w:szCs w:val="21"/>
              </w:rPr>
              <w:t xml:space="preserve">STROŠKI IZVEDBE      </w:t>
            </w:r>
            <w:proofErr w:type="gramStart"/>
            <w:r w:rsidRPr="00D81F1A">
              <w:rPr>
                <w:rFonts w:ascii="Arial" w:hAnsi="Arial" w:cs="Arial"/>
                <w:b/>
                <w:sz w:val="20"/>
                <w:szCs w:val="21"/>
              </w:rPr>
              <w:t xml:space="preserve">   (</w:t>
            </w:r>
            <w:proofErr w:type="gramEnd"/>
            <w:r w:rsidRPr="00D81F1A">
              <w:rPr>
                <w:rFonts w:ascii="Arial" w:hAnsi="Arial" w:cs="Arial"/>
                <w:b/>
                <w:sz w:val="20"/>
                <w:szCs w:val="21"/>
              </w:rPr>
              <w:t>v EUR)</w:t>
            </w:r>
          </w:p>
        </w:tc>
        <w:tc>
          <w:tcPr>
            <w:tcW w:w="2127" w:type="dxa"/>
            <w:tcBorders>
              <w:top w:val="single" w:sz="12" w:space="0" w:color="auto"/>
              <w:left w:val="single" w:sz="2" w:space="0" w:color="auto"/>
              <w:bottom w:val="single" w:sz="12" w:space="0" w:color="auto"/>
              <w:right w:val="single" w:sz="12" w:space="0" w:color="auto"/>
            </w:tcBorders>
            <w:shd w:val="clear" w:color="auto" w:fill="FDE9D9"/>
            <w:vAlign w:val="center"/>
          </w:tcPr>
          <w:p w14:paraId="4E37FAF5" w14:textId="77777777" w:rsidR="000916AC" w:rsidRPr="00D81F1A" w:rsidRDefault="000916AC" w:rsidP="008068BB">
            <w:pPr>
              <w:pStyle w:val="S"/>
              <w:jc w:val="left"/>
              <w:rPr>
                <w:rFonts w:ascii="Arial" w:hAnsi="Arial" w:cs="Arial"/>
                <w:b/>
                <w:sz w:val="20"/>
                <w:szCs w:val="21"/>
              </w:rPr>
            </w:pPr>
            <w:r w:rsidRPr="00D81F1A">
              <w:rPr>
                <w:rFonts w:ascii="Arial" w:hAnsi="Arial" w:cs="Arial"/>
                <w:b/>
                <w:sz w:val="20"/>
                <w:szCs w:val="21"/>
              </w:rPr>
              <w:t>PRILOGE</w:t>
            </w:r>
          </w:p>
          <w:p w14:paraId="54A35667" w14:textId="77777777" w:rsidR="000916AC" w:rsidRPr="00D81F1A" w:rsidRDefault="000916AC" w:rsidP="008068BB">
            <w:pPr>
              <w:pStyle w:val="S"/>
              <w:jc w:val="left"/>
              <w:rPr>
                <w:rFonts w:ascii="Arial" w:hAnsi="Arial" w:cs="Arial"/>
                <w:b/>
                <w:sz w:val="20"/>
                <w:szCs w:val="21"/>
              </w:rPr>
            </w:pPr>
            <w:r w:rsidRPr="00D81F1A">
              <w:rPr>
                <w:rFonts w:ascii="Arial" w:hAnsi="Arial" w:cs="Arial"/>
                <w:b/>
                <w:sz w:val="20"/>
                <w:szCs w:val="21"/>
              </w:rPr>
              <w:t>(</w:t>
            </w:r>
            <w:proofErr w:type="spellStart"/>
            <w:r w:rsidRPr="00D81F1A">
              <w:rPr>
                <w:rFonts w:ascii="Arial" w:hAnsi="Arial" w:cs="Arial"/>
                <w:b/>
                <w:sz w:val="20"/>
                <w:szCs w:val="21"/>
              </w:rPr>
              <w:t>računi</w:t>
            </w:r>
            <w:proofErr w:type="spellEnd"/>
            <w:r w:rsidRPr="00D81F1A">
              <w:rPr>
                <w:rFonts w:ascii="Arial" w:hAnsi="Arial" w:cs="Arial"/>
                <w:b/>
                <w:sz w:val="20"/>
                <w:szCs w:val="21"/>
              </w:rPr>
              <w:t xml:space="preserve"> in </w:t>
            </w:r>
            <w:proofErr w:type="spellStart"/>
            <w:r w:rsidRPr="00D81F1A">
              <w:rPr>
                <w:rFonts w:ascii="Arial" w:hAnsi="Arial" w:cs="Arial"/>
                <w:b/>
                <w:sz w:val="20"/>
                <w:szCs w:val="21"/>
              </w:rPr>
              <w:t>ostala</w:t>
            </w:r>
            <w:proofErr w:type="spellEnd"/>
            <w:r w:rsidRPr="00D81F1A">
              <w:rPr>
                <w:rFonts w:ascii="Arial" w:hAnsi="Arial" w:cs="Arial"/>
                <w:b/>
                <w:sz w:val="20"/>
                <w:szCs w:val="21"/>
              </w:rPr>
              <w:t xml:space="preserve"> </w:t>
            </w:r>
            <w:proofErr w:type="spellStart"/>
            <w:r w:rsidRPr="00D81F1A">
              <w:rPr>
                <w:rFonts w:ascii="Arial" w:hAnsi="Arial" w:cs="Arial"/>
                <w:b/>
                <w:sz w:val="20"/>
                <w:szCs w:val="21"/>
              </w:rPr>
              <w:t>dokazila</w:t>
            </w:r>
            <w:proofErr w:type="spellEnd"/>
            <w:r w:rsidRPr="00D81F1A">
              <w:rPr>
                <w:rFonts w:ascii="Arial" w:hAnsi="Arial" w:cs="Arial"/>
                <w:b/>
                <w:sz w:val="20"/>
                <w:szCs w:val="21"/>
              </w:rPr>
              <w:t>)</w:t>
            </w:r>
          </w:p>
        </w:tc>
      </w:tr>
      <w:tr w:rsidR="000916AC" w:rsidRPr="00BE2BD6" w14:paraId="1722E82A" w14:textId="77777777" w:rsidTr="00D12D45">
        <w:tc>
          <w:tcPr>
            <w:tcW w:w="15238" w:type="dxa"/>
            <w:gridSpan w:val="7"/>
            <w:tcBorders>
              <w:top w:val="single" w:sz="12" w:space="0" w:color="auto"/>
              <w:left w:val="single" w:sz="12" w:space="0" w:color="auto"/>
              <w:bottom w:val="single" w:sz="2" w:space="0" w:color="auto"/>
              <w:right w:val="single" w:sz="12" w:space="0" w:color="auto"/>
            </w:tcBorders>
            <w:shd w:val="clear" w:color="auto" w:fill="FFFFDD"/>
          </w:tcPr>
          <w:p w14:paraId="5F95F69E" w14:textId="77777777" w:rsidR="000916AC" w:rsidRPr="00D81F1A" w:rsidRDefault="000916AC" w:rsidP="008068BB">
            <w:pPr>
              <w:pStyle w:val="S"/>
              <w:rPr>
                <w:rFonts w:ascii="Arial" w:hAnsi="Arial" w:cs="Arial"/>
                <w:b/>
                <w:sz w:val="21"/>
                <w:szCs w:val="21"/>
              </w:rPr>
            </w:pPr>
            <w:r w:rsidRPr="00D81F1A">
              <w:rPr>
                <w:rFonts w:ascii="Arial" w:hAnsi="Arial" w:cs="Arial"/>
                <w:b/>
                <w:sz w:val="21"/>
                <w:szCs w:val="21"/>
              </w:rPr>
              <w:t>IZOBRAŽEVANJE</w:t>
            </w:r>
          </w:p>
        </w:tc>
      </w:tr>
      <w:tr w:rsidR="000916AC" w:rsidRPr="00BE2BD6" w14:paraId="37C469E7" w14:textId="77777777" w:rsidTr="00D12D45">
        <w:trPr>
          <w:trHeight w:val="444"/>
        </w:trPr>
        <w:tc>
          <w:tcPr>
            <w:tcW w:w="6166" w:type="dxa"/>
            <w:tcBorders>
              <w:top w:val="single" w:sz="12" w:space="0" w:color="auto"/>
              <w:left w:val="single" w:sz="12" w:space="0" w:color="auto"/>
              <w:bottom w:val="single" w:sz="2" w:space="0" w:color="auto"/>
              <w:right w:val="single" w:sz="2" w:space="0" w:color="auto"/>
            </w:tcBorders>
          </w:tcPr>
          <w:p w14:paraId="313141CA" w14:textId="77777777" w:rsidR="000916AC" w:rsidRPr="00BE2BD6" w:rsidRDefault="000916AC" w:rsidP="008068BB">
            <w:pPr>
              <w:rPr>
                <w:rFonts w:ascii="Arial" w:hAnsi="Arial" w:cs="Arial"/>
                <w:sz w:val="21"/>
                <w:szCs w:val="21"/>
              </w:rPr>
            </w:pPr>
          </w:p>
        </w:tc>
        <w:tc>
          <w:tcPr>
            <w:tcW w:w="1842" w:type="dxa"/>
            <w:tcBorders>
              <w:top w:val="single" w:sz="12" w:space="0" w:color="auto"/>
              <w:left w:val="single" w:sz="2" w:space="0" w:color="auto"/>
              <w:bottom w:val="single" w:sz="2" w:space="0" w:color="auto"/>
              <w:right w:val="single" w:sz="2" w:space="0" w:color="auto"/>
            </w:tcBorders>
          </w:tcPr>
          <w:p w14:paraId="49B5B481" w14:textId="77777777" w:rsidR="000916AC" w:rsidRPr="00BE2BD6" w:rsidRDefault="000916AC" w:rsidP="008068BB">
            <w:pPr>
              <w:rPr>
                <w:rFonts w:ascii="Arial" w:hAnsi="Arial" w:cs="Arial"/>
                <w:sz w:val="21"/>
                <w:szCs w:val="21"/>
              </w:rPr>
            </w:pPr>
          </w:p>
        </w:tc>
        <w:tc>
          <w:tcPr>
            <w:tcW w:w="1560" w:type="dxa"/>
            <w:tcBorders>
              <w:top w:val="single" w:sz="12" w:space="0" w:color="auto"/>
              <w:left w:val="single" w:sz="2" w:space="0" w:color="auto"/>
              <w:bottom w:val="single" w:sz="2" w:space="0" w:color="auto"/>
              <w:right w:val="single" w:sz="2" w:space="0" w:color="auto"/>
            </w:tcBorders>
          </w:tcPr>
          <w:p w14:paraId="5ADA95B3" w14:textId="77777777" w:rsidR="000916AC" w:rsidRPr="00BE2BD6" w:rsidRDefault="000916AC" w:rsidP="008068BB">
            <w:pPr>
              <w:pStyle w:val="S"/>
              <w:rPr>
                <w:rFonts w:ascii="Arial" w:hAnsi="Arial" w:cs="Arial"/>
                <w:sz w:val="21"/>
                <w:szCs w:val="21"/>
              </w:rPr>
            </w:pPr>
          </w:p>
        </w:tc>
        <w:tc>
          <w:tcPr>
            <w:tcW w:w="1075" w:type="dxa"/>
            <w:tcBorders>
              <w:top w:val="single" w:sz="12" w:space="0" w:color="auto"/>
              <w:left w:val="single" w:sz="2" w:space="0" w:color="auto"/>
              <w:bottom w:val="single" w:sz="2" w:space="0" w:color="auto"/>
              <w:right w:val="single" w:sz="2" w:space="0" w:color="auto"/>
            </w:tcBorders>
          </w:tcPr>
          <w:p w14:paraId="0EADCFE5" w14:textId="77777777" w:rsidR="000916AC" w:rsidRPr="00BE2BD6" w:rsidRDefault="000916AC" w:rsidP="008068BB">
            <w:pPr>
              <w:pStyle w:val="S"/>
              <w:rPr>
                <w:rFonts w:ascii="Arial" w:hAnsi="Arial" w:cs="Arial"/>
                <w:sz w:val="21"/>
                <w:szCs w:val="21"/>
              </w:rPr>
            </w:pPr>
          </w:p>
        </w:tc>
        <w:tc>
          <w:tcPr>
            <w:tcW w:w="1051" w:type="dxa"/>
            <w:tcBorders>
              <w:top w:val="single" w:sz="12" w:space="0" w:color="auto"/>
              <w:left w:val="single" w:sz="2" w:space="0" w:color="auto"/>
              <w:bottom w:val="single" w:sz="2" w:space="0" w:color="auto"/>
              <w:right w:val="single" w:sz="2" w:space="0" w:color="auto"/>
            </w:tcBorders>
          </w:tcPr>
          <w:p w14:paraId="3D0D2BD4" w14:textId="77777777" w:rsidR="000916AC" w:rsidRPr="00BE2BD6" w:rsidRDefault="000916AC" w:rsidP="008068BB">
            <w:pPr>
              <w:pStyle w:val="S"/>
              <w:rPr>
                <w:rFonts w:ascii="Arial" w:hAnsi="Arial" w:cs="Arial"/>
                <w:sz w:val="21"/>
                <w:szCs w:val="21"/>
              </w:rPr>
            </w:pPr>
          </w:p>
        </w:tc>
        <w:tc>
          <w:tcPr>
            <w:tcW w:w="1417" w:type="dxa"/>
            <w:tcBorders>
              <w:top w:val="single" w:sz="12" w:space="0" w:color="auto"/>
              <w:left w:val="single" w:sz="2" w:space="0" w:color="auto"/>
              <w:bottom w:val="single" w:sz="2" w:space="0" w:color="auto"/>
              <w:right w:val="single" w:sz="2" w:space="0" w:color="auto"/>
            </w:tcBorders>
          </w:tcPr>
          <w:p w14:paraId="3D57413A" w14:textId="77777777" w:rsidR="000916AC" w:rsidRPr="00BE2BD6" w:rsidRDefault="000916AC" w:rsidP="008068BB">
            <w:pPr>
              <w:pStyle w:val="S"/>
              <w:rPr>
                <w:rFonts w:ascii="Arial" w:hAnsi="Arial" w:cs="Arial"/>
                <w:sz w:val="21"/>
                <w:szCs w:val="21"/>
              </w:rPr>
            </w:pPr>
          </w:p>
        </w:tc>
        <w:tc>
          <w:tcPr>
            <w:tcW w:w="2127" w:type="dxa"/>
            <w:tcBorders>
              <w:top w:val="single" w:sz="12" w:space="0" w:color="auto"/>
              <w:left w:val="single" w:sz="2" w:space="0" w:color="auto"/>
              <w:bottom w:val="single" w:sz="2" w:space="0" w:color="auto"/>
              <w:right w:val="single" w:sz="12" w:space="0" w:color="auto"/>
            </w:tcBorders>
          </w:tcPr>
          <w:p w14:paraId="576E2669" w14:textId="77777777" w:rsidR="000916AC" w:rsidRPr="00BE2BD6" w:rsidRDefault="000916AC" w:rsidP="008068BB">
            <w:pPr>
              <w:pStyle w:val="S"/>
              <w:rPr>
                <w:rFonts w:ascii="Arial" w:hAnsi="Arial" w:cs="Arial"/>
                <w:sz w:val="21"/>
                <w:szCs w:val="21"/>
              </w:rPr>
            </w:pPr>
          </w:p>
        </w:tc>
      </w:tr>
      <w:tr w:rsidR="000916AC" w:rsidRPr="00BE2BD6" w14:paraId="00313B8E" w14:textId="77777777" w:rsidTr="00D12D45">
        <w:tc>
          <w:tcPr>
            <w:tcW w:w="6166" w:type="dxa"/>
            <w:tcBorders>
              <w:top w:val="single" w:sz="2" w:space="0" w:color="auto"/>
              <w:left w:val="single" w:sz="12" w:space="0" w:color="auto"/>
              <w:bottom w:val="single" w:sz="2" w:space="0" w:color="auto"/>
              <w:right w:val="single" w:sz="2" w:space="0" w:color="auto"/>
            </w:tcBorders>
          </w:tcPr>
          <w:p w14:paraId="051FA202"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2996C719" w14:textId="77777777" w:rsidR="000916AC" w:rsidRPr="00BE2BD6" w:rsidRDefault="000916AC" w:rsidP="008068BB">
            <w:pPr>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1860CF8B"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5506C995"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00703AEA"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6C90D80E"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0BBD8202" w14:textId="77777777" w:rsidR="000916AC" w:rsidRPr="00BE2BD6" w:rsidRDefault="000916AC" w:rsidP="008068BB">
            <w:pPr>
              <w:pStyle w:val="S"/>
              <w:rPr>
                <w:rFonts w:ascii="Arial" w:hAnsi="Arial" w:cs="Arial"/>
                <w:sz w:val="21"/>
                <w:szCs w:val="21"/>
              </w:rPr>
            </w:pPr>
          </w:p>
        </w:tc>
      </w:tr>
      <w:tr w:rsidR="000916AC" w:rsidRPr="00BE2BD6" w14:paraId="706978D6" w14:textId="77777777" w:rsidTr="00D12D45">
        <w:tc>
          <w:tcPr>
            <w:tcW w:w="6166" w:type="dxa"/>
            <w:tcBorders>
              <w:top w:val="single" w:sz="2" w:space="0" w:color="auto"/>
              <w:left w:val="single" w:sz="12" w:space="0" w:color="auto"/>
              <w:bottom w:val="single" w:sz="2" w:space="0" w:color="auto"/>
              <w:right w:val="single" w:sz="2" w:space="0" w:color="auto"/>
            </w:tcBorders>
          </w:tcPr>
          <w:p w14:paraId="7BC66C3B"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063315BD"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70D5B0B9"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50E9AAD5"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2F4B9083"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00F3B0FC"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1FD95A49" w14:textId="77777777" w:rsidR="000916AC" w:rsidRPr="00BE2BD6" w:rsidRDefault="000916AC" w:rsidP="008068BB">
            <w:pPr>
              <w:pStyle w:val="S"/>
              <w:rPr>
                <w:rFonts w:ascii="Arial" w:hAnsi="Arial" w:cs="Arial"/>
                <w:b/>
                <w:i/>
                <w:sz w:val="21"/>
                <w:szCs w:val="21"/>
              </w:rPr>
            </w:pPr>
          </w:p>
        </w:tc>
      </w:tr>
      <w:tr w:rsidR="000916AC" w:rsidRPr="00BE2BD6" w14:paraId="02C2B9B8" w14:textId="77777777" w:rsidTr="00D12D45">
        <w:tc>
          <w:tcPr>
            <w:tcW w:w="6166" w:type="dxa"/>
            <w:tcBorders>
              <w:top w:val="single" w:sz="2" w:space="0" w:color="auto"/>
              <w:left w:val="single" w:sz="12" w:space="0" w:color="auto"/>
              <w:bottom w:val="single" w:sz="2" w:space="0" w:color="auto"/>
              <w:right w:val="single" w:sz="2" w:space="0" w:color="auto"/>
            </w:tcBorders>
          </w:tcPr>
          <w:p w14:paraId="194D98AD"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50E6E882"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45729DE4"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5920056C"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3C7CF905"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216A072A"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7BA1A1A2" w14:textId="77777777" w:rsidR="000916AC" w:rsidRPr="00BE2BD6" w:rsidRDefault="000916AC" w:rsidP="008068BB">
            <w:pPr>
              <w:pStyle w:val="S"/>
              <w:rPr>
                <w:rFonts w:ascii="Arial" w:hAnsi="Arial" w:cs="Arial"/>
                <w:b/>
                <w:i/>
                <w:sz w:val="21"/>
                <w:szCs w:val="21"/>
              </w:rPr>
            </w:pPr>
          </w:p>
        </w:tc>
      </w:tr>
      <w:tr w:rsidR="000916AC" w:rsidRPr="00BE2BD6" w14:paraId="0E332169" w14:textId="77777777" w:rsidTr="00D12D45">
        <w:tc>
          <w:tcPr>
            <w:tcW w:w="6166" w:type="dxa"/>
            <w:tcBorders>
              <w:top w:val="single" w:sz="2" w:space="0" w:color="auto"/>
              <w:left w:val="single" w:sz="12" w:space="0" w:color="auto"/>
              <w:bottom w:val="single" w:sz="2" w:space="0" w:color="auto"/>
              <w:right w:val="single" w:sz="2" w:space="0" w:color="auto"/>
            </w:tcBorders>
          </w:tcPr>
          <w:p w14:paraId="035B70AF"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5FE9CD3"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73D344C6"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0B0253B3"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73519F90"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1D635798"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07241480" w14:textId="77777777" w:rsidR="000916AC" w:rsidRPr="00BE2BD6" w:rsidRDefault="000916AC" w:rsidP="008068BB">
            <w:pPr>
              <w:pStyle w:val="S"/>
              <w:rPr>
                <w:rFonts w:ascii="Arial" w:hAnsi="Arial" w:cs="Arial"/>
                <w:b/>
                <w:i/>
                <w:sz w:val="21"/>
                <w:szCs w:val="21"/>
              </w:rPr>
            </w:pPr>
          </w:p>
        </w:tc>
      </w:tr>
      <w:tr w:rsidR="000916AC" w:rsidRPr="00BE2BD6" w14:paraId="3007D4FC" w14:textId="77777777" w:rsidTr="00D12D45">
        <w:tc>
          <w:tcPr>
            <w:tcW w:w="6166" w:type="dxa"/>
            <w:tcBorders>
              <w:top w:val="single" w:sz="2" w:space="0" w:color="auto"/>
              <w:left w:val="single" w:sz="12" w:space="0" w:color="auto"/>
              <w:bottom w:val="single" w:sz="2" w:space="0" w:color="auto"/>
              <w:right w:val="single" w:sz="2" w:space="0" w:color="auto"/>
            </w:tcBorders>
          </w:tcPr>
          <w:p w14:paraId="5A956161"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2FC5B4D5"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4EB72D1D"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644A944A"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1C27C429"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3C9D143D"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711E3C9A" w14:textId="77777777" w:rsidR="000916AC" w:rsidRPr="00BE2BD6" w:rsidRDefault="000916AC" w:rsidP="008068BB">
            <w:pPr>
              <w:pStyle w:val="S"/>
              <w:rPr>
                <w:rFonts w:ascii="Arial" w:hAnsi="Arial" w:cs="Arial"/>
                <w:b/>
                <w:i/>
                <w:sz w:val="21"/>
                <w:szCs w:val="21"/>
              </w:rPr>
            </w:pPr>
          </w:p>
        </w:tc>
      </w:tr>
      <w:tr w:rsidR="000916AC" w:rsidRPr="00BE2BD6" w14:paraId="3762665E" w14:textId="77777777" w:rsidTr="00D12D45">
        <w:tc>
          <w:tcPr>
            <w:tcW w:w="6166" w:type="dxa"/>
            <w:tcBorders>
              <w:top w:val="single" w:sz="2" w:space="0" w:color="auto"/>
              <w:left w:val="single" w:sz="12" w:space="0" w:color="auto"/>
              <w:bottom w:val="single" w:sz="2" w:space="0" w:color="auto"/>
              <w:right w:val="single" w:sz="2" w:space="0" w:color="auto"/>
            </w:tcBorders>
          </w:tcPr>
          <w:p w14:paraId="378296E6"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27E3B6BE"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65E671E9"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54ACDE25"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06D31DDE"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6C2D7AC1"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27CB254B" w14:textId="77777777" w:rsidR="000916AC" w:rsidRPr="00BE2BD6" w:rsidRDefault="000916AC" w:rsidP="008068BB">
            <w:pPr>
              <w:pStyle w:val="S"/>
              <w:rPr>
                <w:rFonts w:ascii="Arial" w:hAnsi="Arial" w:cs="Arial"/>
                <w:b/>
                <w:i/>
                <w:sz w:val="21"/>
                <w:szCs w:val="21"/>
              </w:rPr>
            </w:pPr>
          </w:p>
        </w:tc>
      </w:tr>
      <w:tr w:rsidR="000916AC" w:rsidRPr="00BE2BD6" w14:paraId="0C2EF93E" w14:textId="77777777" w:rsidTr="00D12D45">
        <w:tc>
          <w:tcPr>
            <w:tcW w:w="6166" w:type="dxa"/>
            <w:tcBorders>
              <w:top w:val="single" w:sz="2" w:space="0" w:color="auto"/>
              <w:left w:val="single" w:sz="12" w:space="0" w:color="auto"/>
              <w:bottom w:val="single" w:sz="2" w:space="0" w:color="auto"/>
              <w:right w:val="single" w:sz="2" w:space="0" w:color="auto"/>
            </w:tcBorders>
          </w:tcPr>
          <w:p w14:paraId="54FDFFDC"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2F4D815A"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4B6818C9"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738BAE9C"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50B67D79"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03F86CE4"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6C7629D0" w14:textId="77777777" w:rsidR="000916AC" w:rsidRPr="00BE2BD6" w:rsidRDefault="000916AC" w:rsidP="008068BB">
            <w:pPr>
              <w:pStyle w:val="S"/>
              <w:rPr>
                <w:rFonts w:ascii="Arial" w:hAnsi="Arial" w:cs="Arial"/>
                <w:b/>
                <w:i/>
                <w:sz w:val="21"/>
                <w:szCs w:val="21"/>
              </w:rPr>
            </w:pPr>
          </w:p>
        </w:tc>
      </w:tr>
      <w:tr w:rsidR="000916AC" w:rsidRPr="00BE2BD6" w14:paraId="3D2C378D" w14:textId="77777777" w:rsidTr="00D12D45">
        <w:tc>
          <w:tcPr>
            <w:tcW w:w="6166" w:type="dxa"/>
            <w:tcBorders>
              <w:top w:val="single" w:sz="2" w:space="0" w:color="auto"/>
              <w:left w:val="single" w:sz="12" w:space="0" w:color="auto"/>
              <w:bottom w:val="single" w:sz="2" w:space="0" w:color="auto"/>
              <w:right w:val="single" w:sz="2" w:space="0" w:color="auto"/>
            </w:tcBorders>
          </w:tcPr>
          <w:p w14:paraId="011C6990"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3A0A68F8"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3C69B9A7"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2" w:space="0" w:color="auto"/>
              <w:right w:val="single" w:sz="2" w:space="0" w:color="auto"/>
            </w:tcBorders>
          </w:tcPr>
          <w:p w14:paraId="3F040C84"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2" w:space="0" w:color="auto"/>
              <w:right w:val="single" w:sz="2" w:space="0" w:color="auto"/>
            </w:tcBorders>
          </w:tcPr>
          <w:p w14:paraId="1960FD6C"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38E6C711"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086F9ED0" w14:textId="77777777" w:rsidR="000916AC" w:rsidRPr="00BE2BD6" w:rsidRDefault="000916AC" w:rsidP="008068BB">
            <w:pPr>
              <w:pStyle w:val="S"/>
              <w:rPr>
                <w:rFonts w:ascii="Arial" w:hAnsi="Arial" w:cs="Arial"/>
                <w:b/>
                <w:i/>
                <w:sz w:val="21"/>
                <w:szCs w:val="21"/>
              </w:rPr>
            </w:pPr>
          </w:p>
        </w:tc>
      </w:tr>
      <w:tr w:rsidR="000916AC" w:rsidRPr="00BE2BD6" w14:paraId="564B0C1A" w14:textId="77777777" w:rsidTr="00D12D45">
        <w:tc>
          <w:tcPr>
            <w:tcW w:w="6166" w:type="dxa"/>
            <w:tcBorders>
              <w:top w:val="single" w:sz="2" w:space="0" w:color="auto"/>
              <w:left w:val="single" w:sz="12" w:space="0" w:color="auto"/>
              <w:bottom w:val="single" w:sz="12" w:space="0" w:color="auto"/>
              <w:right w:val="single" w:sz="2" w:space="0" w:color="auto"/>
            </w:tcBorders>
          </w:tcPr>
          <w:p w14:paraId="645BF995" w14:textId="77777777" w:rsidR="000916AC" w:rsidRPr="00BE2BD6" w:rsidRDefault="000916AC" w:rsidP="008068BB">
            <w:pPr>
              <w:rPr>
                <w:rFonts w:ascii="Arial" w:hAnsi="Arial" w:cs="Arial"/>
                <w:i/>
                <w:sz w:val="21"/>
                <w:szCs w:val="21"/>
              </w:rPr>
            </w:pPr>
          </w:p>
        </w:tc>
        <w:tc>
          <w:tcPr>
            <w:tcW w:w="1842" w:type="dxa"/>
            <w:tcBorders>
              <w:top w:val="single" w:sz="2" w:space="0" w:color="auto"/>
              <w:left w:val="single" w:sz="2" w:space="0" w:color="auto"/>
              <w:bottom w:val="single" w:sz="12" w:space="0" w:color="auto"/>
              <w:right w:val="single" w:sz="2" w:space="0" w:color="auto"/>
            </w:tcBorders>
          </w:tcPr>
          <w:p w14:paraId="3782AF68"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12" w:space="0" w:color="auto"/>
              <w:right w:val="single" w:sz="2" w:space="0" w:color="auto"/>
            </w:tcBorders>
          </w:tcPr>
          <w:p w14:paraId="2B90004D" w14:textId="77777777" w:rsidR="000916AC" w:rsidRPr="00BE2BD6" w:rsidRDefault="000916AC" w:rsidP="008068BB">
            <w:pPr>
              <w:pStyle w:val="S"/>
              <w:rPr>
                <w:rFonts w:ascii="Arial" w:hAnsi="Arial" w:cs="Arial"/>
                <w:b/>
                <w:i/>
                <w:sz w:val="21"/>
                <w:szCs w:val="21"/>
              </w:rPr>
            </w:pPr>
          </w:p>
        </w:tc>
        <w:tc>
          <w:tcPr>
            <w:tcW w:w="1075" w:type="dxa"/>
            <w:tcBorders>
              <w:top w:val="single" w:sz="2" w:space="0" w:color="auto"/>
              <w:left w:val="single" w:sz="2" w:space="0" w:color="auto"/>
              <w:bottom w:val="single" w:sz="12" w:space="0" w:color="auto"/>
              <w:right w:val="single" w:sz="2" w:space="0" w:color="auto"/>
            </w:tcBorders>
          </w:tcPr>
          <w:p w14:paraId="4E684371" w14:textId="77777777" w:rsidR="000916AC" w:rsidRPr="00BE2BD6" w:rsidRDefault="000916AC" w:rsidP="008068BB">
            <w:pPr>
              <w:pStyle w:val="S"/>
              <w:rPr>
                <w:rFonts w:ascii="Arial" w:hAnsi="Arial" w:cs="Arial"/>
                <w:b/>
                <w:i/>
                <w:sz w:val="21"/>
                <w:szCs w:val="21"/>
              </w:rPr>
            </w:pPr>
          </w:p>
        </w:tc>
        <w:tc>
          <w:tcPr>
            <w:tcW w:w="1051" w:type="dxa"/>
            <w:tcBorders>
              <w:top w:val="single" w:sz="2" w:space="0" w:color="auto"/>
              <w:left w:val="single" w:sz="2" w:space="0" w:color="auto"/>
              <w:bottom w:val="single" w:sz="12" w:space="0" w:color="auto"/>
              <w:right w:val="single" w:sz="2" w:space="0" w:color="auto"/>
            </w:tcBorders>
          </w:tcPr>
          <w:p w14:paraId="10F02C1B"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12" w:space="0" w:color="auto"/>
              <w:right w:val="single" w:sz="2" w:space="0" w:color="auto"/>
            </w:tcBorders>
          </w:tcPr>
          <w:p w14:paraId="68D8CA6B" w14:textId="77777777" w:rsidR="000916AC" w:rsidRPr="00BE2BD6" w:rsidRDefault="000916AC" w:rsidP="008068BB">
            <w:pPr>
              <w:pStyle w:val="S"/>
              <w:rPr>
                <w:rFonts w:ascii="Arial" w:hAnsi="Arial" w:cs="Arial"/>
                <w:b/>
                <w:i/>
                <w:sz w:val="21"/>
                <w:szCs w:val="21"/>
              </w:rPr>
            </w:pPr>
          </w:p>
        </w:tc>
        <w:tc>
          <w:tcPr>
            <w:tcW w:w="2127" w:type="dxa"/>
            <w:tcBorders>
              <w:top w:val="single" w:sz="2" w:space="0" w:color="auto"/>
              <w:left w:val="single" w:sz="2" w:space="0" w:color="auto"/>
              <w:bottom w:val="single" w:sz="12" w:space="0" w:color="auto"/>
              <w:right w:val="single" w:sz="12" w:space="0" w:color="auto"/>
            </w:tcBorders>
          </w:tcPr>
          <w:p w14:paraId="5FDA5711" w14:textId="77777777" w:rsidR="000916AC" w:rsidRPr="00BE2BD6" w:rsidRDefault="000916AC" w:rsidP="008068BB">
            <w:pPr>
              <w:pStyle w:val="S"/>
              <w:rPr>
                <w:rFonts w:ascii="Arial" w:hAnsi="Arial" w:cs="Arial"/>
                <w:b/>
                <w:i/>
                <w:sz w:val="21"/>
                <w:szCs w:val="21"/>
              </w:rPr>
            </w:pPr>
          </w:p>
        </w:tc>
      </w:tr>
      <w:tr w:rsidR="000916AC" w:rsidRPr="00BE2BD6" w14:paraId="0D2984D6" w14:textId="77777777" w:rsidTr="00D12D45">
        <w:tc>
          <w:tcPr>
            <w:tcW w:w="15238" w:type="dxa"/>
            <w:gridSpan w:val="7"/>
            <w:tcBorders>
              <w:top w:val="single" w:sz="12" w:space="0" w:color="auto"/>
              <w:left w:val="single" w:sz="12" w:space="0" w:color="auto"/>
              <w:bottom w:val="single" w:sz="12" w:space="0" w:color="auto"/>
              <w:right w:val="single" w:sz="12" w:space="0" w:color="auto"/>
            </w:tcBorders>
            <w:shd w:val="clear" w:color="auto" w:fill="FFFFDD"/>
          </w:tcPr>
          <w:p w14:paraId="181C34FD" w14:textId="77777777" w:rsidR="000916AC" w:rsidRPr="00BE2BD6" w:rsidRDefault="000916AC" w:rsidP="008068BB">
            <w:pPr>
              <w:pStyle w:val="S"/>
              <w:rPr>
                <w:rFonts w:ascii="Arial" w:hAnsi="Arial" w:cs="Arial"/>
                <w:b/>
                <w:i/>
                <w:sz w:val="21"/>
                <w:szCs w:val="21"/>
              </w:rPr>
            </w:pPr>
            <w:r w:rsidRPr="00BE2BD6">
              <w:rPr>
                <w:rFonts w:ascii="Arial" w:hAnsi="Arial" w:cs="Arial"/>
                <w:b/>
                <w:i/>
                <w:sz w:val="21"/>
                <w:szCs w:val="21"/>
              </w:rPr>
              <w:t>PROMOCIJSKE AKTIVNOSTI</w:t>
            </w:r>
          </w:p>
        </w:tc>
      </w:tr>
      <w:tr w:rsidR="000916AC" w:rsidRPr="00BE2BD6" w14:paraId="136CF664" w14:textId="77777777" w:rsidTr="00D12D45">
        <w:tc>
          <w:tcPr>
            <w:tcW w:w="6166" w:type="dxa"/>
            <w:tcBorders>
              <w:top w:val="single" w:sz="12" w:space="0" w:color="auto"/>
              <w:left w:val="single" w:sz="12" w:space="0" w:color="auto"/>
              <w:bottom w:val="single" w:sz="2" w:space="0" w:color="auto"/>
              <w:right w:val="single" w:sz="2" w:space="0" w:color="auto"/>
            </w:tcBorders>
          </w:tcPr>
          <w:p w14:paraId="0CD9BEB1" w14:textId="77777777" w:rsidR="000916AC" w:rsidRPr="00BE2BD6" w:rsidRDefault="000916AC" w:rsidP="008068BB">
            <w:pPr>
              <w:rPr>
                <w:rFonts w:ascii="Arial" w:hAnsi="Arial" w:cs="Arial"/>
                <w:sz w:val="21"/>
                <w:szCs w:val="21"/>
              </w:rPr>
            </w:pPr>
          </w:p>
        </w:tc>
        <w:tc>
          <w:tcPr>
            <w:tcW w:w="1842" w:type="dxa"/>
            <w:tcBorders>
              <w:top w:val="single" w:sz="12" w:space="0" w:color="auto"/>
              <w:left w:val="single" w:sz="2" w:space="0" w:color="auto"/>
              <w:bottom w:val="single" w:sz="2" w:space="0" w:color="auto"/>
              <w:right w:val="single" w:sz="2" w:space="0" w:color="auto"/>
            </w:tcBorders>
          </w:tcPr>
          <w:p w14:paraId="18754194" w14:textId="77777777" w:rsidR="000916AC" w:rsidRPr="00BE2BD6" w:rsidRDefault="000916AC" w:rsidP="008068BB">
            <w:pPr>
              <w:pStyle w:val="S"/>
              <w:rPr>
                <w:rFonts w:ascii="Arial" w:hAnsi="Arial" w:cs="Arial"/>
                <w:sz w:val="21"/>
                <w:szCs w:val="21"/>
              </w:rPr>
            </w:pPr>
          </w:p>
        </w:tc>
        <w:tc>
          <w:tcPr>
            <w:tcW w:w="1560" w:type="dxa"/>
            <w:tcBorders>
              <w:top w:val="single" w:sz="12" w:space="0" w:color="auto"/>
              <w:left w:val="single" w:sz="2" w:space="0" w:color="auto"/>
              <w:bottom w:val="single" w:sz="2" w:space="0" w:color="auto"/>
              <w:right w:val="single" w:sz="2" w:space="0" w:color="auto"/>
            </w:tcBorders>
          </w:tcPr>
          <w:p w14:paraId="656183DC" w14:textId="77777777" w:rsidR="000916AC" w:rsidRPr="00BE2BD6" w:rsidRDefault="000916AC" w:rsidP="008068BB">
            <w:pPr>
              <w:pStyle w:val="S"/>
              <w:rPr>
                <w:rFonts w:ascii="Arial" w:hAnsi="Arial" w:cs="Arial"/>
                <w:sz w:val="21"/>
                <w:szCs w:val="21"/>
              </w:rPr>
            </w:pPr>
          </w:p>
        </w:tc>
        <w:tc>
          <w:tcPr>
            <w:tcW w:w="1075" w:type="dxa"/>
            <w:tcBorders>
              <w:top w:val="single" w:sz="12" w:space="0" w:color="auto"/>
              <w:left w:val="single" w:sz="2" w:space="0" w:color="auto"/>
              <w:bottom w:val="single" w:sz="2" w:space="0" w:color="auto"/>
              <w:right w:val="single" w:sz="2" w:space="0" w:color="auto"/>
            </w:tcBorders>
          </w:tcPr>
          <w:p w14:paraId="690C787E" w14:textId="77777777" w:rsidR="000916AC" w:rsidRPr="00BE2BD6" w:rsidRDefault="000916AC" w:rsidP="008068BB">
            <w:pPr>
              <w:pStyle w:val="S"/>
              <w:rPr>
                <w:rFonts w:ascii="Arial" w:hAnsi="Arial" w:cs="Arial"/>
                <w:sz w:val="21"/>
                <w:szCs w:val="21"/>
              </w:rPr>
            </w:pPr>
          </w:p>
        </w:tc>
        <w:tc>
          <w:tcPr>
            <w:tcW w:w="1051" w:type="dxa"/>
            <w:tcBorders>
              <w:top w:val="single" w:sz="12" w:space="0" w:color="auto"/>
              <w:left w:val="single" w:sz="2" w:space="0" w:color="auto"/>
              <w:bottom w:val="single" w:sz="2" w:space="0" w:color="auto"/>
              <w:right w:val="single" w:sz="2" w:space="0" w:color="auto"/>
            </w:tcBorders>
          </w:tcPr>
          <w:p w14:paraId="1E77775B" w14:textId="77777777" w:rsidR="000916AC" w:rsidRPr="00BE2BD6" w:rsidRDefault="000916AC" w:rsidP="008068BB">
            <w:pPr>
              <w:pStyle w:val="S"/>
              <w:rPr>
                <w:rFonts w:ascii="Arial" w:hAnsi="Arial" w:cs="Arial"/>
                <w:sz w:val="21"/>
                <w:szCs w:val="21"/>
              </w:rPr>
            </w:pPr>
          </w:p>
        </w:tc>
        <w:tc>
          <w:tcPr>
            <w:tcW w:w="1417" w:type="dxa"/>
            <w:tcBorders>
              <w:top w:val="single" w:sz="12" w:space="0" w:color="auto"/>
              <w:left w:val="single" w:sz="2" w:space="0" w:color="auto"/>
              <w:bottom w:val="single" w:sz="2" w:space="0" w:color="auto"/>
              <w:right w:val="single" w:sz="2" w:space="0" w:color="auto"/>
            </w:tcBorders>
          </w:tcPr>
          <w:p w14:paraId="682AA204" w14:textId="77777777" w:rsidR="000916AC" w:rsidRPr="00BE2BD6" w:rsidRDefault="000916AC" w:rsidP="008068BB">
            <w:pPr>
              <w:pStyle w:val="S"/>
              <w:rPr>
                <w:rFonts w:ascii="Arial" w:hAnsi="Arial" w:cs="Arial"/>
                <w:sz w:val="21"/>
                <w:szCs w:val="21"/>
              </w:rPr>
            </w:pPr>
          </w:p>
        </w:tc>
        <w:tc>
          <w:tcPr>
            <w:tcW w:w="2127" w:type="dxa"/>
            <w:tcBorders>
              <w:top w:val="single" w:sz="12" w:space="0" w:color="auto"/>
              <w:left w:val="single" w:sz="2" w:space="0" w:color="auto"/>
              <w:bottom w:val="single" w:sz="2" w:space="0" w:color="auto"/>
              <w:right w:val="single" w:sz="12" w:space="0" w:color="auto"/>
            </w:tcBorders>
          </w:tcPr>
          <w:p w14:paraId="469669FD" w14:textId="77777777" w:rsidR="000916AC" w:rsidRPr="00BE2BD6" w:rsidRDefault="000916AC" w:rsidP="008068BB">
            <w:pPr>
              <w:pStyle w:val="S"/>
              <w:rPr>
                <w:rFonts w:ascii="Arial" w:hAnsi="Arial" w:cs="Arial"/>
                <w:sz w:val="21"/>
                <w:szCs w:val="21"/>
              </w:rPr>
            </w:pPr>
          </w:p>
        </w:tc>
      </w:tr>
      <w:tr w:rsidR="000916AC" w:rsidRPr="00BE2BD6" w14:paraId="78493E78" w14:textId="77777777" w:rsidTr="00D12D45">
        <w:tc>
          <w:tcPr>
            <w:tcW w:w="6166" w:type="dxa"/>
            <w:tcBorders>
              <w:top w:val="single" w:sz="2" w:space="0" w:color="auto"/>
              <w:left w:val="single" w:sz="12" w:space="0" w:color="auto"/>
              <w:bottom w:val="single" w:sz="2" w:space="0" w:color="auto"/>
              <w:right w:val="single" w:sz="2" w:space="0" w:color="auto"/>
            </w:tcBorders>
          </w:tcPr>
          <w:p w14:paraId="563507E2"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4B7C53B9"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7BA4CC40"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7C3CB09A"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3F4FFFCD"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7B153F0D"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7920BEEB" w14:textId="77777777" w:rsidR="000916AC" w:rsidRPr="00BE2BD6" w:rsidRDefault="000916AC" w:rsidP="008068BB">
            <w:pPr>
              <w:pStyle w:val="S"/>
              <w:rPr>
                <w:rFonts w:ascii="Arial" w:hAnsi="Arial" w:cs="Arial"/>
                <w:sz w:val="21"/>
                <w:szCs w:val="21"/>
              </w:rPr>
            </w:pPr>
          </w:p>
        </w:tc>
      </w:tr>
      <w:tr w:rsidR="000916AC" w:rsidRPr="00BE2BD6" w14:paraId="7FA8B885" w14:textId="77777777" w:rsidTr="00D12D45">
        <w:tc>
          <w:tcPr>
            <w:tcW w:w="6166" w:type="dxa"/>
            <w:tcBorders>
              <w:top w:val="single" w:sz="2" w:space="0" w:color="auto"/>
              <w:left w:val="single" w:sz="12" w:space="0" w:color="auto"/>
              <w:bottom w:val="single" w:sz="2" w:space="0" w:color="auto"/>
              <w:right w:val="single" w:sz="2" w:space="0" w:color="auto"/>
            </w:tcBorders>
          </w:tcPr>
          <w:p w14:paraId="2CEE8099"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54C842ED"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21BC53AB"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50E28B3B"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1E04348C"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226097BB"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6EA9B59A" w14:textId="77777777" w:rsidR="000916AC" w:rsidRPr="00BE2BD6" w:rsidRDefault="000916AC" w:rsidP="008068BB">
            <w:pPr>
              <w:pStyle w:val="S"/>
              <w:rPr>
                <w:rFonts w:ascii="Arial" w:hAnsi="Arial" w:cs="Arial"/>
                <w:sz w:val="21"/>
                <w:szCs w:val="21"/>
              </w:rPr>
            </w:pPr>
          </w:p>
        </w:tc>
      </w:tr>
      <w:tr w:rsidR="000916AC" w:rsidRPr="00BE2BD6" w14:paraId="4ACC67A1" w14:textId="77777777" w:rsidTr="00D12D45">
        <w:tc>
          <w:tcPr>
            <w:tcW w:w="6166" w:type="dxa"/>
            <w:tcBorders>
              <w:top w:val="single" w:sz="2" w:space="0" w:color="auto"/>
              <w:left w:val="single" w:sz="12" w:space="0" w:color="auto"/>
              <w:bottom w:val="single" w:sz="2" w:space="0" w:color="auto"/>
              <w:right w:val="single" w:sz="2" w:space="0" w:color="auto"/>
            </w:tcBorders>
          </w:tcPr>
          <w:p w14:paraId="06BBD5F5"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F0BD36B"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33BAB1A6"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1C3DF7DC"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105A8280"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7B4D183A"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57A75DF5" w14:textId="77777777" w:rsidR="000916AC" w:rsidRPr="00BE2BD6" w:rsidRDefault="000916AC" w:rsidP="008068BB">
            <w:pPr>
              <w:pStyle w:val="S"/>
              <w:rPr>
                <w:rFonts w:ascii="Arial" w:hAnsi="Arial" w:cs="Arial"/>
                <w:sz w:val="21"/>
                <w:szCs w:val="21"/>
              </w:rPr>
            </w:pPr>
          </w:p>
        </w:tc>
      </w:tr>
      <w:tr w:rsidR="000916AC" w:rsidRPr="00BE2BD6" w14:paraId="4E870045" w14:textId="77777777" w:rsidTr="00D12D45">
        <w:tc>
          <w:tcPr>
            <w:tcW w:w="6166" w:type="dxa"/>
            <w:tcBorders>
              <w:top w:val="single" w:sz="2" w:space="0" w:color="auto"/>
              <w:left w:val="single" w:sz="12" w:space="0" w:color="auto"/>
              <w:bottom w:val="single" w:sz="2" w:space="0" w:color="auto"/>
              <w:right w:val="single" w:sz="2" w:space="0" w:color="auto"/>
            </w:tcBorders>
          </w:tcPr>
          <w:p w14:paraId="1EB06D59"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715FAB59"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7E3D6220"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13EA5BF1"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20D5D8D6"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46EC4AA1"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71F7E7DD" w14:textId="77777777" w:rsidR="000916AC" w:rsidRPr="00BE2BD6" w:rsidRDefault="000916AC" w:rsidP="008068BB">
            <w:pPr>
              <w:pStyle w:val="S"/>
              <w:rPr>
                <w:rFonts w:ascii="Arial" w:hAnsi="Arial" w:cs="Arial"/>
                <w:sz w:val="21"/>
                <w:szCs w:val="21"/>
              </w:rPr>
            </w:pPr>
          </w:p>
        </w:tc>
      </w:tr>
      <w:tr w:rsidR="000916AC" w:rsidRPr="00BE2BD6" w14:paraId="7BCBCAFA" w14:textId="77777777" w:rsidTr="00D12D45">
        <w:tc>
          <w:tcPr>
            <w:tcW w:w="6166" w:type="dxa"/>
            <w:tcBorders>
              <w:top w:val="single" w:sz="2" w:space="0" w:color="auto"/>
              <w:left w:val="single" w:sz="12" w:space="0" w:color="auto"/>
              <w:bottom w:val="single" w:sz="2" w:space="0" w:color="auto"/>
              <w:right w:val="single" w:sz="2" w:space="0" w:color="auto"/>
            </w:tcBorders>
          </w:tcPr>
          <w:p w14:paraId="2C2241FE"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394A6878"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76968A19"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083CDE5E"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222B643D"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75B13274"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29E9721F" w14:textId="77777777" w:rsidR="000916AC" w:rsidRPr="00BE2BD6" w:rsidRDefault="000916AC" w:rsidP="008068BB">
            <w:pPr>
              <w:pStyle w:val="S"/>
              <w:rPr>
                <w:rFonts w:ascii="Arial" w:hAnsi="Arial" w:cs="Arial"/>
                <w:sz w:val="21"/>
                <w:szCs w:val="21"/>
              </w:rPr>
            </w:pPr>
          </w:p>
        </w:tc>
      </w:tr>
      <w:tr w:rsidR="000916AC" w:rsidRPr="00BE2BD6" w14:paraId="441F7333" w14:textId="77777777" w:rsidTr="00D12D45">
        <w:tc>
          <w:tcPr>
            <w:tcW w:w="6166" w:type="dxa"/>
            <w:tcBorders>
              <w:top w:val="single" w:sz="2" w:space="0" w:color="auto"/>
              <w:left w:val="single" w:sz="12" w:space="0" w:color="auto"/>
              <w:bottom w:val="single" w:sz="2" w:space="0" w:color="auto"/>
              <w:right w:val="single" w:sz="2" w:space="0" w:color="auto"/>
            </w:tcBorders>
          </w:tcPr>
          <w:p w14:paraId="5436D01B"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55DA7C3E"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39DD2799"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7444E096"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1168C9B0"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7C0E2DB1"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46FBC773" w14:textId="77777777" w:rsidR="000916AC" w:rsidRPr="00BE2BD6" w:rsidRDefault="000916AC" w:rsidP="008068BB">
            <w:pPr>
              <w:pStyle w:val="S"/>
              <w:rPr>
                <w:rFonts w:ascii="Arial" w:hAnsi="Arial" w:cs="Arial"/>
                <w:sz w:val="21"/>
                <w:szCs w:val="21"/>
              </w:rPr>
            </w:pPr>
          </w:p>
        </w:tc>
      </w:tr>
      <w:tr w:rsidR="000916AC" w:rsidRPr="00BE2BD6" w14:paraId="6EC5496F" w14:textId="77777777" w:rsidTr="00D12D45">
        <w:tc>
          <w:tcPr>
            <w:tcW w:w="6166" w:type="dxa"/>
            <w:tcBorders>
              <w:top w:val="single" w:sz="2" w:space="0" w:color="auto"/>
              <w:left w:val="single" w:sz="12" w:space="0" w:color="auto"/>
              <w:bottom w:val="single" w:sz="2" w:space="0" w:color="auto"/>
              <w:right w:val="single" w:sz="2" w:space="0" w:color="auto"/>
            </w:tcBorders>
          </w:tcPr>
          <w:p w14:paraId="05933F00"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7CE4A3CF"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6A6D40F8"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7C626533"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65D14013"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2793FE22"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73892109" w14:textId="77777777" w:rsidR="000916AC" w:rsidRPr="00BE2BD6" w:rsidRDefault="000916AC" w:rsidP="008068BB">
            <w:pPr>
              <w:pStyle w:val="S"/>
              <w:rPr>
                <w:rFonts w:ascii="Arial" w:hAnsi="Arial" w:cs="Arial"/>
                <w:sz w:val="21"/>
                <w:szCs w:val="21"/>
              </w:rPr>
            </w:pPr>
          </w:p>
        </w:tc>
      </w:tr>
      <w:tr w:rsidR="000916AC" w:rsidRPr="00BE2BD6" w14:paraId="072D7AC8" w14:textId="77777777" w:rsidTr="00D12D45">
        <w:tc>
          <w:tcPr>
            <w:tcW w:w="6166" w:type="dxa"/>
            <w:tcBorders>
              <w:top w:val="single" w:sz="2" w:space="0" w:color="auto"/>
              <w:left w:val="single" w:sz="12" w:space="0" w:color="auto"/>
              <w:bottom w:val="single" w:sz="2" w:space="0" w:color="auto"/>
              <w:right w:val="single" w:sz="2" w:space="0" w:color="auto"/>
            </w:tcBorders>
          </w:tcPr>
          <w:p w14:paraId="219F0835"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D0AADD8"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4DBC3A71"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491AEE5F"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29378CE1"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53244976"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322316C6" w14:textId="77777777" w:rsidR="000916AC" w:rsidRPr="00BE2BD6" w:rsidRDefault="000916AC" w:rsidP="008068BB">
            <w:pPr>
              <w:pStyle w:val="S"/>
              <w:rPr>
                <w:rFonts w:ascii="Arial" w:hAnsi="Arial" w:cs="Arial"/>
                <w:sz w:val="21"/>
                <w:szCs w:val="21"/>
              </w:rPr>
            </w:pPr>
          </w:p>
        </w:tc>
      </w:tr>
      <w:tr w:rsidR="000916AC" w:rsidRPr="00BE2BD6" w14:paraId="60307D7D" w14:textId="77777777" w:rsidTr="00D12D45">
        <w:tc>
          <w:tcPr>
            <w:tcW w:w="6166" w:type="dxa"/>
            <w:tcBorders>
              <w:top w:val="single" w:sz="2" w:space="0" w:color="auto"/>
              <w:left w:val="single" w:sz="12" w:space="0" w:color="auto"/>
              <w:bottom w:val="single" w:sz="2" w:space="0" w:color="auto"/>
              <w:right w:val="single" w:sz="2" w:space="0" w:color="auto"/>
            </w:tcBorders>
          </w:tcPr>
          <w:p w14:paraId="76CBFDC1" w14:textId="77777777" w:rsidR="000916AC" w:rsidRPr="00BE2BD6" w:rsidRDefault="000916AC" w:rsidP="008068BB">
            <w:pPr>
              <w:rPr>
                <w:rFonts w:ascii="Arial" w:hAnsi="Arial" w:cs="Arial"/>
                <w:sz w:val="21"/>
                <w:szCs w:val="21"/>
              </w:rPr>
            </w:pPr>
          </w:p>
        </w:tc>
        <w:tc>
          <w:tcPr>
            <w:tcW w:w="1842" w:type="dxa"/>
            <w:tcBorders>
              <w:top w:val="single" w:sz="2" w:space="0" w:color="auto"/>
              <w:left w:val="single" w:sz="2" w:space="0" w:color="auto"/>
              <w:bottom w:val="single" w:sz="2" w:space="0" w:color="auto"/>
              <w:right w:val="single" w:sz="2" w:space="0" w:color="auto"/>
            </w:tcBorders>
          </w:tcPr>
          <w:p w14:paraId="0AD2D0AC" w14:textId="77777777" w:rsidR="000916AC" w:rsidRPr="00BE2BD6" w:rsidRDefault="000916AC" w:rsidP="008068BB">
            <w:pPr>
              <w:pStyle w:val="S"/>
              <w:rPr>
                <w:rFonts w:ascii="Arial" w:hAnsi="Arial" w:cs="Arial"/>
                <w:sz w:val="21"/>
                <w:szCs w:val="21"/>
              </w:rPr>
            </w:pPr>
          </w:p>
        </w:tc>
        <w:tc>
          <w:tcPr>
            <w:tcW w:w="1560" w:type="dxa"/>
            <w:tcBorders>
              <w:top w:val="single" w:sz="2" w:space="0" w:color="auto"/>
              <w:left w:val="single" w:sz="2" w:space="0" w:color="auto"/>
              <w:bottom w:val="single" w:sz="2" w:space="0" w:color="auto"/>
              <w:right w:val="single" w:sz="2" w:space="0" w:color="auto"/>
            </w:tcBorders>
          </w:tcPr>
          <w:p w14:paraId="549C1E31" w14:textId="77777777" w:rsidR="000916AC" w:rsidRPr="00BE2BD6" w:rsidRDefault="000916AC" w:rsidP="008068BB">
            <w:pPr>
              <w:pStyle w:val="S"/>
              <w:rPr>
                <w:rFonts w:ascii="Arial" w:hAnsi="Arial" w:cs="Arial"/>
                <w:sz w:val="21"/>
                <w:szCs w:val="21"/>
              </w:rPr>
            </w:pPr>
          </w:p>
        </w:tc>
        <w:tc>
          <w:tcPr>
            <w:tcW w:w="1075" w:type="dxa"/>
            <w:tcBorders>
              <w:top w:val="single" w:sz="2" w:space="0" w:color="auto"/>
              <w:left w:val="single" w:sz="2" w:space="0" w:color="auto"/>
              <w:bottom w:val="single" w:sz="2" w:space="0" w:color="auto"/>
              <w:right w:val="single" w:sz="2" w:space="0" w:color="auto"/>
            </w:tcBorders>
          </w:tcPr>
          <w:p w14:paraId="043F1120" w14:textId="77777777" w:rsidR="000916AC" w:rsidRPr="00BE2BD6" w:rsidRDefault="000916AC" w:rsidP="008068BB">
            <w:pPr>
              <w:pStyle w:val="S"/>
              <w:rPr>
                <w:rFonts w:ascii="Arial" w:hAnsi="Arial" w:cs="Arial"/>
                <w:sz w:val="21"/>
                <w:szCs w:val="21"/>
              </w:rPr>
            </w:pPr>
          </w:p>
        </w:tc>
        <w:tc>
          <w:tcPr>
            <w:tcW w:w="1051" w:type="dxa"/>
            <w:tcBorders>
              <w:top w:val="single" w:sz="2" w:space="0" w:color="auto"/>
              <w:left w:val="single" w:sz="2" w:space="0" w:color="auto"/>
              <w:bottom w:val="single" w:sz="2" w:space="0" w:color="auto"/>
              <w:right w:val="single" w:sz="2" w:space="0" w:color="auto"/>
            </w:tcBorders>
          </w:tcPr>
          <w:p w14:paraId="0280AB81" w14:textId="77777777" w:rsidR="000916AC" w:rsidRPr="00BE2BD6" w:rsidRDefault="000916AC" w:rsidP="008068BB">
            <w:pPr>
              <w:pStyle w:val="S"/>
              <w:rPr>
                <w:rFonts w:ascii="Arial" w:hAnsi="Arial" w:cs="Arial"/>
                <w:sz w:val="21"/>
                <w:szCs w:val="21"/>
              </w:rPr>
            </w:pPr>
          </w:p>
        </w:tc>
        <w:tc>
          <w:tcPr>
            <w:tcW w:w="1417" w:type="dxa"/>
            <w:tcBorders>
              <w:top w:val="single" w:sz="2" w:space="0" w:color="auto"/>
              <w:left w:val="single" w:sz="2" w:space="0" w:color="auto"/>
              <w:bottom w:val="single" w:sz="2" w:space="0" w:color="auto"/>
              <w:right w:val="single" w:sz="2" w:space="0" w:color="auto"/>
            </w:tcBorders>
          </w:tcPr>
          <w:p w14:paraId="1D403427" w14:textId="77777777" w:rsidR="000916AC" w:rsidRPr="00BE2BD6" w:rsidRDefault="000916AC" w:rsidP="008068BB">
            <w:pPr>
              <w:pStyle w:val="S"/>
              <w:rPr>
                <w:rFonts w:ascii="Arial" w:hAnsi="Arial" w:cs="Arial"/>
                <w:sz w:val="21"/>
                <w:szCs w:val="21"/>
              </w:rPr>
            </w:pPr>
          </w:p>
        </w:tc>
        <w:tc>
          <w:tcPr>
            <w:tcW w:w="2127" w:type="dxa"/>
            <w:tcBorders>
              <w:top w:val="single" w:sz="2" w:space="0" w:color="auto"/>
              <w:left w:val="single" w:sz="2" w:space="0" w:color="auto"/>
              <w:bottom w:val="single" w:sz="2" w:space="0" w:color="auto"/>
              <w:right w:val="single" w:sz="12" w:space="0" w:color="auto"/>
            </w:tcBorders>
          </w:tcPr>
          <w:p w14:paraId="431D902A" w14:textId="77777777" w:rsidR="000916AC" w:rsidRPr="00BE2BD6" w:rsidRDefault="000916AC" w:rsidP="008068BB">
            <w:pPr>
              <w:pStyle w:val="S"/>
              <w:rPr>
                <w:rFonts w:ascii="Arial" w:hAnsi="Arial" w:cs="Arial"/>
                <w:sz w:val="21"/>
                <w:szCs w:val="21"/>
              </w:rPr>
            </w:pPr>
          </w:p>
        </w:tc>
      </w:tr>
    </w:tbl>
    <w:p w14:paraId="3F4B0345" w14:textId="77777777" w:rsidR="000916AC" w:rsidRDefault="000916AC" w:rsidP="008068BB">
      <w:pPr>
        <w:rPr>
          <w:rFonts w:ascii="Arial" w:hAnsi="Arial" w:cs="Arial"/>
          <w:b/>
          <w:sz w:val="21"/>
          <w:szCs w:val="21"/>
          <w:u w:val="single"/>
        </w:rPr>
      </w:pPr>
    </w:p>
    <w:p w14:paraId="3BC94642" w14:textId="77777777" w:rsidR="00BE2BD6" w:rsidRDefault="00BE2BD6" w:rsidP="008068BB">
      <w:pPr>
        <w:rPr>
          <w:rFonts w:ascii="Arial" w:hAnsi="Arial" w:cs="Arial"/>
          <w:b/>
          <w:sz w:val="21"/>
          <w:szCs w:val="21"/>
          <w:u w:val="single"/>
        </w:rPr>
      </w:pPr>
    </w:p>
    <w:p w14:paraId="339923CD" w14:textId="77777777" w:rsidR="00BE2BD6" w:rsidRDefault="00BE2BD6" w:rsidP="008068BB">
      <w:pPr>
        <w:rPr>
          <w:rFonts w:ascii="Arial" w:hAnsi="Arial" w:cs="Arial"/>
          <w:b/>
          <w:sz w:val="21"/>
          <w:szCs w:val="21"/>
          <w:u w:val="single"/>
        </w:rPr>
      </w:pPr>
    </w:p>
    <w:p w14:paraId="14FF3070" w14:textId="77777777" w:rsidR="00BE2BD6" w:rsidRPr="00BE2BD6" w:rsidRDefault="00BE2BD6" w:rsidP="008068BB">
      <w:pPr>
        <w:rPr>
          <w:rFonts w:ascii="Arial" w:hAnsi="Arial" w:cs="Arial"/>
          <w:b/>
          <w:sz w:val="21"/>
          <w:szCs w:val="21"/>
          <w:u w:val="single"/>
        </w:rPr>
      </w:pPr>
    </w:p>
    <w:tbl>
      <w:tblPr>
        <w:tblpPr w:leftFromText="141" w:rightFromText="141" w:vertAnchor="text" w:horzAnchor="margin" w:tblpXSpec="center" w:tblpY="184"/>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1842"/>
        <w:gridCol w:w="1560"/>
        <w:gridCol w:w="992"/>
        <w:gridCol w:w="1142"/>
        <w:gridCol w:w="1417"/>
        <w:gridCol w:w="2119"/>
      </w:tblGrid>
      <w:tr w:rsidR="000916AC" w:rsidRPr="00BE2BD6" w14:paraId="0AC3D8FD" w14:textId="77777777" w:rsidTr="00D12D45">
        <w:trPr>
          <w:trHeight w:val="366"/>
        </w:trPr>
        <w:tc>
          <w:tcPr>
            <w:tcW w:w="15238" w:type="dxa"/>
            <w:gridSpan w:val="7"/>
            <w:tcBorders>
              <w:top w:val="single" w:sz="12" w:space="0" w:color="auto"/>
              <w:left w:val="single" w:sz="12" w:space="0" w:color="auto"/>
              <w:bottom w:val="single" w:sz="12" w:space="0" w:color="auto"/>
              <w:right w:val="single" w:sz="12" w:space="0" w:color="auto"/>
            </w:tcBorders>
            <w:shd w:val="clear" w:color="auto" w:fill="FFFFDD"/>
          </w:tcPr>
          <w:p w14:paraId="1CF1FEAC" w14:textId="77777777" w:rsidR="000916AC" w:rsidRPr="00D81F1A" w:rsidRDefault="000916AC" w:rsidP="008068BB">
            <w:pPr>
              <w:pStyle w:val="S"/>
              <w:rPr>
                <w:rFonts w:ascii="Arial" w:hAnsi="Arial" w:cs="Arial"/>
                <w:b/>
                <w:sz w:val="21"/>
                <w:szCs w:val="21"/>
              </w:rPr>
            </w:pPr>
            <w:r w:rsidRPr="00D81F1A">
              <w:rPr>
                <w:rFonts w:ascii="Arial" w:hAnsi="Arial" w:cs="Arial"/>
                <w:b/>
                <w:sz w:val="21"/>
                <w:szCs w:val="21"/>
              </w:rPr>
              <w:lastRenderedPageBreak/>
              <w:t>PRIREDITVE</w:t>
            </w:r>
          </w:p>
        </w:tc>
      </w:tr>
      <w:tr w:rsidR="000916AC" w:rsidRPr="00BE2BD6" w14:paraId="2CDABE7B" w14:textId="77777777" w:rsidTr="00D12D45">
        <w:tc>
          <w:tcPr>
            <w:tcW w:w="6166" w:type="dxa"/>
            <w:tcBorders>
              <w:top w:val="single" w:sz="12" w:space="0" w:color="auto"/>
              <w:left w:val="single" w:sz="12" w:space="0" w:color="auto"/>
              <w:bottom w:val="single" w:sz="2" w:space="0" w:color="auto"/>
              <w:right w:val="single" w:sz="2" w:space="0" w:color="auto"/>
            </w:tcBorders>
          </w:tcPr>
          <w:p w14:paraId="166826D9" w14:textId="77777777" w:rsidR="000916AC" w:rsidRPr="00D81F1A" w:rsidRDefault="000916AC" w:rsidP="008068BB">
            <w:pPr>
              <w:pStyle w:val="S"/>
              <w:rPr>
                <w:rFonts w:ascii="Arial" w:hAnsi="Arial" w:cs="Arial"/>
                <w:b/>
                <w:sz w:val="21"/>
                <w:szCs w:val="21"/>
              </w:rPr>
            </w:pPr>
          </w:p>
        </w:tc>
        <w:tc>
          <w:tcPr>
            <w:tcW w:w="1842" w:type="dxa"/>
            <w:tcBorders>
              <w:top w:val="single" w:sz="12" w:space="0" w:color="auto"/>
              <w:left w:val="single" w:sz="2" w:space="0" w:color="auto"/>
              <w:bottom w:val="single" w:sz="2" w:space="0" w:color="auto"/>
              <w:right w:val="single" w:sz="2" w:space="0" w:color="auto"/>
            </w:tcBorders>
          </w:tcPr>
          <w:p w14:paraId="34A70A81" w14:textId="77777777" w:rsidR="000916AC" w:rsidRPr="00D81F1A" w:rsidRDefault="000916AC" w:rsidP="008068BB">
            <w:pPr>
              <w:pStyle w:val="S"/>
              <w:rPr>
                <w:rFonts w:ascii="Arial" w:hAnsi="Arial" w:cs="Arial"/>
                <w:b/>
                <w:sz w:val="21"/>
                <w:szCs w:val="21"/>
              </w:rPr>
            </w:pPr>
          </w:p>
        </w:tc>
        <w:tc>
          <w:tcPr>
            <w:tcW w:w="1560" w:type="dxa"/>
            <w:tcBorders>
              <w:top w:val="single" w:sz="12" w:space="0" w:color="auto"/>
              <w:left w:val="single" w:sz="2" w:space="0" w:color="auto"/>
              <w:bottom w:val="single" w:sz="2" w:space="0" w:color="auto"/>
              <w:right w:val="single" w:sz="2" w:space="0" w:color="auto"/>
            </w:tcBorders>
          </w:tcPr>
          <w:p w14:paraId="074ACF22" w14:textId="77777777" w:rsidR="000916AC" w:rsidRPr="00D81F1A" w:rsidRDefault="000916AC" w:rsidP="008068BB">
            <w:pPr>
              <w:pStyle w:val="S"/>
              <w:rPr>
                <w:rFonts w:ascii="Arial" w:hAnsi="Arial" w:cs="Arial"/>
                <w:b/>
                <w:sz w:val="21"/>
                <w:szCs w:val="21"/>
              </w:rPr>
            </w:pPr>
          </w:p>
        </w:tc>
        <w:tc>
          <w:tcPr>
            <w:tcW w:w="992" w:type="dxa"/>
            <w:tcBorders>
              <w:top w:val="single" w:sz="12" w:space="0" w:color="auto"/>
              <w:left w:val="single" w:sz="2" w:space="0" w:color="auto"/>
              <w:bottom w:val="single" w:sz="2" w:space="0" w:color="auto"/>
              <w:right w:val="single" w:sz="2" w:space="0" w:color="auto"/>
            </w:tcBorders>
          </w:tcPr>
          <w:p w14:paraId="5BF8FDC7" w14:textId="77777777" w:rsidR="000916AC" w:rsidRPr="00D81F1A" w:rsidRDefault="000916AC" w:rsidP="008068BB">
            <w:pPr>
              <w:pStyle w:val="S"/>
              <w:rPr>
                <w:rFonts w:ascii="Arial" w:hAnsi="Arial" w:cs="Arial"/>
                <w:b/>
                <w:sz w:val="21"/>
                <w:szCs w:val="21"/>
              </w:rPr>
            </w:pPr>
          </w:p>
        </w:tc>
        <w:tc>
          <w:tcPr>
            <w:tcW w:w="1142" w:type="dxa"/>
            <w:tcBorders>
              <w:top w:val="single" w:sz="12" w:space="0" w:color="auto"/>
              <w:left w:val="single" w:sz="2" w:space="0" w:color="auto"/>
              <w:bottom w:val="single" w:sz="2" w:space="0" w:color="auto"/>
              <w:right w:val="single" w:sz="2" w:space="0" w:color="auto"/>
            </w:tcBorders>
          </w:tcPr>
          <w:p w14:paraId="7A2C9E7F" w14:textId="77777777" w:rsidR="000916AC" w:rsidRPr="00D81F1A" w:rsidRDefault="000916AC" w:rsidP="008068BB">
            <w:pPr>
              <w:pStyle w:val="S"/>
              <w:rPr>
                <w:rFonts w:ascii="Arial" w:hAnsi="Arial" w:cs="Arial"/>
                <w:b/>
                <w:sz w:val="21"/>
                <w:szCs w:val="21"/>
              </w:rPr>
            </w:pPr>
          </w:p>
        </w:tc>
        <w:tc>
          <w:tcPr>
            <w:tcW w:w="1417" w:type="dxa"/>
            <w:tcBorders>
              <w:top w:val="single" w:sz="12" w:space="0" w:color="auto"/>
              <w:left w:val="single" w:sz="2" w:space="0" w:color="auto"/>
              <w:bottom w:val="single" w:sz="2" w:space="0" w:color="auto"/>
              <w:right w:val="single" w:sz="2" w:space="0" w:color="auto"/>
            </w:tcBorders>
          </w:tcPr>
          <w:p w14:paraId="1CC95ADC" w14:textId="77777777" w:rsidR="000916AC" w:rsidRPr="00D81F1A" w:rsidRDefault="000916AC" w:rsidP="008068BB">
            <w:pPr>
              <w:pStyle w:val="S"/>
              <w:rPr>
                <w:rFonts w:ascii="Arial" w:hAnsi="Arial" w:cs="Arial"/>
                <w:b/>
                <w:sz w:val="21"/>
                <w:szCs w:val="21"/>
              </w:rPr>
            </w:pPr>
          </w:p>
        </w:tc>
        <w:tc>
          <w:tcPr>
            <w:tcW w:w="2119" w:type="dxa"/>
            <w:tcBorders>
              <w:top w:val="single" w:sz="12" w:space="0" w:color="auto"/>
              <w:left w:val="single" w:sz="2" w:space="0" w:color="auto"/>
              <w:bottom w:val="single" w:sz="2" w:space="0" w:color="auto"/>
              <w:right w:val="single" w:sz="12" w:space="0" w:color="auto"/>
            </w:tcBorders>
          </w:tcPr>
          <w:p w14:paraId="73AF72F9" w14:textId="77777777" w:rsidR="000916AC" w:rsidRPr="00D81F1A" w:rsidRDefault="000916AC" w:rsidP="008068BB">
            <w:pPr>
              <w:pStyle w:val="S"/>
              <w:rPr>
                <w:rFonts w:ascii="Arial" w:hAnsi="Arial" w:cs="Arial"/>
                <w:b/>
                <w:sz w:val="21"/>
                <w:szCs w:val="21"/>
              </w:rPr>
            </w:pPr>
          </w:p>
        </w:tc>
      </w:tr>
      <w:tr w:rsidR="000916AC" w:rsidRPr="00BE2BD6" w14:paraId="7D7AE23E" w14:textId="77777777" w:rsidTr="00D12D45">
        <w:tc>
          <w:tcPr>
            <w:tcW w:w="6166" w:type="dxa"/>
            <w:tcBorders>
              <w:top w:val="single" w:sz="2" w:space="0" w:color="auto"/>
              <w:left w:val="single" w:sz="12" w:space="0" w:color="auto"/>
              <w:bottom w:val="single" w:sz="2" w:space="0" w:color="auto"/>
              <w:right w:val="single" w:sz="2" w:space="0" w:color="auto"/>
            </w:tcBorders>
          </w:tcPr>
          <w:p w14:paraId="5ECA509E"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1283B8BC"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6252B706"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1A4439E6"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466DE26E"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00946072"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574497A8" w14:textId="77777777" w:rsidR="000916AC" w:rsidRPr="00D81F1A" w:rsidRDefault="000916AC" w:rsidP="008068BB">
            <w:pPr>
              <w:pStyle w:val="S"/>
              <w:rPr>
                <w:rFonts w:ascii="Arial" w:hAnsi="Arial" w:cs="Arial"/>
                <w:b/>
                <w:sz w:val="21"/>
                <w:szCs w:val="21"/>
              </w:rPr>
            </w:pPr>
          </w:p>
        </w:tc>
      </w:tr>
      <w:tr w:rsidR="000916AC" w:rsidRPr="00BE2BD6" w14:paraId="2D0312CE" w14:textId="77777777" w:rsidTr="00D12D45">
        <w:tc>
          <w:tcPr>
            <w:tcW w:w="6166" w:type="dxa"/>
            <w:tcBorders>
              <w:top w:val="single" w:sz="2" w:space="0" w:color="auto"/>
              <w:left w:val="single" w:sz="12" w:space="0" w:color="auto"/>
              <w:bottom w:val="single" w:sz="2" w:space="0" w:color="auto"/>
              <w:right w:val="single" w:sz="2" w:space="0" w:color="auto"/>
            </w:tcBorders>
          </w:tcPr>
          <w:p w14:paraId="6E466480"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1D8A65A2"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6169B750"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2FAA727F"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38F74455"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010554B0"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448E9551" w14:textId="77777777" w:rsidR="000916AC" w:rsidRPr="00D81F1A" w:rsidRDefault="000916AC" w:rsidP="008068BB">
            <w:pPr>
              <w:pStyle w:val="S"/>
              <w:rPr>
                <w:rFonts w:ascii="Arial" w:hAnsi="Arial" w:cs="Arial"/>
                <w:b/>
                <w:sz w:val="21"/>
                <w:szCs w:val="21"/>
              </w:rPr>
            </w:pPr>
          </w:p>
        </w:tc>
      </w:tr>
      <w:tr w:rsidR="000916AC" w:rsidRPr="00BE2BD6" w14:paraId="49940323" w14:textId="77777777" w:rsidTr="00D12D45">
        <w:tc>
          <w:tcPr>
            <w:tcW w:w="6166" w:type="dxa"/>
            <w:tcBorders>
              <w:top w:val="single" w:sz="2" w:space="0" w:color="auto"/>
              <w:left w:val="single" w:sz="12" w:space="0" w:color="auto"/>
              <w:bottom w:val="single" w:sz="2" w:space="0" w:color="auto"/>
              <w:right w:val="single" w:sz="2" w:space="0" w:color="auto"/>
            </w:tcBorders>
          </w:tcPr>
          <w:p w14:paraId="69F527A0"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7CFE0734"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38674D2D"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6E0897C7"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5AB3A4BA"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38C36217"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3A96E320" w14:textId="77777777" w:rsidR="000916AC" w:rsidRPr="00D81F1A" w:rsidRDefault="000916AC" w:rsidP="008068BB">
            <w:pPr>
              <w:pStyle w:val="S"/>
              <w:rPr>
                <w:rFonts w:ascii="Arial" w:hAnsi="Arial" w:cs="Arial"/>
                <w:b/>
                <w:sz w:val="21"/>
                <w:szCs w:val="21"/>
              </w:rPr>
            </w:pPr>
          </w:p>
        </w:tc>
      </w:tr>
      <w:tr w:rsidR="000916AC" w:rsidRPr="00BE2BD6" w14:paraId="39BB2E1E" w14:textId="77777777" w:rsidTr="00D12D45">
        <w:tc>
          <w:tcPr>
            <w:tcW w:w="6166" w:type="dxa"/>
            <w:tcBorders>
              <w:top w:val="single" w:sz="2" w:space="0" w:color="auto"/>
              <w:left w:val="single" w:sz="12" w:space="0" w:color="auto"/>
              <w:bottom w:val="single" w:sz="2" w:space="0" w:color="auto"/>
              <w:right w:val="single" w:sz="2" w:space="0" w:color="auto"/>
            </w:tcBorders>
          </w:tcPr>
          <w:p w14:paraId="4E493E9D"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AF3F243"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2BA1DD64"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7BB71247"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39451C8A"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2B649F98"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4E4B4C4E" w14:textId="77777777" w:rsidR="000916AC" w:rsidRPr="00D81F1A" w:rsidRDefault="000916AC" w:rsidP="008068BB">
            <w:pPr>
              <w:pStyle w:val="S"/>
              <w:rPr>
                <w:rFonts w:ascii="Arial" w:hAnsi="Arial" w:cs="Arial"/>
                <w:b/>
                <w:sz w:val="21"/>
                <w:szCs w:val="21"/>
              </w:rPr>
            </w:pPr>
          </w:p>
        </w:tc>
      </w:tr>
      <w:tr w:rsidR="000916AC" w:rsidRPr="00BE2BD6" w14:paraId="740FE54B" w14:textId="77777777" w:rsidTr="00D12D45">
        <w:tc>
          <w:tcPr>
            <w:tcW w:w="6166" w:type="dxa"/>
            <w:tcBorders>
              <w:top w:val="single" w:sz="2" w:space="0" w:color="auto"/>
              <w:left w:val="single" w:sz="12" w:space="0" w:color="auto"/>
              <w:bottom w:val="single" w:sz="2" w:space="0" w:color="auto"/>
              <w:right w:val="single" w:sz="2" w:space="0" w:color="auto"/>
            </w:tcBorders>
          </w:tcPr>
          <w:p w14:paraId="5CE5104F"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5AAF979D"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1D5857FA"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6133C18C"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19950CC0"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0616E304"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370FCBF2" w14:textId="77777777" w:rsidR="000916AC" w:rsidRPr="00D81F1A" w:rsidRDefault="000916AC" w:rsidP="008068BB">
            <w:pPr>
              <w:pStyle w:val="S"/>
              <w:rPr>
                <w:rFonts w:ascii="Arial" w:hAnsi="Arial" w:cs="Arial"/>
                <w:b/>
                <w:sz w:val="21"/>
                <w:szCs w:val="21"/>
              </w:rPr>
            </w:pPr>
          </w:p>
        </w:tc>
      </w:tr>
      <w:tr w:rsidR="000916AC" w:rsidRPr="00BE2BD6" w14:paraId="490B16F5" w14:textId="77777777" w:rsidTr="00D12D45">
        <w:tc>
          <w:tcPr>
            <w:tcW w:w="6166" w:type="dxa"/>
            <w:tcBorders>
              <w:top w:val="single" w:sz="2" w:space="0" w:color="auto"/>
              <w:left w:val="single" w:sz="12" w:space="0" w:color="auto"/>
              <w:bottom w:val="single" w:sz="2" w:space="0" w:color="auto"/>
              <w:right w:val="single" w:sz="2" w:space="0" w:color="auto"/>
            </w:tcBorders>
          </w:tcPr>
          <w:p w14:paraId="20DC5B0B"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409D84F2"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76020A7B"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47591754"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3FE0DB17"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3041D893"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691E435C" w14:textId="77777777" w:rsidR="000916AC" w:rsidRPr="00D81F1A" w:rsidRDefault="000916AC" w:rsidP="008068BB">
            <w:pPr>
              <w:pStyle w:val="S"/>
              <w:rPr>
                <w:rFonts w:ascii="Arial" w:hAnsi="Arial" w:cs="Arial"/>
                <w:b/>
                <w:sz w:val="21"/>
                <w:szCs w:val="21"/>
              </w:rPr>
            </w:pPr>
          </w:p>
        </w:tc>
      </w:tr>
      <w:tr w:rsidR="000916AC" w:rsidRPr="00BE2BD6" w14:paraId="32617D21" w14:textId="77777777" w:rsidTr="00D12D45">
        <w:tc>
          <w:tcPr>
            <w:tcW w:w="6166" w:type="dxa"/>
            <w:tcBorders>
              <w:top w:val="single" w:sz="2" w:space="0" w:color="auto"/>
              <w:left w:val="single" w:sz="12" w:space="0" w:color="auto"/>
              <w:bottom w:val="single" w:sz="2" w:space="0" w:color="auto"/>
              <w:right w:val="single" w:sz="2" w:space="0" w:color="auto"/>
            </w:tcBorders>
          </w:tcPr>
          <w:p w14:paraId="497C9C7B"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4C8BEE9A"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2F4D7492"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497DCAB9"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79D6F232"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461663F2"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64051773" w14:textId="77777777" w:rsidR="000916AC" w:rsidRPr="00D81F1A" w:rsidRDefault="000916AC" w:rsidP="008068BB">
            <w:pPr>
              <w:pStyle w:val="S"/>
              <w:rPr>
                <w:rFonts w:ascii="Arial" w:hAnsi="Arial" w:cs="Arial"/>
                <w:b/>
                <w:sz w:val="21"/>
                <w:szCs w:val="21"/>
              </w:rPr>
            </w:pPr>
          </w:p>
        </w:tc>
      </w:tr>
      <w:tr w:rsidR="000916AC" w:rsidRPr="00BE2BD6" w14:paraId="702919DD" w14:textId="77777777" w:rsidTr="00D12D45">
        <w:tc>
          <w:tcPr>
            <w:tcW w:w="6166" w:type="dxa"/>
            <w:tcBorders>
              <w:top w:val="single" w:sz="2" w:space="0" w:color="auto"/>
              <w:left w:val="single" w:sz="12" w:space="0" w:color="auto"/>
              <w:bottom w:val="single" w:sz="2" w:space="0" w:color="auto"/>
              <w:right w:val="single" w:sz="2" w:space="0" w:color="auto"/>
            </w:tcBorders>
          </w:tcPr>
          <w:p w14:paraId="610A3979"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04BB2AB"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5312308C"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7BDD504F"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745EE4A7"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7776C18B"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21EBDA79" w14:textId="77777777" w:rsidR="000916AC" w:rsidRPr="00D81F1A" w:rsidRDefault="000916AC" w:rsidP="008068BB">
            <w:pPr>
              <w:pStyle w:val="S"/>
              <w:rPr>
                <w:rFonts w:ascii="Arial" w:hAnsi="Arial" w:cs="Arial"/>
                <w:b/>
                <w:sz w:val="21"/>
                <w:szCs w:val="21"/>
              </w:rPr>
            </w:pPr>
          </w:p>
        </w:tc>
      </w:tr>
      <w:tr w:rsidR="000916AC" w:rsidRPr="00BE2BD6" w14:paraId="5F031721" w14:textId="77777777" w:rsidTr="00D12D45">
        <w:trPr>
          <w:trHeight w:val="386"/>
        </w:trPr>
        <w:tc>
          <w:tcPr>
            <w:tcW w:w="15238" w:type="dxa"/>
            <w:gridSpan w:val="7"/>
            <w:tcBorders>
              <w:top w:val="single" w:sz="12" w:space="0" w:color="auto"/>
              <w:left w:val="single" w:sz="12" w:space="0" w:color="auto"/>
              <w:bottom w:val="single" w:sz="12" w:space="0" w:color="auto"/>
              <w:right w:val="single" w:sz="12" w:space="0" w:color="auto"/>
            </w:tcBorders>
            <w:shd w:val="clear" w:color="auto" w:fill="FFFFDD"/>
          </w:tcPr>
          <w:p w14:paraId="73D21F2E" w14:textId="77777777" w:rsidR="000916AC" w:rsidRPr="00D81F1A" w:rsidRDefault="000916AC" w:rsidP="008068BB">
            <w:pPr>
              <w:pStyle w:val="S"/>
              <w:rPr>
                <w:rFonts w:ascii="Arial" w:hAnsi="Arial" w:cs="Arial"/>
                <w:b/>
                <w:sz w:val="21"/>
                <w:szCs w:val="21"/>
              </w:rPr>
            </w:pPr>
            <w:r w:rsidRPr="00D81F1A">
              <w:rPr>
                <w:rFonts w:ascii="Arial" w:hAnsi="Arial" w:cs="Arial"/>
                <w:b/>
                <w:sz w:val="21"/>
                <w:szCs w:val="21"/>
              </w:rPr>
              <w:t>OSTALE AKTIVNOSTI</w:t>
            </w:r>
          </w:p>
        </w:tc>
      </w:tr>
      <w:tr w:rsidR="000916AC" w:rsidRPr="00BE2BD6" w14:paraId="08D4E8CD" w14:textId="77777777" w:rsidTr="00D12D45">
        <w:tc>
          <w:tcPr>
            <w:tcW w:w="6166" w:type="dxa"/>
            <w:tcBorders>
              <w:top w:val="single" w:sz="12" w:space="0" w:color="auto"/>
              <w:left w:val="single" w:sz="12" w:space="0" w:color="auto"/>
              <w:bottom w:val="single" w:sz="2" w:space="0" w:color="auto"/>
              <w:right w:val="single" w:sz="2" w:space="0" w:color="auto"/>
            </w:tcBorders>
          </w:tcPr>
          <w:p w14:paraId="149B2ABA" w14:textId="77777777" w:rsidR="000916AC" w:rsidRPr="00D81F1A" w:rsidRDefault="000916AC" w:rsidP="008068BB">
            <w:pPr>
              <w:pStyle w:val="S"/>
              <w:rPr>
                <w:rFonts w:ascii="Arial" w:hAnsi="Arial" w:cs="Arial"/>
                <w:b/>
                <w:sz w:val="21"/>
                <w:szCs w:val="21"/>
              </w:rPr>
            </w:pPr>
          </w:p>
        </w:tc>
        <w:tc>
          <w:tcPr>
            <w:tcW w:w="1842" w:type="dxa"/>
            <w:tcBorders>
              <w:top w:val="single" w:sz="12" w:space="0" w:color="auto"/>
              <w:left w:val="single" w:sz="2" w:space="0" w:color="auto"/>
              <w:bottom w:val="single" w:sz="2" w:space="0" w:color="auto"/>
              <w:right w:val="single" w:sz="2" w:space="0" w:color="auto"/>
            </w:tcBorders>
          </w:tcPr>
          <w:p w14:paraId="1FC2DDF7" w14:textId="77777777" w:rsidR="000916AC" w:rsidRPr="00D81F1A" w:rsidRDefault="000916AC" w:rsidP="008068BB">
            <w:pPr>
              <w:pStyle w:val="S"/>
              <w:rPr>
                <w:rFonts w:ascii="Arial" w:hAnsi="Arial" w:cs="Arial"/>
                <w:b/>
                <w:sz w:val="21"/>
                <w:szCs w:val="21"/>
              </w:rPr>
            </w:pPr>
          </w:p>
        </w:tc>
        <w:tc>
          <w:tcPr>
            <w:tcW w:w="1560" w:type="dxa"/>
            <w:tcBorders>
              <w:top w:val="single" w:sz="12" w:space="0" w:color="auto"/>
              <w:left w:val="single" w:sz="2" w:space="0" w:color="auto"/>
              <w:bottom w:val="single" w:sz="2" w:space="0" w:color="auto"/>
              <w:right w:val="single" w:sz="2" w:space="0" w:color="auto"/>
            </w:tcBorders>
          </w:tcPr>
          <w:p w14:paraId="11CA0FA5" w14:textId="77777777" w:rsidR="000916AC" w:rsidRPr="00D81F1A" w:rsidRDefault="000916AC" w:rsidP="008068BB">
            <w:pPr>
              <w:pStyle w:val="S"/>
              <w:rPr>
                <w:rFonts w:ascii="Arial" w:hAnsi="Arial" w:cs="Arial"/>
                <w:b/>
                <w:sz w:val="21"/>
                <w:szCs w:val="21"/>
              </w:rPr>
            </w:pPr>
          </w:p>
        </w:tc>
        <w:tc>
          <w:tcPr>
            <w:tcW w:w="992" w:type="dxa"/>
            <w:tcBorders>
              <w:top w:val="single" w:sz="12" w:space="0" w:color="auto"/>
              <w:left w:val="single" w:sz="2" w:space="0" w:color="auto"/>
              <w:bottom w:val="single" w:sz="2" w:space="0" w:color="auto"/>
              <w:right w:val="single" w:sz="2" w:space="0" w:color="auto"/>
            </w:tcBorders>
          </w:tcPr>
          <w:p w14:paraId="0FC6E84A" w14:textId="77777777" w:rsidR="000916AC" w:rsidRPr="00D81F1A" w:rsidRDefault="000916AC" w:rsidP="008068BB">
            <w:pPr>
              <w:pStyle w:val="S"/>
              <w:rPr>
                <w:rFonts w:ascii="Arial" w:hAnsi="Arial" w:cs="Arial"/>
                <w:b/>
                <w:sz w:val="21"/>
                <w:szCs w:val="21"/>
              </w:rPr>
            </w:pPr>
          </w:p>
        </w:tc>
        <w:tc>
          <w:tcPr>
            <w:tcW w:w="1142" w:type="dxa"/>
            <w:tcBorders>
              <w:top w:val="single" w:sz="12" w:space="0" w:color="auto"/>
              <w:left w:val="single" w:sz="2" w:space="0" w:color="auto"/>
              <w:bottom w:val="single" w:sz="2" w:space="0" w:color="auto"/>
              <w:right w:val="single" w:sz="2" w:space="0" w:color="auto"/>
            </w:tcBorders>
          </w:tcPr>
          <w:p w14:paraId="5CCA0CF6" w14:textId="77777777" w:rsidR="000916AC" w:rsidRPr="00D81F1A" w:rsidRDefault="000916AC" w:rsidP="008068BB">
            <w:pPr>
              <w:pStyle w:val="S"/>
              <w:rPr>
                <w:rFonts w:ascii="Arial" w:hAnsi="Arial" w:cs="Arial"/>
                <w:b/>
                <w:sz w:val="21"/>
                <w:szCs w:val="21"/>
              </w:rPr>
            </w:pPr>
          </w:p>
        </w:tc>
        <w:tc>
          <w:tcPr>
            <w:tcW w:w="1417" w:type="dxa"/>
            <w:tcBorders>
              <w:top w:val="single" w:sz="12" w:space="0" w:color="auto"/>
              <w:left w:val="single" w:sz="2" w:space="0" w:color="auto"/>
              <w:bottom w:val="single" w:sz="2" w:space="0" w:color="auto"/>
              <w:right w:val="single" w:sz="2" w:space="0" w:color="auto"/>
            </w:tcBorders>
          </w:tcPr>
          <w:p w14:paraId="4E602E68" w14:textId="77777777" w:rsidR="000916AC" w:rsidRPr="00D81F1A" w:rsidRDefault="000916AC" w:rsidP="008068BB">
            <w:pPr>
              <w:pStyle w:val="S"/>
              <w:rPr>
                <w:rFonts w:ascii="Arial" w:hAnsi="Arial" w:cs="Arial"/>
                <w:b/>
                <w:sz w:val="21"/>
                <w:szCs w:val="21"/>
              </w:rPr>
            </w:pPr>
          </w:p>
        </w:tc>
        <w:tc>
          <w:tcPr>
            <w:tcW w:w="2119" w:type="dxa"/>
            <w:tcBorders>
              <w:top w:val="single" w:sz="12" w:space="0" w:color="auto"/>
              <w:left w:val="single" w:sz="2" w:space="0" w:color="auto"/>
              <w:bottom w:val="single" w:sz="2" w:space="0" w:color="auto"/>
              <w:right w:val="single" w:sz="12" w:space="0" w:color="auto"/>
            </w:tcBorders>
          </w:tcPr>
          <w:p w14:paraId="5AE11AFB" w14:textId="77777777" w:rsidR="000916AC" w:rsidRPr="00D81F1A" w:rsidRDefault="000916AC" w:rsidP="008068BB">
            <w:pPr>
              <w:pStyle w:val="S"/>
              <w:rPr>
                <w:rFonts w:ascii="Arial" w:hAnsi="Arial" w:cs="Arial"/>
                <w:b/>
                <w:sz w:val="21"/>
                <w:szCs w:val="21"/>
              </w:rPr>
            </w:pPr>
          </w:p>
        </w:tc>
      </w:tr>
      <w:tr w:rsidR="000916AC" w:rsidRPr="00BE2BD6" w14:paraId="255A35B2" w14:textId="77777777" w:rsidTr="00D12D45">
        <w:tc>
          <w:tcPr>
            <w:tcW w:w="6166" w:type="dxa"/>
            <w:tcBorders>
              <w:top w:val="single" w:sz="2" w:space="0" w:color="auto"/>
              <w:left w:val="single" w:sz="12" w:space="0" w:color="auto"/>
              <w:bottom w:val="single" w:sz="2" w:space="0" w:color="auto"/>
              <w:right w:val="single" w:sz="2" w:space="0" w:color="auto"/>
            </w:tcBorders>
          </w:tcPr>
          <w:p w14:paraId="6AF3BD3D" w14:textId="77777777" w:rsidR="000916AC" w:rsidRPr="00D81F1A" w:rsidRDefault="000916AC" w:rsidP="008068BB">
            <w:pPr>
              <w:pStyle w:val="S"/>
              <w:rPr>
                <w:rFonts w:ascii="Arial" w:hAnsi="Arial" w:cs="Arial"/>
                <w:b/>
                <w:sz w:val="21"/>
                <w:szCs w:val="21"/>
              </w:rPr>
            </w:pPr>
          </w:p>
        </w:tc>
        <w:tc>
          <w:tcPr>
            <w:tcW w:w="1842" w:type="dxa"/>
            <w:tcBorders>
              <w:top w:val="single" w:sz="2" w:space="0" w:color="auto"/>
              <w:left w:val="single" w:sz="2" w:space="0" w:color="auto"/>
              <w:bottom w:val="single" w:sz="2" w:space="0" w:color="auto"/>
              <w:right w:val="single" w:sz="2" w:space="0" w:color="auto"/>
            </w:tcBorders>
          </w:tcPr>
          <w:p w14:paraId="23AFB2EA" w14:textId="77777777" w:rsidR="000916AC" w:rsidRPr="00D81F1A" w:rsidRDefault="000916AC" w:rsidP="008068BB">
            <w:pPr>
              <w:pStyle w:val="S"/>
              <w:rPr>
                <w:rFonts w:ascii="Arial" w:hAnsi="Arial" w:cs="Arial"/>
                <w:b/>
                <w:sz w:val="21"/>
                <w:szCs w:val="21"/>
              </w:rPr>
            </w:pPr>
          </w:p>
        </w:tc>
        <w:tc>
          <w:tcPr>
            <w:tcW w:w="1560" w:type="dxa"/>
            <w:tcBorders>
              <w:top w:val="single" w:sz="2" w:space="0" w:color="auto"/>
              <w:left w:val="single" w:sz="2" w:space="0" w:color="auto"/>
              <w:bottom w:val="single" w:sz="2" w:space="0" w:color="auto"/>
              <w:right w:val="single" w:sz="2" w:space="0" w:color="auto"/>
            </w:tcBorders>
          </w:tcPr>
          <w:p w14:paraId="266F8843" w14:textId="77777777" w:rsidR="000916AC" w:rsidRPr="00D81F1A" w:rsidRDefault="000916AC" w:rsidP="008068BB">
            <w:pPr>
              <w:pStyle w:val="S"/>
              <w:rPr>
                <w:rFonts w:ascii="Arial" w:hAnsi="Arial" w:cs="Arial"/>
                <w:b/>
                <w:sz w:val="21"/>
                <w:szCs w:val="21"/>
              </w:rPr>
            </w:pPr>
          </w:p>
        </w:tc>
        <w:tc>
          <w:tcPr>
            <w:tcW w:w="992" w:type="dxa"/>
            <w:tcBorders>
              <w:top w:val="single" w:sz="2" w:space="0" w:color="auto"/>
              <w:left w:val="single" w:sz="2" w:space="0" w:color="auto"/>
              <w:bottom w:val="single" w:sz="2" w:space="0" w:color="auto"/>
              <w:right w:val="single" w:sz="2" w:space="0" w:color="auto"/>
            </w:tcBorders>
          </w:tcPr>
          <w:p w14:paraId="1FCB303C" w14:textId="77777777" w:rsidR="000916AC" w:rsidRPr="00D81F1A" w:rsidRDefault="000916AC" w:rsidP="008068BB">
            <w:pPr>
              <w:pStyle w:val="S"/>
              <w:rPr>
                <w:rFonts w:ascii="Arial" w:hAnsi="Arial" w:cs="Arial"/>
                <w:b/>
                <w:sz w:val="21"/>
                <w:szCs w:val="21"/>
              </w:rPr>
            </w:pPr>
          </w:p>
        </w:tc>
        <w:tc>
          <w:tcPr>
            <w:tcW w:w="1142" w:type="dxa"/>
            <w:tcBorders>
              <w:top w:val="single" w:sz="2" w:space="0" w:color="auto"/>
              <w:left w:val="single" w:sz="2" w:space="0" w:color="auto"/>
              <w:bottom w:val="single" w:sz="2" w:space="0" w:color="auto"/>
              <w:right w:val="single" w:sz="2" w:space="0" w:color="auto"/>
            </w:tcBorders>
          </w:tcPr>
          <w:p w14:paraId="5106229F" w14:textId="77777777" w:rsidR="000916AC" w:rsidRPr="00D81F1A" w:rsidRDefault="000916AC" w:rsidP="008068BB">
            <w:pPr>
              <w:pStyle w:val="S"/>
              <w:rPr>
                <w:rFonts w:ascii="Arial" w:hAnsi="Arial" w:cs="Arial"/>
                <w:b/>
                <w:sz w:val="21"/>
                <w:szCs w:val="21"/>
              </w:rPr>
            </w:pPr>
          </w:p>
        </w:tc>
        <w:tc>
          <w:tcPr>
            <w:tcW w:w="1417" w:type="dxa"/>
            <w:tcBorders>
              <w:top w:val="single" w:sz="2" w:space="0" w:color="auto"/>
              <w:left w:val="single" w:sz="2" w:space="0" w:color="auto"/>
              <w:bottom w:val="single" w:sz="2" w:space="0" w:color="auto"/>
              <w:right w:val="single" w:sz="2" w:space="0" w:color="auto"/>
            </w:tcBorders>
          </w:tcPr>
          <w:p w14:paraId="736B09C5" w14:textId="77777777" w:rsidR="000916AC" w:rsidRPr="00D81F1A" w:rsidRDefault="000916AC" w:rsidP="008068BB">
            <w:pPr>
              <w:pStyle w:val="S"/>
              <w:rPr>
                <w:rFonts w:ascii="Arial" w:hAnsi="Arial" w:cs="Arial"/>
                <w:b/>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6C62CCDD" w14:textId="77777777" w:rsidR="000916AC" w:rsidRPr="00D81F1A" w:rsidRDefault="000916AC" w:rsidP="008068BB">
            <w:pPr>
              <w:pStyle w:val="S"/>
              <w:rPr>
                <w:rFonts w:ascii="Arial" w:hAnsi="Arial" w:cs="Arial"/>
                <w:b/>
                <w:sz w:val="21"/>
                <w:szCs w:val="21"/>
              </w:rPr>
            </w:pPr>
          </w:p>
        </w:tc>
      </w:tr>
      <w:tr w:rsidR="000916AC" w:rsidRPr="00BE2BD6" w14:paraId="396E3EE6" w14:textId="77777777" w:rsidTr="00D12D45">
        <w:tc>
          <w:tcPr>
            <w:tcW w:w="6166" w:type="dxa"/>
            <w:tcBorders>
              <w:top w:val="single" w:sz="2" w:space="0" w:color="auto"/>
              <w:left w:val="single" w:sz="12" w:space="0" w:color="auto"/>
              <w:bottom w:val="single" w:sz="2" w:space="0" w:color="auto"/>
              <w:right w:val="single" w:sz="2" w:space="0" w:color="auto"/>
            </w:tcBorders>
          </w:tcPr>
          <w:p w14:paraId="10CAA770"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498628E3"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3ADB64F5"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0DBCD257"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1FDE0416"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234F877A"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3D0D11BC" w14:textId="77777777" w:rsidR="000916AC" w:rsidRPr="00BE2BD6" w:rsidRDefault="000916AC" w:rsidP="008068BB">
            <w:pPr>
              <w:pStyle w:val="S"/>
              <w:rPr>
                <w:rFonts w:ascii="Arial" w:hAnsi="Arial" w:cs="Arial"/>
                <w:b/>
                <w:i/>
                <w:sz w:val="21"/>
                <w:szCs w:val="21"/>
              </w:rPr>
            </w:pPr>
          </w:p>
        </w:tc>
      </w:tr>
      <w:tr w:rsidR="000916AC" w:rsidRPr="00BE2BD6" w14:paraId="7CA26F28" w14:textId="77777777" w:rsidTr="00D12D45">
        <w:tc>
          <w:tcPr>
            <w:tcW w:w="6166" w:type="dxa"/>
            <w:tcBorders>
              <w:top w:val="single" w:sz="2" w:space="0" w:color="auto"/>
              <w:left w:val="single" w:sz="12" w:space="0" w:color="auto"/>
              <w:bottom w:val="single" w:sz="2" w:space="0" w:color="auto"/>
              <w:right w:val="single" w:sz="2" w:space="0" w:color="auto"/>
            </w:tcBorders>
          </w:tcPr>
          <w:p w14:paraId="556FE315"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40677B30"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5CEDC31E"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28633835"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017008B9"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420B4EEA"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46DF3935" w14:textId="77777777" w:rsidR="000916AC" w:rsidRPr="00BE2BD6" w:rsidRDefault="000916AC" w:rsidP="008068BB">
            <w:pPr>
              <w:pStyle w:val="S"/>
              <w:rPr>
                <w:rFonts w:ascii="Arial" w:hAnsi="Arial" w:cs="Arial"/>
                <w:b/>
                <w:i/>
                <w:sz w:val="21"/>
                <w:szCs w:val="21"/>
              </w:rPr>
            </w:pPr>
          </w:p>
        </w:tc>
      </w:tr>
      <w:tr w:rsidR="000916AC" w:rsidRPr="00BE2BD6" w14:paraId="230CF81E" w14:textId="77777777" w:rsidTr="00D12D45">
        <w:tc>
          <w:tcPr>
            <w:tcW w:w="6166" w:type="dxa"/>
            <w:tcBorders>
              <w:top w:val="single" w:sz="2" w:space="0" w:color="auto"/>
              <w:left w:val="single" w:sz="12" w:space="0" w:color="auto"/>
              <w:bottom w:val="single" w:sz="2" w:space="0" w:color="auto"/>
              <w:right w:val="single" w:sz="2" w:space="0" w:color="auto"/>
            </w:tcBorders>
          </w:tcPr>
          <w:p w14:paraId="7E8F479D"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59BB5C6D"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03D5AE53"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378D48C5"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422D8442"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6737B7E2"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5F96461F" w14:textId="77777777" w:rsidR="000916AC" w:rsidRPr="00BE2BD6" w:rsidRDefault="000916AC" w:rsidP="008068BB">
            <w:pPr>
              <w:pStyle w:val="S"/>
              <w:rPr>
                <w:rFonts w:ascii="Arial" w:hAnsi="Arial" w:cs="Arial"/>
                <w:b/>
                <w:i/>
                <w:sz w:val="21"/>
                <w:szCs w:val="21"/>
              </w:rPr>
            </w:pPr>
          </w:p>
        </w:tc>
      </w:tr>
      <w:tr w:rsidR="000916AC" w:rsidRPr="00BE2BD6" w14:paraId="729BC60E" w14:textId="77777777" w:rsidTr="00D12D45">
        <w:tc>
          <w:tcPr>
            <w:tcW w:w="6166" w:type="dxa"/>
            <w:tcBorders>
              <w:top w:val="single" w:sz="2" w:space="0" w:color="auto"/>
              <w:left w:val="single" w:sz="12" w:space="0" w:color="auto"/>
              <w:bottom w:val="single" w:sz="2" w:space="0" w:color="auto"/>
              <w:right w:val="single" w:sz="2" w:space="0" w:color="auto"/>
            </w:tcBorders>
          </w:tcPr>
          <w:p w14:paraId="43975D1B"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20DBB638"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27EA3AEB"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5FE3022A"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22D6F953"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2C27A67E"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082AF23D" w14:textId="77777777" w:rsidR="000916AC" w:rsidRPr="00BE2BD6" w:rsidRDefault="000916AC" w:rsidP="008068BB">
            <w:pPr>
              <w:pStyle w:val="S"/>
              <w:rPr>
                <w:rFonts w:ascii="Arial" w:hAnsi="Arial" w:cs="Arial"/>
                <w:b/>
                <w:i/>
                <w:sz w:val="21"/>
                <w:szCs w:val="21"/>
              </w:rPr>
            </w:pPr>
          </w:p>
        </w:tc>
      </w:tr>
      <w:tr w:rsidR="000916AC" w:rsidRPr="00BE2BD6" w14:paraId="1489CA2A" w14:textId="77777777" w:rsidTr="00D12D45">
        <w:tc>
          <w:tcPr>
            <w:tcW w:w="6166" w:type="dxa"/>
            <w:tcBorders>
              <w:top w:val="single" w:sz="2" w:space="0" w:color="auto"/>
              <w:left w:val="single" w:sz="12" w:space="0" w:color="auto"/>
              <w:bottom w:val="single" w:sz="2" w:space="0" w:color="auto"/>
              <w:right w:val="single" w:sz="2" w:space="0" w:color="auto"/>
            </w:tcBorders>
          </w:tcPr>
          <w:p w14:paraId="5D09F441"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1EC547A"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4271B79E"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1F9E0670"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0C69A898"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4C7581A5"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52FB7A25" w14:textId="77777777" w:rsidR="000916AC" w:rsidRPr="00BE2BD6" w:rsidRDefault="000916AC" w:rsidP="008068BB">
            <w:pPr>
              <w:pStyle w:val="S"/>
              <w:rPr>
                <w:rFonts w:ascii="Arial" w:hAnsi="Arial" w:cs="Arial"/>
                <w:b/>
                <w:i/>
                <w:sz w:val="21"/>
                <w:szCs w:val="21"/>
              </w:rPr>
            </w:pPr>
          </w:p>
        </w:tc>
      </w:tr>
      <w:tr w:rsidR="000916AC" w:rsidRPr="00BE2BD6" w14:paraId="76C5FDC1" w14:textId="77777777" w:rsidTr="00D12D45">
        <w:tc>
          <w:tcPr>
            <w:tcW w:w="6166" w:type="dxa"/>
            <w:tcBorders>
              <w:top w:val="single" w:sz="2" w:space="0" w:color="auto"/>
              <w:left w:val="single" w:sz="12" w:space="0" w:color="auto"/>
              <w:bottom w:val="single" w:sz="2" w:space="0" w:color="auto"/>
              <w:right w:val="single" w:sz="2" w:space="0" w:color="auto"/>
            </w:tcBorders>
          </w:tcPr>
          <w:p w14:paraId="051D763E"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564DD8DA"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0385031C"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20D4E978"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230D5F16"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53059533"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1839A6F0" w14:textId="77777777" w:rsidR="000916AC" w:rsidRPr="00BE2BD6" w:rsidRDefault="000916AC" w:rsidP="008068BB">
            <w:pPr>
              <w:pStyle w:val="S"/>
              <w:rPr>
                <w:rFonts w:ascii="Arial" w:hAnsi="Arial" w:cs="Arial"/>
                <w:b/>
                <w:i/>
                <w:sz w:val="21"/>
                <w:szCs w:val="21"/>
              </w:rPr>
            </w:pPr>
          </w:p>
        </w:tc>
      </w:tr>
      <w:tr w:rsidR="000916AC" w:rsidRPr="00BE2BD6" w14:paraId="224C21E7" w14:textId="77777777" w:rsidTr="00D12D45">
        <w:tc>
          <w:tcPr>
            <w:tcW w:w="6166" w:type="dxa"/>
            <w:tcBorders>
              <w:top w:val="single" w:sz="2" w:space="0" w:color="auto"/>
              <w:left w:val="single" w:sz="12" w:space="0" w:color="auto"/>
              <w:bottom w:val="single" w:sz="2" w:space="0" w:color="auto"/>
              <w:right w:val="single" w:sz="2" w:space="0" w:color="auto"/>
            </w:tcBorders>
          </w:tcPr>
          <w:p w14:paraId="24A4DAA3"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2" w:space="0" w:color="auto"/>
              <w:right w:val="single" w:sz="2" w:space="0" w:color="auto"/>
            </w:tcBorders>
          </w:tcPr>
          <w:p w14:paraId="63646D10"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2" w:space="0" w:color="auto"/>
              <w:right w:val="single" w:sz="2" w:space="0" w:color="auto"/>
            </w:tcBorders>
          </w:tcPr>
          <w:p w14:paraId="1EB8F474"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2" w:space="0" w:color="auto"/>
              <w:right w:val="single" w:sz="2" w:space="0" w:color="auto"/>
            </w:tcBorders>
          </w:tcPr>
          <w:p w14:paraId="3886C05C"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2" w:space="0" w:color="auto"/>
              <w:right w:val="single" w:sz="2" w:space="0" w:color="auto"/>
            </w:tcBorders>
          </w:tcPr>
          <w:p w14:paraId="248E686F"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2" w:space="0" w:color="auto"/>
              <w:right w:val="single" w:sz="2" w:space="0" w:color="auto"/>
            </w:tcBorders>
          </w:tcPr>
          <w:p w14:paraId="06492A18"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2" w:space="0" w:color="auto"/>
              <w:right w:val="single" w:sz="12" w:space="0" w:color="auto"/>
            </w:tcBorders>
          </w:tcPr>
          <w:p w14:paraId="3FE07DEF" w14:textId="77777777" w:rsidR="000916AC" w:rsidRPr="00BE2BD6" w:rsidRDefault="000916AC" w:rsidP="008068BB">
            <w:pPr>
              <w:pStyle w:val="S"/>
              <w:rPr>
                <w:rFonts w:ascii="Arial" w:hAnsi="Arial" w:cs="Arial"/>
                <w:b/>
                <w:i/>
                <w:sz w:val="21"/>
                <w:szCs w:val="21"/>
              </w:rPr>
            </w:pPr>
          </w:p>
        </w:tc>
      </w:tr>
      <w:tr w:rsidR="000916AC" w:rsidRPr="00BE2BD6" w14:paraId="31871FED" w14:textId="77777777" w:rsidTr="00D12D45">
        <w:tc>
          <w:tcPr>
            <w:tcW w:w="6166" w:type="dxa"/>
            <w:tcBorders>
              <w:top w:val="single" w:sz="2" w:space="0" w:color="auto"/>
              <w:left w:val="single" w:sz="12" w:space="0" w:color="auto"/>
              <w:bottom w:val="single" w:sz="12" w:space="0" w:color="auto"/>
              <w:right w:val="single" w:sz="2" w:space="0" w:color="auto"/>
            </w:tcBorders>
          </w:tcPr>
          <w:p w14:paraId="5DBD59DB" w14:textId="77777777" w:rsidR="000916AC" w:rsidRPr="00BE2BD6" w:rsidRDefault="000916AC" w:rsidP="008068BB">
            <w:pPr>
              <w:pStyle w:val="S"/>
              <w:rPr>
                <w:rFonts w:ascii="Arial" w:hAnsi="Arial" w:cs="Arial"/>
                <w:b/>
                <w:i/>
                <w:sz w:val="21"/>
                <w:szCs w:val="21"/>
              </w:rPr>
            </w:pPr>
          </w:p>
        </w:tc>
        <w:tc>
          <w:tcPr>
            <w:tcW w:w="1842" w:type="dxa"/>
            <w:tcBorders>
              <w:top w:val="single" w:sz="2" w:space="0" w:color="auto"/>
              <w:left w:val="single" w:sz="2" w:space="0" w:color="auto"/>
              <w:bottom w:val="single" w:sz="12" w:space="0" w:color="auto"/>
              <w:right w:val="single" w:sz="2" w:space="0" w:color="auto"/>
            </w:tcBorders>
          </w:tcPr>
          <w:p w14:paraId="442D1694" w14:textId="77777777" w:rsidR="000916AC" w:rsidRPr="00BE2BD6" w:rsidRDefault="000916AC" w:rsidP="008068BB">
            <w:pPr>
              <w:pStyle w:val="S"/>
              <w:rPr>
                <w:rFonts w:ascii="Arial" w:hAnsi="Arial" w:cs="Arial"/>
                <w:b/>
                <w:i/>
                <w:sz w:val="21"/>
                <w:szCs w:val="21"/>
              </w:rPr>
            </w:pPr>
          </w:p>
        </w:tc>
        <w:tc>
          <w:tcPr>
            <w:tcW w:w="1560" w:type="dxa"/>
            <w:tcBorders>
              <w:top w:val="single" w:sz="2" w:space="0" w:color="auto"/>
              <w:left w:val="single" w:sz="2" w:space="0" w:color="auto"/>
              <w:bottom w:val="single" w:sz="12" w:space="0" w:color="auto"/>
              <w:right w:val="single" w:sz="2" w:space="0" w:color="auto"/>
            </w:tcBorders>
          </w:tcPr>
          <w:p w14:paraId="10C7F473" w14:textId="77777777" w:rsidR="000916AC" w:rsidRPr="00BE2BD6" w:rsidRDefault="000916AC" w:rsidP="008068BB">
            <w:pPr>
              <w:pStyle w:val="S"/>
              <w:rPr>
                <w:rFonts w:ascii="Arial" w:hAnsi="Arial" w:cs="Arial"/>
                <w:b/>
                <w:i/>
                <w:sz w:val="21"/>
                <w:szCs w:val="21"/>
              </w:rPr>
            </w:pPr>
          </w:p>
        </w:tc>
        <w:tc>
          <w:tcPr>
            <w:tcW w:w="992" w:type="dxa"/>
            <w:tcBorders>
              <w:top w:val="single" w:sz="2" w:space="0" w:color="auto"/>
              <w:left w:val="single" w:sz="2" w:space="0" w:color="auto"/>
              <w:bottom w:val="single" w:sz="12" w:space="0" w:color="auto"/>
              <w:right w:val="single" w:sz="2" w:space="0" w:color="auto"/>
            </w:tcBorders>
          </w:tcPr>
          <w:p w14:paraId="61F99A98" w14:textId="77777777" w:rsidR="000916AC" w:rsidRPr="00BE2BD6" w:rsidRDefault="000916AC" w:rsidP="008068BB">
            <w:pPr>
              <w:pStyle w:val="S"/>
              <w:rPr>
                <w:rFonts w:ascii="Arial" w:hAnsi="Arial" w:cs="Arial"/>
                <w:b/>
                <w:i/>
                <w:sz w:val="21"/>
                <w:szCs w:val="21"/>
              </w:rPr>
            </w:pPr>
          </w:p>
        </w:tc>
        <w:tc>
          <w:tcPr>
            <w:tcW w:w="1142" w:type="dxa"/>
            <w:tcBorders>
              <w:top w:val="single" w:sz="2" w:space="0" w:color="auto"/>
              <w:left w:val="single" w:sz="2" w:space="0" w:color="auto"/>
              <w:bottom w:val="single" w:sz="12" w:space="0" w:color="auto"/>
              <w:right w:val="single" w:sz="2" w:space="0" w:color="auto"/>
            </w:tcBorders>
          </w:tcPr>
          <w:p w14:paraId="3FACA99D" w14:textId="77777777" w:rsidR="000916AC" w:rsidRPr="00BE2BD6" w:rsidRDefault="000916AC" w:rsidP="008068BB">
            <w:pPr>
              <w:pStyle w:val="S"/>
              <w:rPr>
                <w:rFonts w:ascii="Arial" w:hAnsi="Arial" w:cs="Arial"/>
                <w:b/>
                <w:i/>
                <w:sz w:val="21"/>
                <w:szCs w:val="21"/>
              </w:rPr>
            </w:pPr>
          </w:p>
        </w:tc>
        <w:tc>
          <w:tcPr>
            <w:tcW w:w="1417" w:type="dxa"/>
            <w:tcBorders>
              <w:top w:val="single" w:sz="2" w:space="0" w:color="auto"/>
              <w:left w:val="single" w:sz="2" w:space="0" w:color="auto"/>
              <w:bottom w:val="single" w:sz="12" w:space="0" w:color="auto"/>
              <w:right w:val="single" w:sz="2" w:space="0" w:color="auto"/>
            </w:tcBorders>
          </w:tcPr>
          <w:p w14:paraId="5DF3B131" w14:textId="77777777" w:rsidR="000916AC" w:rsidRPr="00BE2BD6" w:rsidRDefault="000916AC" w:rsidP="008068BB">
            <w:pPr>
              <w:pStyle w:val="S"/>
              <w:rPr>
                <w:rFonts w:ascii="Arial" w:hAnsi="Arial" w:cs="Arial"/>
                <w:b/>
                <w:i/>
                <w:sz w:val="21"/>
                <w:szCs w:val="21"/>
              </w:rPr>
            </w:pPr>
          </w:p>
        </w:tc>
        <w:tc>
          <w:tcPr>
            <w:tcW w:w="2119" w:type="dxa"/>
            <w:tcBorders>
              <w:top w:val="single" w:sz="2" w:space="0" w:color="auto"/>
              <w:left w:val="single" w:sz="2" w:space="0" w:color="auto"/>
              <w:bottom w:val="single" w:sz="12" w:space="0" w:color="auto"/>
              <w:right w:val="single" w:sz="12" w:space="0" w:color="auto"/>
            </w:tcBorders>
          </w:tcPr>
          <w:p w14:paraId="68E197BD" w14:textId="77777777" w:rsidR="000916AC" w:rsidRPr="00BE2BD6" w:rsidRDefault="000916AC" w:rsidP="008068BB">
            <w:pPr>
              <w:pStyle w:val="S"/>
              <w:rPr>
                <w:rFonts w:ascii="Arial" w:hAnsi="Arial" w:cs="Arial"/>
                <w:b/>
                <w:i/>
                <w:sz w:val="21"/>
                <w:szCs w:val="21"/>
              </w:rPr>
            </w:pPr>
          </w:p>
        </w:tc>
      </w:tr>
      <w:tr w:rsidR="000916AC" w:rsidRPr="00BE2BD6" w14:paraId="3158CCC1" w14:textId="77777777" w:rsidTr="00E11568">
        <w:tc>
          <w:tcPr>
            <w:tcW w:w="6166" w:type="dxa"/>
            <w:tcBorders>
              <w:top w:val="single" w:sz="12" w:space="0" w:color="auto"/>
              <w:left w:val="single" w:sz="12" w:space="0" w:color="auto"/>
              <w:bottom w:val="single" w:sz="12" w:space="0" w:color="auto"/>
              <w:right w:val="nil"/>
            </w:tcBorders>
          </w:tcPr>
          <w:p w14:paraId="27E0A103" w14:textId="77777777" w:rsidR="000916AC" w:rsidRPr="00BE2BD6" w:rsidRDefault="000916AC" w:rsidP="008068BB">
            <w:pPr>
              <w:pStyle w:val="S"/>
              <w:rPr>
                <w:rFonts w:ascii="Arial" w:hAnsi="Arial" w:cs="Arial"/>
                <w:b/>
                <w:i/>
                <w:sz w:val="21"/>
                <w:szCs w:val="21"/>
              </w:rPr>
            </w:pPr>
          </w:p>
          <w:p w14:paraId="6F8DC8BA" w14:textId="77777777" w:rsidR="000916AC" w:rsidRPr="00BE2BD6" w:rsidRDefault="000916AC" w:rsidP="008068BB">
            <w:pPr>
              <w:pStyle w:val="S"/>
              <w:rPr>
                <w:rFonts w:ascii="Arial" w:hAnsi="Arial" w:cs="Arial"/>
                <w:b/>
                <w:i/>
                <w:sz w:val="21"/>
                <w:szCs w:val="21"/>
              </w:rPr>
            </w:pPr>
          </w:p>
        </w:tc>
        <w:tc>
          <w:tcPr>
            <w:tcW w:w="1842" w:type="dxa"/>
            <w:tcBorders>
              <w:top w:val="single" w:sz="12" w:space="0" w:color="auto"/>
              <w:left w:val="nil"/>
              <w:bottom w:val="single" w:sz="12" w:space="0" w:color="auto"/>
              <w:right w:val="nil"/>
            </w:tcBorders>
          </w:tcPr>
          <w:p w14:paraId="2D5A8334" w14:textId="77777777" w:rsidR="000916AC" w:rsidRPr="00BE2BD6" w:rsidRDefault="000916AC" w:rsidP="008068BB">
            <w:pPr>
              <w:pStyle w:val="S"/>
              <w:rPr>
                <w:rFonts w:ascii="Arial" w:hAnsi="Arial" w:cs="Arial"/>
                <w:b/>
                <w:i/>
                <w:sz w:val="21"/>
                <w:szCs w:val="21"/>
              </w:rPr>
            </w:pPr>
          </w:p>
        </w:tc>
        <w:tc>
          <w:tcPr>
            <w:tcW w:w="1560" w:type="dxa"/>
            <w:tcBorders>
              <w:top w:val="single" w:sz="12" w:space="0" w:color="auto"/>
              <w:left w:val="nil"/>
              <w:bottom w:val="single" w:sz="12" w:space="0" w:color="auto"/>
              <w:right w:val="single" w:sz="12" w:space="0" w:color="auto"/>
            </w:tcBorders>
            <w:shd w:val="clear" w:color="auto" w:fill="FFFFFF"/>
            <w:vAlign w:val="center"/>
          </w:tcPr>
          <w:p w14:paraId="046830A5" w14:textId="77777777" w:rsidR="000916AC" w:rsidRPr="00BE2BD6" w:rsidRDefault="000916AC" w:rsidP="008068BB">
            <w:pPr>
              <w:pStyle w:val="S"/>
              <w:jc w:val="center"/>
              <w:rPr>
                <w:rFonts w:ascii="Arial" w:hAnsi="Arial" w:cs="Arial"/>
                <w:b/>
                <w:i/>
                <w:sz w:val="21"/>
                <w:szCs w:val="21"/>
              </w:rPr>
            </w:pPr>
          </w:p>
        </w:tc>
        <w:tc>
          <w:tcPr>
            <w:tcW w:w="2134" w:type="dxa"/>
            <w:gridSpan w:val="2"/>
            <w:tcBorders>
              <w:top w:val="single" w:sz="12" w:space="0" w:color="auto"/>
              <w:left w:val="single" w:sz="12" w:space="0" w:color="auto"/>
              <w:bottom w:val="single" w:sz="12" w:space="0" w:color="auto"/>
            </w:tcBorders>
            <w:shd w:val="clear" w:color="auto" w:fill="EEECE1" w:themeFill="background2"/>
            <w:vAlign w:val="center"/>
          </w:tcPr>
          <w:p w14:paraId="2C1ED9BF" w14:textId="77777777" w:rsidR="000916AC" w:rsidRPr="00BE2BD6" w:rsidRDefault="000916AC" w:rsidP="008068BB">
            <w:pPr>
              <w:pStyle w:val="S"/>
              <w:jc w:val="center"/>
              <w:rPr>
                <w:rFonts w:ascii="Arial" w:hAnsi="Arial" w:cs="Arial"/>
                <w:b/>
                <w:i/>
                <w:sz w:val="21"/>
                <w:szCs w:val="21"/>
              </w:rPr>
            </w:pPr>
            <w:r w:rsidRPr="00BE2BD6">
              <w:rPr>
                <w:rFonts w:ascii="Arial" w:hAnsi="Arial" w:cs="Arial"/>
                <w:b/>
                <w:i/>
                <w:sz w:val="21"/>
                <w:szCs w:val="21"/>
              </w:rPr>
              <w:t>SKUPAJ</w:t>
            </w:r>
          </w:p>
        </w:tc>
        <w:tc>
          <w:tcPr>
            <w:tcW w:w="1417" w:type="dxa"/>
            <w:tcBorders>
              <w:top w:val="single" w:sz="12" w:space="0" w:color="auto"/>
              <w:bottom w:val="single" w:sz="12" w:space="0" w:color="auto"/>
              <w:right w:val="single" w:sz="12" w:space="0" w:color="auto"/>
            </w:tcBorders>
          </w:tcPr>
          <w:p w14:paraId="369449E1" w14:textId="77777777" w:rsidR="000916AC" w:rsidRPr="00BE2BD6" w:rsidRDefault="000916AC" w:rsidP="008068BB">
            <w:pPr>
              <w:pStyle w:val="S"/>
              <w:rPr>
                <w:rFonts w:ascii="Arial" w:hAnsi="Arial" w:cs="Arial"/>
                <w:b/>
                <w:i/>
                <w:sz w:val="21"/>
                <w:szCs w:val="21"/>
              </w:rPr>
            </w:pPr>
          </w:p>
        </w:tc>
        <w:tc>
          <w:tcPr>
            <w:tcW w:w="2119" w:type="dxa"/>
            <w:tcBorders>
              <w:top w:val="single" w:sz="12" w:space="0" w:color="auto"/>
              <w:bottom w:val="single" w:sz="12" w:space="0" w:color="auto"/>
              <w:right w:val="single" w:sz="12" w:space="0" w:color="auto"/>
            </w:tcBorders>
          </w:tcPr>
          <w:p w14:paraId="71E3203E" w14:textId="77777777" w:rsidR="000916AC" w:rsidRPr="00BE2BD6" w:rsidRDefault="000916AC" w:rsidP="008068BB">
            <w:pPr>
              <w:pStyle w:val="S"/>
              <w:rPr>
                <w:rFonts w:ascii="Arial" w:hAnsi="Arial" w:cs="Arial"/>
                <w:b/>
                <w:i/>
                <w:sz w:val="21"/>
                <w:szCs w:val="21"/>
              </w:rPr>
            </w:pPr>
          </w:p>
        </w:tc>
      </w:tr>
    </w:tbl>
    <w:p w14:paraId="36B3E70C" w14:textId="77777777" w:rsidR="000916AC" w:rsidRPr="00BE2BD6" w:rsidRDefault="000916AC" w:rsidP="008068BB">
      <w:pPr>
        <w:rPr>
          <w:rFonts w:ascii="Arial" w:hAnsi="Arial" w:cs="Arial"/>
          <w:b/>
          <w:sz w:val="21"/>
          <w:szCs w:val="21"/>
          <w:u w:val="single"/>
        </w:rPr>
      </w:pPr>
    </w:p>
    <w:p w14:paraId="2EB39685" w14:textId="77777777" w:rsidR="000916AC" w:rsidRPr="00BE2BD6" w:rsidRDefault="000916AC" w:rsidP="008068BB">
      <w:pPr>
        <w:tabs>
          <w:tab w:val="left" w:pos="5670"/>
          <w:tab w:val="left" w:pos="8647"/>
        </w:tabs>
        <w:rPr>
          <w:rFonts w:ascii="Arial" w:hAnsi="Arial" w:cs="Arial"/>
          <w:sz w:val="21"/>
          <w:szCs w:val="21"/>
        </w:rPr>
      </w:pPr>
      <w:r w:rsidRPr="00BE2BD6">
        <w:rPr>
          <w:rFonts w:ascii="Arial" w:hAnsi="Arial" w:cs="Arial"/>
          <w:sz w:val="21"/>
          <w:szCs w:val="21"/>
        </w:rPr>
        <w:t>Datum: ____________________</w:t>
      </w:r>
      <w:r w:rsidRPr="00BE2BD6">
        <w:rPr>
          <w:rFonts w:ascii="Arial" w:hAnsi="Arial" w:cs="Arial"/>
          <w:sz w:val="21"/>
          <w:szCs w:val="21"/>
        </w:rPr>
        <w:tab/>
        <w:t>žig</w:t>
      </w:r>
      <w:r w:rsidRPr="00BE2BD6">
        <w:rPr>
          <w:rFonts w:ascii="Arial" w:hAnsi="Arial" w:cs="Arial"/>
          <w:sz w:val="21"/>
          <w:szCs w:val="21"/>
        </w:rPr>
        <w:tab/>
        <w:t>Podpis odgovorne osebe: _____________________</w:t>
      </w:r>
    </w:p>
    <w:p w14:paraId="3AA23A05" w14:textId="77777777" w:rsidR="00576B6E" w:rsidRPr="00BE2BD6" w:rsidRDefault="00576B6E" w:rsidP="008068BB">
      <w:pPr>
        <w:tabs>
          <w:tab w:val="left" w:pos="5670"/>
          <w:tab w:val="left" w:pos="8647"/>
        </w:tabs>
        <w:rPr>
          <w:rFonts w:ascii="Arial" w:hAnsi="Arial" w:cs="Arial"/>
          <w:sz w:val="21"/>
          <w:szCs w:val="21"/>
        </w:rPr>
      </w:pPr>
    </w:p>
    <w:p w14:paraId="7C989327" w14:textId="77777777" w:rsidR="00576B6E" w:rsidRDefault="00BE2BD6" w:rsidP="00BE2BD6">
      <w:pPr>
        <w:tabs>
          <w:tab w:val="left" w:pos="1527"/>
        </w:tabs>
        <w:rPr>
          <w:rFonts w:ascii="Arial" w:hAnsi="Arial" w:cs="Arial"/>
          <w:sz w:val="21"/>
          <w:szCs w:val="21"/>
        </w:rPr>
      </w:pPr>
      <w:r>
        <w:rPr>
          <w:rFonts w:ascii="Arial" w:hAnsi="Arial" w:cs="Arial"/>
          <w:sz w:val="21"/>
          <w:szCs w:val="21"/>
        </w:rPr>
        <w:tab/>
      </w:r>
    </w:p>
    <w:p w14:paraId="045227FF" w14:textId="77777777" w:rsidR="00BE2BD6" w:rsidRDefault="00BE2BD6" w:rsidP="00BE2BD6">
      <w:pPr>
        <w:tabs>
          <w:tab w:val="left" w:pos="1527"/>
        </w:tabs>
        <w:rPr>
          <w:rFonts w:ascii="Arial" w:hAnsi="Arial" w:cs="Arial"/>
          <w:sz w:val="21"/>
          <w:szCs w:val="21"/>
        </w:rPr>
      </w:pPr>
    </w:p>
    <w:p w14:paraId="5ED5199B" w14:textId="77777777" w:rsidR="00BE2BD6" w:rsidRDefault="00BE2BD6" w:rsidP="00BE2BD6">
      <w:pPr>
        <w:tabs>
          <w:tab w:val="left" w:pos="1527"/>
        </w:tabs>
        <w:rPr>
          <w:rFonts w:ascii="Arial" w:hAnsi="Arial" w:cs="Arial"/>
          <w:sz w:val="21"/>
          <w:szCs w:val="21"/>
        </w:rPr>
      </w:pPr>
    </w:p>
    <w:p w14:paraId="30444373" w14:textId="77777777" w:rsidR="00BE2BD6" w:rsidRDefault="00BE2BD6" w:rsidP="00BE2BD6">
      <w:pPr>
        <w:tabs>
          <w:tab w:val="left" w:pos="1527"/>
        </w:tabs>
        <w:rPr>
          <w:rFonts w:ascii="Arial" w:hAnsi="Arial" w:cs="Arial"/>
          <w:sz w:val="21"/>
          <w:szCs w:val="21"/>
        </w:rPr>
      </w:pPr>
    </w:p>
    <w:p w14:paraId="45DC5B15" w14:textId="77777777" w:rsidR="00BE2BD6" w:rsidRDefault="00BE2BD6" w:rsidP="00BE2BD6">
      <w:pPr>
        <w:tabs>
          <w:tab w:val="left" w:pos="1527"/>
        </w:tabs>
        <w:rPr>
          <w:rFonts w:ascii="Arial" w:hAnsi="Arial" w:cs="Arial"/>
          <w:sz w:val="21"/>
          <w:szCs w:val="21"/>
        </w:rPr>
      </w:pPr>
    </w:p>
    <w:p w14:paraId="319F1955" w14:textId="77777777" w:rsidR="00BE2BD6" w:rsidRDefault="00BE2BD6" w:rsidP="00BE2BD6">
      <w:pPr>
        <w:tabs>
          <w:tab w:val="left" w:pos="1527"/>
        </w:tabs>
        <w:rPr>
          <w:rFonts w:ascii="Arial" w:hAnsi="Arial" w:cs="Arial"/>
          <w:sz w:val="21"/>
          <w:szCs w:val="21"/>
        </w:rPr>
      </w:pPr>
    </w:p>
    <w:p w14:paraId="3F9BB084" w14:textId="77777777" w:rsidR="00BE2BD6" w:rsidRDefault="00BE2BD6" w:rsidP="00BE2BD6">
      <w:pPr>
        <w:tabs>
          <w:tab w:val="left" w:pos="1527"/>
        </w:tabs>
        <w:rPr>
          <w:rFonts w:ascii="Arial" w:hAnsi="Arial" w:cs="Arial"/>
          <w:sz w:val="21"/>
          <w:szCs w:val="21"/>
        </w:rPr>
      </w:pPr>
    </w:p>
    <w:p w14:paraId="52CF7B3D" w14:textId="77777777" w:rsidR="00BE2BD6" w:rsidRPr="00BE2BD6" w:rsidRDefault="00BE2BD6" w:rsidP="00BE2BD6">
      <w:pPr>
        <w:tabs>
          <w:tab w:val="left" w:pos="1527"/>
        </w:tabs>
        <w:rPr>
          <w:rFonts w:ascii="Arial" w:hAnsi="Arial" w:cs="Arial"/>
          <w:sz w:val="21"/>
          <w:szCs w:val="21"/>
        </w:rPr>
      </w:pPr>
    </w:p>
    <w:p w14:paraId="7CB7B157" w14:textId="77777777" w:rsidR="00576B6E" w:rsidRPr="00BE2BD6" w:rsidRDefault="00576B6E" w:rsidP="008068BB">
      <w:pPr>
        <w:rPr>
          <w:rFonts w:ascii="Arial" w:hAnsi="Arial" w:cs="Arial"/>
          <w:b/>
          <w:i/>
          <w:sz w:val="21"/>
          <w:szCs w:val="21"/>
        </w:rPr>
      </w:pPr>
      <w:r w:rsidRPr="00BE2BD6">
        <w:rPr>
          <w:rFonts w:ascii="Arial" w:hAnsi="Arial" w:cs="Arial"/>
          <w:b/>
          <w:i/>
          <w:sz w:val="21"/>
          <w:szCs w:val="21"/>
        </w:rPr>
        <w:lastRenderedPageBreak/>
        <w:t xml:space="preserve">DRUGE AKTIVNOSTI </w:t>
      </w:r>
      <w:r w:rsidR="00C8141F" w:rsidRPr="00BE2BD6">
        <w:rPr>
          <w:rFonts w:ascii="Arial" w:hAnsi="Arial" w:cs="Arial"/>
          <w:b/>
          <w:i/>
          <w:sz w:val="21"/>
          <w:szCs w:val="21"/>
        </w:rPr>
        <w:t xml:space="preserve">vrednotene po 6. </w:t>
      </w:r>
      <w:r w:rsidR="00D05A00" w:rsidRPr="00BE2BD6">
        <w:rPr>
          <w:rFonts w:ascii="Arial" w:hAnsi="Arial" w:cs="Arial"/>
          <w:b/>
          <w:i/>
          <w:sz w:val="21"/>
          <w:szCs w:val="21"/>
        </w:rPr>
        <w:t>t</w:t>
      </w:r>
      <w:r w:rsidR="00C8141F" w:rsidRPr="00BE2BD6">
        <w:rPr>
          <w:rFonts w:ascii="Arial" w:hAnsi="Arial" w:cs="Arial"/>
          <w:b/>
          <w:i/>
          <w:sz w:val="21"/>
          <w:szCs w:val="21"/>
        </w:rPr>
        <w:t>očki meril</w:t>
      </w:r>
    </w:p>
    <w:p w14:paraId="2E1B632C" w14:textId="77777777" w:rsidR="00576B6E" w:rsidRPr="00BE2BD6" w:rsidRDefault="00576B6E" w:rsidP="008068BB">
      <w:pPr>
        <w:rPr>
          <w:rFonts w:ascii="Arial" w:hAnsi="Arial" w:cs="Arial"/>
          <w:i/>
          <w:sz w:val="21"/>
          <w:szCs w:val="21"/>
        </w:rPr>
      </w:pPr>
      <w:r w:rsidRPr="00BE2BD6">
        <w:rPr>
          <w:rFonts w:ascii="Arial" w:hAnsi="Arial" w:cs="Arial"/>
          <w:i/>
          <w:sz w:val="21"/>
          <w:szCs w:val="21"/>
        </w:rPr>
        <w:t xml:space="preserve">Aktivnosti izvedene na območju občine </w:t>
      </w:r>
      <w:r w:rsidR="008068BB" w:rsidRPr="00BE2BD6">
        <w:rPr>
          <w:rFonts w:ascii="Arial" w:hAnsi="Arial" w:cs="Arial"/>
          <w:i/>
          <w:sz w:val="21"/>
          <w:szCs w:val="21"/>
        </w:rPr>
        <w:t>Hrpelje-Kozina</w:t>
      </w:r>
      <w:r w:rsidRPr="00BE2BD6">
        <w:rPr>
          <w:rFonts w:ascii="Arial" w:hAnsi="Arial" w:cs="Arial"/>
          <w:i/>
          <w:sz w:val="21"/>
          <w:szCs w:val="21"/>
        </w:rPr>
        <w:t>, ki niso uvrščene v nobeno od zgornjih rubrik</w:t>
      </w:r>
    </w:p>
    <w:p w14:paraId="6BB85F88" w14:textId="77777777" w:rsidR="00576B6E" w:rsidRPr="00BE2BD6" w:rsidRDefault="00576B6E" w:rsidP="008068BB">
      <w:pPr>
        <w:rPr>
          <w:rFonts w:ascii="Arial" w:hAnsi="Arial" w:cs="Arial"/>
          <w:i/>
          <w:sz w:val="21"/>
          <w:szCs w:val="21"/>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4224"/>
        <w:gridCol w:w="2835"/>
        <w:gridCol w:w="2580"/>
        <w:gridCol w:w="1701"/>
      </w:tblGrid>
      <w:tr w:rsidR="00576B6E" w:rsidRPr="00BE2BD6" w14:paraId="5312C1AC" w14:textId="77777777" w:rsidTr="002C4AF9">
        <w:trPr>
          <w:trHeight w:val="340"/>
        </w:trPr>
        <w:tc>
          <w:tcPr>
            <w:tcW w:w="3539" w:type="dxa"/>
            <w:shd w:val="clear" w:color="auto" w:fill="EAF1DD"/>
            <w:vAlign w:val="center"/>
          </w:tcPr>
          <w:p w14:paraId="1B35C85D" w14:textId="77777777" w:rsidR="00576B6E" w:rsidRPr="00D81F1A" w:rsidRDefault="00576B6E" w:rsidP="008068BB">
            <w:pPr>
              <w:tabs>
                <w:tab w:val="left" w:pos="1050"/>
              </w:tabs>
              <w:jc w:val="center"/>
              <w:rPr>
                <w:rFonts w:ascii="Arial" w:hAnsi="Arial" w:cs="Arial"/>
                <w:b/>
                <w:szCs w:val="21"/>
              </w:rPr>
            </w:pPr>
            <w:r w:rsidRPr="00D81F1A">
              <w:rPr>
                <w:rFonts w:ascii="Arial" w:hAnsi="Arial" w:cs="Arial"/>
                <w:b/>
                <w:szCs w:val="21"/>
              </w:rPr>
              <w:t>NAZIV AKTIVNOSTI</w:t>
            </w:r>
          </w:p>
        </w:tc>
        <w:tc>
          <w:tcPr>
            <w:tcW w:w="4224" w:type="dxa"/>
            <w:shd w:val="clear" w:color="auto" w:fill="EAF1DD"/>
            <w:vAlign w:val="center"/>
          </w:tcPr>
          <w:p w14:paraId="7954573F" w14:textId="77777777" w:rsidR="00576B6E" w:rsidRPr="00D81F1A" w:rsidRDefault="00C8141F" w:rsidP="008068BB">
            <w:pPr>
              <w:jc w:val="center"/>
              <w:rPr>
                <w:rFonts w:ascii="Arial" w:hAnsi="Arial" w:cs="Arial"/>
                <w:b/>
                <w:szCs w:val="21"/>
              </w:rPr>
            </w:pPr>
            <w:r w:rsidRPr="00D81F1A">
              <w:rPr>
                <w:rFonts w:ascii="Arial" w:hAnsi="Arial" w:cs="Arial"/>
                <w:b/>
                <w:szCs w:val="21"/>
              </w:rPr>
              <w:t xml:space="preserve">Podrobnejši </w:t>
            </w:r>
            <w:r w:rsidR="00576B6E" w:rsidRPr="00D81F1A">
              <w:rPr>
                <w:rFonts w:ascii="Arial" w:hAnsi="Arial" w:cs="Arial"/>
                <w:b/>
                <w:szCs w:val="21"/>
              </w:rPr>
              <w:t>OPIS</w:t>
            </w:r>
            <w:r w:rsidRPr="00D81F1A">
              <w:rPr>
                <w:rFonts w:ascii="Arial" w:hAnsi="Arial" w:cs="Arial"/>
                <w:b/>
                <w:szCs w:val="21"/>
              </w:rPr>
              <w:t xml:space="preserve"> aktivnosti</w:t>
            </w:r>
          </w:p>
        </w:tc>
        <w:tc>
          <w:tcPr>
            <w:tcW w:w="2835" w:type="dxa"/>
            <w:shd w:val="clear" w:color="auto" w:fill="EAF1DD"/>
            <w:vAlign w:val="center"/>
          </w:tcPr>
          <w:p w14:paraId="33A40652" w14:textId="77777777" w:rsidR="00576B6E" w:rsidRPr="00D81F1A" w:rsidRDefault="00576B6E" w:rsidP="008068BB">
            <w:pPr>
              <w:jc w:val="center"/>
              <w:rPr>
                <w:rFonts w:ascii="Arial" w:hAnsi="Arial" w:cs="Arial"/>
                <w:b/>
                <w:szCs w:val="21"/>
              </w:rPr>
            </w:pPr>
            <w:r w:rsidRPr="00D81F1A">
              <w:rPr>
                <w:rFonts w:ascii="Arial" w:hAnsi="Arial" w:cs="Arial"/>
                <w:b/>
                <w:szCs w:val="21"/>
              </w:rPr>
              <w:t>KRAJ IN TERMIN IZVEDBE</w:t>
            </w:r>
          </w:p>
          <w:p w14:paraId="36934A23" w14:textId="77777777" w:rsidR="00576B6E" w:rsidRPr="00D81F1A" w:rsidRDefault="00576B6E" w:rsidP="008068BB">
            <w:pPr>
              <w:rPr>
                <w:rFonts w:ascii="Arial" w:hAnsi="Arial" w:cs="Arial"/>
                <w:b/>
                <w:szCs w:val="21"/>
              </w:rPr>
            </w:pPr>
          </w:p>
        </w:tc>
        <w:tc>
          <w:tcPr>
            <w:tcW w:w="2580" w:type="dxa"/>
            <w:shd w:val="clear" w:color="auto" w:fill="EAF1DD"/>
            <w:vAlign w:val="center"/>
          </w:tcPr>
          <w:p w14:paraId="4B8FEC18" w14:textId="77777777" w:rsidR="00576B6E" w:rsidRPr="00D81F1A" w:rsidRDefault="00576B6E" w:rsidP="008068BB">
            <w:pPr>
              <w:jc w:val="center"/>
              <w:rPr>
                <w:rFonts w:ascii="Arial" w:hAnsi="Arial" w:cs="Arial"/>
                <w:b/>
                <w:szCs w:val="21"/>
                <w:highlight w:val="yellow"/>
              </w:rPr>
            </w:pPr>
            <w:r w:rsidRPr="00D81F1A">
              <w:rPr>
                <w:rFonts w:ascii="Arial" w:hAnsi="Arial" w:cs="Arial"/>
                <w:b/>
                <w:szCs w:val="21"/>
              </w:rPr>
              <w:t>VREDNOST AKTIVNOSTI V EUR</w:t>
            </w:r>
          </w:p>
        </w:tc>
        <w:tc>
          <w:tcPr>
            <w:tcW w:w="1701" w:type="dxa"/>
            <w:tcBorders>
              <w:bottom w:val="single" w:sz="4" w:space="0" w:color="auto"/>
            </w:tcBorders>
            <w:shd w:val="clear" w:color="auto" w:fill="FDE9D9"/>
          </w:tcPr>
          <w:p w14:paraId="6B612437" w14:textId="77777777" w:rsidR="00576B6E" w:rsidRPr="00D81F1A" w:rsidRDefault="00576B6E" w:rsidP="008068BB">
            <w:pPr>
              <w:jc w:val="center"/>
              <w:rPr>
                <w:rFonts w:ascii="Arial" w:hAnsi="Arial" w:cs="Arial"/>
                <w:b/>
                <w:szCs w:val="21"/>
              </w:rPr>
            </w:pPr>
          </w:p>
          <w:p w14:paraId="08B74779" w14:textId="77777777" w:rsidR="00576B6E" w:rsidRPr="00D81F1A" w:rsidRDefault="00576B6E"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7A3D993D" w14:textId="77777777" w:rsidR="00576B6E" w:rsidRPr="00D81F1A" w:rsidRDefault="00576B6E" w:rsidP="008068BB">
            <w:pPr>
              <w:shd w:val="clear" w:color="auto" w:fill="FDE9D9"/>
              <w:jc w:val="center"/>
              <w:rPr>
                <w:rFonts w:ascii="Arial" w:hAnsi="Arial" w:cs="Arial"/>
                <w:b/>
                <w:szCs w:val="21"/>
              </w:rPr>
            </w:pPr>
            <w:r w:rsidRPr="00D81F1A">
              <w:rPr>
                <w:rFonts w:ascii="Arial" w:hAnsi="Arial" w:cs="Arial"/>
                <w:b/>
                <w:szCs w:val="21"/>
              </w:rPr>
              <w:t>DOSEŽENIH TOČK</w:t>
            </w:r>
          </w:p>
          <w:p w14:paraId="282CA06A" w14:textId="77777777" w:rsidR="00576B6E" w:rsidRPr="00D81F1A" w:rsidRDefault="00576B6E" w:rsidP="008068BB">
            <w:pPr>
              <w:jc w:val="center"/>
              <w:rPr>
                <w:rFonts w:ascii="Arial" w:hAnsi="Arial" w:cs="Arial"/>
                <w:b/>
                <w:szCs w:val="21"/>
              </w:rPr>
            </w:pPr>
            <w:r w:rsidRPr="00D81F1A">
              <w:rPr>
                <w:rFonts w:ascii="Arial" w:hAnsi="Arial" w:cs="Arial"/>
                <w:b/>
                <w:szCs w:val="21"/>
              </w:rPr>
              <w:t>(izpolni komisija)</w:t>
            </w:r>
          </w:p>
        </w:tc>
      </w:tr>
      <w:tr w:rsidR="00576B6E" w:rsidRPr="00BE2BD6" w14:paraId="7196EC55" w14:textId="77777777" w:rsidTr="002C4AF9">
        <w:trPr>
          <w:trHeight w:val="340"/>
        </w:trPr>
        <w:tc>
          <w:tcPr>
            <w:tcW w:w="3539" w:type="dxa"/>
          </w:tcPr>
          <w:p w14:paraId="119CC20C" w14:textId="77777777" w:rsidR="00576B6E" w:rsidRPr="00BE2BD6" w:rsidRDefault="00576B6E" w:rsidP="008068BB">
            <w:pPr>
              <w:rPr>
                <w:rFonts w:ascii="Arial" w:hAnsi="Arial" w:cs="Arial"/>
                <w:i/>
                <w:sz w:val="21"/>
                <w:szCs w:val="21"/>
              </w:rPr>
            </w:pPr>
          </w:p>
          <w:p w14:paraId="45CD02AD" w14:textId="77777777" w:rsidR="00576B6E" w:rsidRPr="00BE2BD6" w:rsidRDefault="00576B6E" w:rsidP="008068BB">
            <w:pPr>
              <w:rPr>
                <w:rFonts w:ascii="Arial" w:hAnsi="Arial" w:cs="Arial"/>
                <w:i/>
                <w:sz w:val="21"/>
                <w:szCs w:val="21"/>
              </w:rPr>
            </w:pPr>
          </w:p>
          <w:p w14:paraId="64EC8927" w14:textId="77777777" w:rsidR="00C8141F" w:rsidRPr="00BE2BD6" w:rsidRDefault="00C8141F" w:rsidP="008068BB">
            <w:pPr>
              <w:rPr>
                <w:rFonts w:ascii="Arial" w:hAnsi="Arial" w:cs="Arial"/>
                <w:i/>
                <w:sz w:val="21"/>
                <w:szCs w:val="21"/>
              </w:rPr>
            </w:pPr>
          </w:p>
          <w:p w14:paraId="615682FE" w14:textId="77777777" w:rsidR="00C8141F" w:rsidRPr="00BE2BD6" w:rsidRDefault="00C8141F" w:rsidP="008068BB">
            <w:pPr>
              <w:rPr>
                <w:rFonts w:ascii="Arial" w:hAnsi="Arial" w:cs="Arial"/>
                <w:i/>
                <w:sz w:val="21"/>
                <w:szCs w:val="21"/>
              </w:rPr>
            </w:pPr>
          </w:p>
          <w:p w14:paraId="4EEC44B5" w14:textId="77777777" w:rsidR="00C8141F" w:rsidRPr="00BE2BD6" w:rsidRDefault="00C8141F" w:rsidP="008068BB">
            <w:pPr>
              <w:rPr>
                <w:rFonts w:ascii="Arial" w:hAnsi="Arial" w:cs="Arial"/>
                <w:i/>
                <w:sz w:val="21"/>
                <w:szCs w:val="21"/>
              </w:rPr>
            </w:pPr>
          </w:p>
          <w:p w14:paraId="5914A5F3" w14:textId="77777777" w:rsidR="00C8141F" w:rsidRPr="00BE2BD6" w:rsidRDefault="00C8141F" w:rsidP="008068BB">
            <w:pPr>
              <w:rPr>
                <w:rFonts w:ascii="Arial" w:hAnsi="Arial" w:cs="Arial"/>
                <w:i/>
                <w:sz w:val="21"/>
                <w:szCs w:val="21"/>
              </w:rPr>
            </w:pPr>
          </w:p>
          <w:p w14:paraId="082F3F16" w14:textId="77777777" w:rsidR="00576B6E" w:rsidRPr="00BE2BD6" w:rsidRDefault="00576B6E" w:rsidP="008068BB">
            <w:pPr>
              <w:rPr>
                <w:rFonts w:ascii="Arial" w:hAnsi="Arial" w:cs="Arial"/>
                <w:i/>
                <w:sz w:val="21"/>
                <w:szCs w:val="21"/>
              </w:rPr>
            </w:pPr>
          </w:p>
        </w:tc>
        <w:tc>
          <w:tcPr>
            <w:tcW w:w="4224" w:type="dxa"/>
          </w:tcPr>
          <w:p w14:paraId="1793E05F" w14:textId="77777777" w:rsidR="00576B6E" w:rsidRPr="00BE2BD6" w:rsidRDefault="00576B6E" w:rsidP="008068BB">
            <w:pPr>
              <w:rPr>
                <w:rFonts w:ascii="Arial" w:hAnsi="Arial" w:cs="Arial"/>
                <w:i/>
                <w:sz w:val="21"/>
                <w:szCs w:val="21"/>
              </w:rPr>
            </w:pPr>
          </w:p>
        </w:tc>
        <w:tc>
          <w:tcPr>
            <w:tcW w:w="2835" w:type="dxa"/>
          </w:tcPr>
          <w:p w14:paraId="1F136AE4" w14:textId="77777777" w:rsidR="00576B6E" w:rsidRPr="00BE2BD6" w:rsidRDefault="00576B6E" w:rsidP="008068BB">
            <w:pPr>
              <w:rPr>
                <w:rFonts w:ascii="Arial" w:hAnsi="Arial" w:cs="Arial"/>
                <w:i/>
                <w:sz w:val="21"/>
                <w:szCs w:val="21"/>
              </w:rPr>
            </w:pPr>
          </w:p>
        </w:tc>
        <w:tc>
          <w:tcPr>
            <w:tcW w:w="2580" w:type="dxa"/>
          </w:tcPr>
          <w:p w14:paraId="46F86027" w14:textId="77777777" w:rsidR="00576B6E" w:rsidRPr="00BE2BD6" w:rsidRDefault="00576B6E" w:rsidP="008068BB">
            <w:pPr>
              <w:rPr>
                <w:rFonts w:ascii="Arial" w:hAnsi="Arial" w:cs="Arial"/>
                <w:i/>
                <w:sz w:val="21"/>
                <w:szCs w:val="21"/>
              </w:rPr>
            </w:pPr>
          </w:p>
        </w:tc>
        <w:tc>
          <w:tcPr>
            <w:tcW w:w="1701" w:type="dxa"/>
            <w:tcBorders>
              <w:bottom w:val="dashed" w:sz="4" w:space="0" w:color="auto"/>
            </w:tcBorders>
            <w:shd w:val="clear" w:color="auto" w:fill="FDE9D9"/>
          </w:tcPr>
          <w:p w14:paraId="418DA244" w14:textId="77777777" w:rsidR="00576B6E" w:rsidRPr="00BE2BD6" w:rsidRDefault="00576B6E" w:rsidP="008068BB">
            <w:pPr>
              <w:rPr>
                <w:rFonts w:ascii="Arial" w:hAnsi="Arial" w:cs="Arial"/>
                <w:i/>
                <w:sz w:val="21"/>
                <w:szCs w:val="21"/>
              </w:rPr>
            </w:pPr>
          </w:p>
        </w:tc>
      </w:tr>
      <w:tr w:rsidR="00576B6E" w:rsidRPr="00BE2BD6" w14:paraId="2575E6F5" w14:textId="77777777" w:rsidTr="002C4AF9">
        <w:trPr>
          <w:trHeight w:val="340"/>
        </w:trPr>
        <w:tc>
          <w:tcPr>
            <w:tcW w:w="3539" w:type="dxa"/>
          </w:tcPr>
          <w:p w14:paraId="45F56CB8" w14:textId="77777777" w:rsidR="00576B6E" w:rsidRPr="00BE2BD6" w:rsidRDefault="00576B6E" w:rsidP="008068BB">
            <w:pPr>
              <w:rPr>
                <w:rFonts w:ascii="Arial" w:hAnsi="Arial" w:cs="Arial"/>
                <w:i/>
                <w:sz w:val="21"/>
                <w:szCs w:val="21"/>
              </w:rPr>
            </w:pPr>
          </w:p>
          <w:p w14:paraId="7358A1C9" w14:textId="77777777" w:rsidR="00576B6E" w:rsidRPr="00BE2BD6" w:rsidRDefault="00576B6E" w:rsidP="008068BB">
            <w:pPr>
              <w:rPr>
                <w:rFonts w:ascii="Arial" w:hAnsi="Arial" w:cs="Arial"/>
                <w:i/>
                <w:sz w:val="21"/>
                <w:szCs w:val="21"/>
              </w:rPr>
            </w:pPr>
          </w:p>
          <w:p w14:paraId="2A439F25" w14:textId="77777777" w:rsidR="00C8141F" w:rsidRPr="00BE2BD6" w:rsidRDefault="00C8141F" w:rsidP="008068BB">
            <w:pPr>
              <w:rPr>
                <w:rFonts w:ascii="Arial" w:hAnsi="Arial" w:cs="Arial"/>
                <w:i/>
                <w:sz w:val="21"/>
                <w:szCs w:val="21"/>
              </w:rPr>
            </w:pPr>
          </w:p>
          <w:p w14:paraId="7F3D237B" w14:textId="77777777" w:rsidR="00C8141F" w:rsidRPr="00BE2BD6" w:rsidRDefault="00C8141F" w:rsidP="008068BB">
            <w:pPr>
              <w:rPr>
                <w:rFonts w:ascii="Arial" w:hAnsi="Arial" w:cs="Arial"/>
                <w:i/>
                <w:sz w:val="21"/>
                <w:szCs w:val="21"/>
              </w:rPr>
            </w:pPr>
          </w:p>
          <w:p w14:paraId="67872C1A" w14:textId="77777777" w:rsidR="00C8141F" w:rsidRPr="00BE2BD6" w:rsidRDefault="00C8141F" w:rsidP="008068BB">
            <w:pPr>
              <w:rPr>
                <w:rFonts w:ascii="Arial" w:hAnsi="Arial" w:cs="Arial"/>
                <w:i/>
                <w:sz w:val="21"/>
                <w:szCs w:val="21"/>
              </w:rPr>
            </w:pPr>
          </w:p>
          <w:p w14:paraId="47B3DC8D" w14:textId="77777777" w:rsidR="00C8141F" w:rsidRPr="00BE2BD6" w:rsidRDefault="00C8141F" w:rsidP="008068BB">
            <w:pPr>
              <w:rPr>
                <w:rFonts w:ascii="Arial" w:hAnsi="Arial" w:cs="Arial"/>
                <w:i/>
                <w:sz w:val="21"/>
                <w:szCs w:val="21"/>
              </w:rPr>
            </w:pPr>
          </w:p>
          <w:p w14:paraId="5A20F7C5" w14:textId="77777777" w:rsidR="00576B6E" w:rsidRPr="00BE2BD6" w:rsidRDefault="00576B6E" w:rsidP="008068BB">
            <w:pPr>
              <w:rPr>
                <w:rFonts w:ascii="Arial" w:hAnsi="Arial" w:cs="Arial"/>
                <w:i/>
                <w:sz w:val="21"/>
                <w:szCs w:val="21"/>
              </w:rPr>
            </w:pPr>
          </w:p>
        </w:tc>
        <w:tc>
          <w:tcPr>
            <w:tcW w:w="4224" w:type="dxa"/>
          </w:tcPr>
          <w:p w14:paraId="3DCE25A5" w14:textId="77777777" w:rsidR="00576B6E" w:rsidRPr="00BE2BD6" w:rsidRDefault="00576B6E" w:rsidP="008068BB">
            <w:pPr>
              <w:rPr>
                <w:rFonts w:ascii="Arial" w:hAnsi="Arial" w:cs="Arial"/>
                <w:i/>
                <w:sz w:val="21"/>
                <w:szCs w:val="21"/>
              </w:rPr>
            </w:pPr>
          </w:p>
        </w:tc>
        <w:tc>
          <w:tcPr>
            <w:tcW w:w="2835" w:type="dxa"/>
          </w:tcPr>
          <w:p w14:paraId="2887060E" w14:textId="77777777" w:rsidR="00576B6E" w:rsidRPr="00BE2BD6" w:rsidRDefault="00576B6E" w:rsidP="008068BB">
            <w:pPr>
              <w:rPr>
                <w:rFonts w:ascii="Arial" w:hAnsi="Arial" w:cs="Arial"/>
                <w:i/>
                <w:sz w:val="21"/>
                <w:szCs w:val="21"/>
              </w:rPr>
            </w:pPr>
          </w:p>
        </w:tc>
        <w:tc>
          <w:tcPr>
            <w:tcW w:w="2580" w:type="dxa"/>
          </w:tcPr>
          <w:p w14:paraId="5F001C21" w14:textId="77777777" w:rsidR="00576B6E" w:rsidRPr="00BE2BD6" w:rsidRDefault="00576B6E" w:rsidP="008068BB">
            <w:pPr>
              <w:rPr>
                <w:rFonts w:ascii="Arial" w:hAnsi="Arial" w:cs="Arial"/>
                <w:i/>
                <w:sz w:val="21"/>
                <w:szCs w:val="21"/>
              </w:rPr>
            </w:pPr>
          </w:p>
        </w:tc>
        <w:tc>
          <w:tcPr>
            <w:tcW w:w="1701" w:type="dxa"/>
            <w:tcBorders>
              <w:top w:val="dashed" w:sz="4" w:space="0" w:color="auto"/>
              <w:bottom w:val="dashed" w:sz="4" w:space="0" w:color="auto"/>
            </w:tcBorders>
            <w:shd w:val="clear" w:color="auto" w:fill="FDE9D9"/>
          </w:tcPr>
          <w:p w14:paraId="2243FE0C" w14:textId="77777777" w:rsidR="00576B6E" w:rsidRPr="00BE2BD6" w:rsidRDefault="00576B6E" w:rsidP="008068BB">
            <w:pPr>
              <w:rPr>
                <w:rFonts w:ascii="Arial" w:hAnsi="Arial" w:cs="Arial"/>
                <w:i/>
                <w:sz w:val="21"/>
                <w:szCs w:val="21"/>
              </w:rPr>
            </w:pPr>
          </w:p>
        </w:tc>
      </w:tr>
      <w:tr w:rsidR="00576B6E" w:rsidRPr="00BE2BD6" w14:paraId="742AD383" w14:textId="77777777" w:rsidTr="002C4AF9">
        <w:trPr>
          <w:trHeight w:val="340"/>
        </w:trPr>
        <w:tc>
          <w:tcPr>
            <w:tcW w:w="3539" w:type="dxa"/>
          </w:tcPr>
          <w:p w14:paraId="3729FB41" w14:textId="77777777" w:rsidR="00576B6E" w:rsidRPr="00BE2BD6" w:rsidRDefault="00576B6E" w:rsidP="008068BB">
            <w:pPr>
              <w:rPr>
                <w:rFonts w:ascii="Arial" w:hAnsi="Arial" w:cs="Arial"/>
                <w:i/>
                <w:sz w:val="21"/>
                <w:szCs w:val="21"/>
              </w:rPr>
            </w:pPr>
          </w:p>
          <w:p w14:paraId="6098B392" w14:textId="77777777" w:rsidR="00576B6E" w:rsidRPr="00BE2BD6" w:rsidRDefault="00576B6E" w:rsidP="008068BB">
            <w:pPr>
              <w:rPr>
                <w:rFonts w:ascii="Arial" w:hAnsi="Arial" w:cs="Arial"/>
                <w:i/>
                <w:sz w:val="21"/>
                <w:szCs w:val="21"/>
              </w:rPr>
            </w:pPr>
          </w:p>
          <w:p w14:paraId="5D2DC267" w14:textId="77777777" w:rsidR="00C8141F" w:rsidRPr="00BE2BD6" w:rsidRDefault="00C8141F" w:rsidP="008068BB">
            <w:pPr>
              <w:rPr>
                <w:rFonts w:ascii="Arial" w:hAnsi="Arial" w:cs="Arial"/>
                <w:i/>
                <w:sz w:val="21"/>
                <w:szCs w:val="21"/>
              </w:rPr>
            </w:pPr>
          </w:p>
          <w:p w14:paraId="3F87C581" w14:textId="77777777" w:rsidR="00C8141F" w:rsidRPr="00BE2BD6" w:rsidRDefault="00C8141F" w:rsidP="008068BB">
            <w:pPr>
              <w:rPr>
                <w:rFonts w:ascii="Arial" w:hAnsi="Arial" w:cs="Arial"/>
                <w:i/>
                <w:sz w:val="21"/>
                <w:szCs w:val="21"/>
              </w:rPr>
            </w:pPr>
          </w:p>
          <w:p w14:paraId="56B0C8C4" w14:textId="77777777" w:rsidR="00C8141F" w:rsidRPr="00BE2BD6" w:rsidRDefault="00C8141F" w:rsidP="008068BB">
            <w:pPr>
              <w:rPr>
                <w:rFonts w:ascii="Arial" w:hAnsi="Arial" w:cs="Arial"/>
                <w:i/>
                <w:sz w:val="21"/>
                <w:szCs w:val="21"/>
              </w:rPr>
            </w:pPr>
          </w:p>
          <w:p w14:paraId="5712FE6A" w14:textId="77777777" w:rsidR="00576B6E" w:rsidRPr="00BE2BD6" w:rsidRDefault="00576B6E" w:rsidP="008068BB">
            <w:pPr>
              <w:rPr>
                <w:rFonts w:ascii="Arial" w:hAnsi="Arial" w:cs="Arial"/>
                <w:i/>
                <w:sz w:val="21"/>
                <w:szCs w:val="21"/>
              </w:rPr>
            </w:pPr>
          </w:p>
        </w:tc>
        <w:tc>
          <w:tcPr>
            <w:tcW w:w="4224" w:type="dxa"/>
          </w:tcPr>
          <w:p w14:paraId="0EB701FA" w14:textId="77777777" w:rsidR="00576B6E" w:rsidRPr="00BE2BD6" w:rsidRDefault="00576B6E" w:rsidP="008068BB">
            <w:pPr>
              <w:rPr>
                <w:rFonts w:ascii="Arial" w:hAnsi="Arial" w:cs="Arial"/>
                <w:i/>
                <w:sz w:val="21"/>
                <w:szCs w:val="21"/>
              </w:rPr>
            </w:pPr>
          </w:p>
        </w:tc>
        <w:tc>
          <w:tcPr>
            <w:tcW w:w="2835" w:type="dxa"/>
          </w:tcPr>
          <w:p w14:paraId="1DD382A7" w14:textId="77777777" w:rsidR="00576B6E" w:rsidRPr="00BE2BD6" w:rsidRDefault="00576B6E" w:rsidP="008068BB">
            <w:pPr>
              <w:rPr>
                <w:rFonts w:ascii="Arial" w:hAnsi="Arial" w:cs="Arial"/>
                <w:i/>
                <w:sz w:val="21"/>
                <w:szCs w:val="21"/>
              </w:rPr>
            </w:pPr>
          </w:p>
        </w:tc>
        <w:tc>
          <w:tcPr>
            <w:tcW w:w="2580" w:type="dxa"/>
          </w:tcPr>
          <w:p w14:paraId="5648084C" w14:textId="77777777" w:rsidR="00576B6E" w:rsidRPr="00BE2BD6" w:rsidRDefault="00576B6E" w:rsidP="008068BB">
            <w:pPr>
              <w:rPr>
                <w:rFonts w:ascii="Arial" w:hAnsi="Arial" w:cs="Arial"/>
                <w:i/>
                <w:sz w:val="21"/>
                <w:szCs w:val="21"/>
              </w:rPr>
            </w:pPr>
          </w:p>
        </w:tc>
        <w:tc>
          <w:tcPr>
            <w:tcW w:w="1701" w:type="dxa"/>
            <w:tcBorders>
              <w:top w:val="dashed" w:sz="4" w:space="0" w:color="auto"/>
              <w:bottom w:val="dashed" w:sz="4" w:space="0" w:color="auto"/>
            </w:tcBorders>
            <w:shd w:val="clear" w:color="auto" w:fill="FDE9D9"/>
          </w:tcPr>
          <w:p w14:paraId="24733E54" w14:textId="77777777" w:rsidR="00576B6E" w:rsidRPr="00BE2BD6" w:rsidRDefault="00576B6E" w:rsidP="008068BB">
            <w:pPr>
              <w:rPr>
                <w:rFonts w:ascii="Arial" w:hAnsi="Arial" w:cs="Arial"/>
                <w:i/>
                <w:sz w:val="21"/>
                <w:szCs w:val="21"/>
              </w:rPr>
            </w:pPr>
          </w:p>
        </w:tc>
      </w:tr>
      <w:tr w:rsidR="00576B6E" w:rsidRPr="00BE2BD6" w14:paraId="4855179A" w14:textId="77777777" w:rsidTr="002C4AF9">
        <w:trPr>
          <w:trHeight w:val="340"/>
        </w:trPr>
        <w:tc>
          <w:tcPr>
            <w:tcW w:w="3539" w:type="dxa"/>
          </w:tcPr>
          <w:p w14:paraId="2A012EDE" w14:textId="77777777" w:rsidR="00576B6E" w:rsidRPr="00BE2BD6" w:rsidRDefault="00576B6E" w:rsidP="008068BB">
            <w:pPr>
              <w:rPr>
                <w:rFonts w:ascii="Arial" w:hAnsi="Arial" w:cs="Arial"/>
                <w:i/>
                <w:sz w:val="21"/>
                <w:szCs w:val="21"/>
              </w:rPr>
            </w:pPr>
          </w:p>
          <w:p w14:paraId="0A6FD23E" w14:textId="77777777" w:rsidR="00576B6E" w:rsidRPr="00BE2BD6" w:rsidRDefault="00576B6E" w:rsidP="008068BB">
            <w:pPr>
              <w:rPr>
                <w:rFonts w:ascii="Arial" w:hAnsi="Arial" w:cs="Arial"/>
                <w:i/>
                <w:sz w:val="21"/>
                <w:szCs w:val="21"/>
              </w:rPr>
            </w:pPr>
          </w:p>
          <w:p w14:paraId="7EE154F5" w14:textId="77777777" w:rsidR="00C8141F" w:rsidRPr="00BE2BD6" w:rsidRDefault="00C8141F" w:rsidP="008068BB">
            <w:pPr>
              <w:rPr>
                <w:rFonts w:ascii="Arial" w:hAnsi="Arial" w:cs="Arial"/>
                <w:i/>
                <w:sz w:val="21"/>
                <w:szCs w:val="21"/>
              </w:rPr>
            </w:pPr>
          </w:p>
          <w:p w14:paraId="2585434D" w14:textId="77777777" w:rsidR="00C8141F" w:rsidRPr="00BE2BD6" w:rsidRDefault="00C8141F" w:rsidP="008068BB">
            <w:pPr>
              <w:rPr>
                <w:rFonts w:ascii="Arial" w:hAnsi="Arial" w:cs="Arial"/>
                <w:i/>
                <w:sz w:val="21"/>
                <w:szCs w:val="21"/>
              </w:rPr>
            </w:pPr>
          </w:p>
          <w:p w14:paraId="0473A40A" w14:textId="77777777" w:rsidR="00C8141F" w:rsidRPr="00BE2BD6" w:rsidRDefault="00C8141F" w:rsidP="008068BB">
            <w:pPr>
              <w:rPr>
                <w:rFonts w:ascii="Arial" w:hAnsi="Arial" w:cs="Arial"/>
                <w:i/>
                <w:sz w:val="21"/>
                <w:szCs w:val="21"/>
              </w:rPr>
            </w:pPr>
          </w:p>
          <w:p w14:paraId="6368B68C" w14:textId="77777777" w:rsidR="00576B6E" w:rsidRPr="00BE2BD6" w:rsidRDefault="00576B6E" w:rsidP="008068BB">
            <w:pPr>
              <w:rPr>
                <w:rFonts w:ascii="Arial" w:hAnsi="Arial" w:cs="Arial"/>
                <w:i/>
                <w:sz w:val="21"/>
                <w:szCs w:val="21"/>
              </w:rPr>
            </w:pPr>
          </w:p>
        </w:tc>
        <w:tc>
          <w:tcPr>
            <w:tcW w:w="4224" w:type="dxa"/>
          </w:tcPr>
          <w:p w14:paraId="43300B6D" w14:textId="77777777" w:rsidR="00576B6E" w:rsidRPr="00BE2BD6" w:rsidRDefault="00576B6E" w:rsidP="008068BB">
            <w:pPr>
              <w:rPr>
                <w:rFonts w:ascii="Arial" w:hAnsi="Arial" w:cs="Arial"/>
                <w:i/>
                <w:sz w:val="21"/>
                <w:szCs w:val="21"/>
              </w:rPr>
            </w:pPr>
          </w:p>
        </w:tc>
        <w:tc>
          <w:tcPr>
            <w:tcW w:w="2835" w:type="dxa"/>
          </w:tcPr>
          <w:p w14:paraId="25332406" w14:textId="77777777" w:rsidR="00576B6E" w:rsidRPr="00BE2BD6" w:rsidRDefault="00576B6E" w:rsidP="008068BB">
            <w:pPr>
              <w:rPr>
                <w:rFonts w:ascii="Arial" w:hAnsi="Arial" w:cs="Arial"/>
                <w:i/>
                <w:sz w:val="21"/>
                <w:szCs w:val="21"/>
              </w:rPr>
            </w:pPr>
          </w:p>
        </w:tc>
        <w:tc>
          <w:tcPr>
            <w:tcW w:w="2580" w:type="dxa"/>
          </w:tcPr>
          <w:p w14:paraId="35F9C256" w14:textId="77777777" w:rsidR="00576B6E" w:rsidRPr="00BE2BD6" w:rsidRDefault="00576B6E" w:rsidP="008068BB">
            <w:pPr>
              <w:rPr>
                <w:rFonts w:ascii="Arial" w:hAnsi="Arial" w:cs="Arial"/>
                <w:i/>
                <w:sz w:val="21"/>
                <w:szCs w:val="21"/>
              </w:rPr>
            </w:pPr>
          </w:p>
        </w:tc>
        <w:tc>
          <w:tcPr>
            <w:tcW w:w="1701" w:type="dxa"/>
            <w:tcBorders>
              <w:top w:val="dashed" w:sz="4" w:space="0" w:color="auto"/>
              <w:bottom w:val="dashed" w:sz="4" w:space="0" w:color="auto"/>
            </w:tcBorders>
            <w:shd w:val="clear" w:color="auto" w:fill="FDE9D9"/>
          </w:tcPr>
          <w:p w14:paraId="49A13402" w14:textId="77777777" w:rsidR="00576B6E" w:rsidRPr="00BE2BD6" w:rsidRDefault="00576B6E" w:rsidP="008068BB">
            <w:pPr>
              <w:rPr>
                <w:rFonts w:ascii="Arial" w:hAnsi="Arial" w:cs="Arial"/>
                <w:i/>
                <w:sz w:val="21"/>
                <w:szCs w:val="21"/>
              </w:rPr>
            </w:pPr>
          </w:p>
        </w:tc>
      </w:tr>
    </w:tbl>
    <w:p w14:paraId="037757D9" w14:textId="77777777" w:rsidR="00D05A00" w:rsidRPr="00BE2BD6" w:rsidRDefault="00D05A00" w:rsidP="008068BB">
      <w:pPr>
        <w:rPr>
          <w:rFonts w:ascii="Arial" w:hAnsi="Arial" w:cs="Arial"/>
          <w:i/>
          <w:sz w:val="21"/>
          <w:szCs w:val="21"/>
        </w:rPr>
      </w:pPr>
      <w:r w:rsidRPr="00BE2BD6">
        <w:rPr>
          <w:rFonts w:ascii="Arial" w:hAnsi="Arial" w:cs="Arial"/>
          <w:i/>
          <w:sz w:val="21"/>
          <w:szCs w:val="21"/>
        </w:rPr>
        <w:t>Število prilog:______________________________</w:t>
      </w:r>
    </w:p>
    <w:p w14:paraId="1471DEB3" w14:textId="77777777" w:rsidR="00D05A00" w:rsidRPr="00BE2BD6" w:rsidRDefault="00D05A00" w:rsidP="008068BB">
      <w:pPr>
        <w:rPr>
          <w:rFonts w:ascii="Arial" w:hAnsi="Arial" w:cs="Arial"/>
          <w:i/>
          <w:sz w:val="21"/>
          <w:szCs w:val="21"/>
        </w:rPr>
      </w:pPr>
      <w:r w:rsidRPr="00BE2BD6">
        <w:rPr>
          <w:rFonts w:ascii="Arial" w:hAnsi="Arial" w:cs="Arial"/>
          <w:i/>
          <w:sz w:val="21"/>
          <w:szCs w:val="21"/>
        </w:rPr>
        <w:t>(priloge morajo biti v poročilu ustrezno označene).</w:t>
      </w:r>
    </w:p>
    <w:p w14:paraId="6F793BB6" w14:textId="77777777" w:rsidR="00576B6E" w:rsidRPr="00BE2BD6" w:rsidRDefault="00576B6E" w:rsidP="008068BB">
      <w:pPr>
        <w:rPr>
          <w:rFonts w:ascii="Arial" w:hAnsi="Arial" w:cs="Arial"/>
          <w:i/>
          <w:sz w:val="21"/>
          <w:szCs w:val="21"/>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3827"/>
        <w:gridCol w:w="2835"/>
        <w:gridCol w:w="2580"/>
        <w:gridCol w:w="1843"/>
      </w:tblGrid>
      <w:tr w:rsidR="00C8141F" w:rsidRPr="00BE2BD6" w14:paraId="7CCF77BB" w14:textId="77777777" w:rsidTr="002C4AF9">
        <w:trPr>
          <w:trHeight w:val="340"/>
        </w:trPr>
        <w:tc>
          <w:tcPr>
            <w:tcW w:w="3936" w:type="dxa"/>
            <w:shd w:val="clear" w:color="auto" w:fill="EAF1DD"/>
            <w:vAlign w:val="center"/>
          </w:tcPr>
          <w:p w14:paraId="18F4A849" w14:textId="77777777" w:rsidR="00C8141F" w:rsidRPr="00D81F1A" w:rsidRDefault="00C8141F" w:rsidP="008068BB">
            <w:pPr>
              <w:tabs>
                <w:tab w:val="left" w:pos="1050"/>
              </w:tabs>
              <w:jc w:val="center"/>
              <w:rPr>
                <w:rFonts w:ascii="Arial" w:hAnsi="Arial" w:cs="Arial"/>
                <w:b/>
                <w:szCs w:val="21"/>
              </w:rPr>
            </w:pPr>
            <w:r w:rsidRPr="00D81F1A">
              <w:rPr>
                <w:rFonts w:ascii="Arial" w:hAnsi="Arial" w:cs="Arial"/>
                <w:b/>
                <w:szCs w:val="21"/>
              </w:rPr>
              <w:t>NAZIV AKTIVNOSTI</w:t>
            </w:r>
          </w:p>
        </w:tc>
        <w:tc>
          <w:tcPr>
            <w:tcW w:w="3827" w:type="dxa"/>
            <w:shd w:val="clear" w:color="auto" w:fill="EAF1DD"/>
            <w:vAlign w:val="center"/>
          </w:tcPr>
          <w:p w14:paraId="7CE8B309" w14:textId="77777777" w:rsidR="00C8141F" w:rsidRPr="00D81F1A" w:rsidRDefault="00C8141F" w:rsidP="008068BB">
            <w:pPr>
              <w:jc w:val="center"/>
              <w:rPr>
                <w:rFonts w:ascii="Arial" w:hAnsi="Arial" w:cs="Arial"/>
                <w:b/>
                <w:szCs w:val="21"/>
              </w:rPr>
            </w:pPr>
            <w:r w:rsidRPr="00D81F1A">
              <w:rPr>
                <w:rFonts w:ascii="Arial" w:hAnsi="Arial" w:cs="Arial"/>
                <w:b/>
                <w:szCs w:val="21"/>
              </w:rPr>
              <w:t>Podrobnejši OPIS aktivnosti</w:t>
            </w:r>
          </w:p>
        </w:tc>
        <w:tc>
          <w:tcPr>
            <w:tcW w:w="2835" w:type="dxa"/>
            <w:shd w:val="clear" w:color="auto" w:fill="EAF1DD"/>
            <w:vAlign w:val="center"/>
          </w:tcPr>
          <w:p w14:paraId="06295B28" w14:textId="77777777" w:rsidR="00C8141F" w:rsidRPr="00D81F1A" w:rsidRDefault="00C8141F" w:rsidP="008068BB">
            <w:pPr>
              <w:jc w:val="center"/>
              <w:rPr>
                <w:rFonts w:ascii="Arial" w:hAnsi="Arial" w:cs="Arial"/>
                <w:b/>
                <w:szCs w:val="21"/>
              </w:rPr>
            </w:pPr>
            <w:r w:rsidRPr="00D81F1A">
              <w:rPr>
                <w:rFonts w:ascii="Arial" w:hAnsi="Arial" w:cs="Arial"/>
                <w:b/>
                <w:szCs w:val="21"/>
              </w:rPr>
              <w:t>KRAJ IN TERMIN IZVEDBE</w:t>
            </w:r>
          </w:p>
          <w:p w14:paraId="7B9ABCCF" w14:textId="77777777" w:rsidR="00C8141F" w:rsidRPr="00D81F1A" w:rsidRDefault="00C8141F" w:rsidP="008068BB">
            <w:pPr>
              <w:rPr>
                <w:rFonts w:ascii="Arial" w:hAnsi="Arial" w:cs="Arial"/>
                <w:b/>
                <w:szCs w:val="21"/>
              </w:rPr>
            </w:pPr>
          </w:p>
        </w:tc>
        <w:tc>
          <w:tcPr>
            <w:tcW w:w="2580" w:type="dxa"/>
            <w:shd w:val="clear" w:color="auto" w:fill="EAF1DD"/>
            <w:vAlign w:val="center"/>
          </w:tcPr>
          <w:p w14:paraId="7A4A42A3" w14:textId="77777777" w:rsidR="00C8141F" w:rsidRPr="00D81F1A" w:rsidRDefault="00C8141F" w:rsidP="008068BB">
            <w:pPr>
              <w:jc w:val="center"/>
              <w:rPr>
                <w:rFonts w:ascii="Arial" w:hAnsi="Arial" w:cs="Arial"/>
                <w:b/>
                <w:szCs w:val="21"/>
                <w:highlight w:val="yellow"/>
              </w:rPr>
            </w:pPr>
            <w:r w:rsidRPr="00D81F1A">
              <w:rPr>
                <w:rFonts w:ascii="Arial" w:hAnsi="Arial" w:cs="Arial"/>
                <w:b/>
                <w:szCs w:val="21"/>
              </w:rPr>
              <w:t>VREDNOST AKTIVNOSTI V EUR</w:t>
            </w:r>
          </w:p>
        </w:tc>
        <w:tc>
          <w:tcPr>
            <w:tcW w:w="1843" w:type="dxa"/>
            <w:tcBorders>
              <w:bottom w:val="single" w:sz="4" w:space="0" w:color="auto"/>
            </w:tcBorders>
            <w:shd w:val="clear" w:color="auto" w:fill="FDE9D9"/>
          </w:tcPr>
          <w:p w14:paraId="0DEB67B8" w14:textId="77777777" w:rsidR="00C8141F" w:rsidRPr="00D81F1A" w:rsidRDefault="00C8141F" w:rsidP="008068BB">
            <w:pPr>
              <w:jc w:val="center"/>
              <w:rPr>
                <w:rFonts w:ascii="Arial" w:hAnsi="Arial" w:cs="Arial"/>
                <w:b/>
                <w:szCs w:val="21"/>
              </w:rPr>
            </w:pPr>
          </w:p>
          <w:p w14:paraId="1AF6C51A" w14:textId="77777777" w:rsidR="00C8141F" w:rsidRPr="00D81F1A" w:rsidRDefault="00C8141F" w:rsidP="008068BB">
            <w:pPr>
              <w:shd w:val="clear" w:color="auto" w:fill="FDE9D9"/>
              <w:jc w:val="center"/>
              <w:rPr>
                <w:rFonts w:ascii="Arial" w:hAnsi="Arial" w:cs="Arial"/>
                <w:b/>
                <w:szCs w:val="21"/>
              </w:rPr>
            </w:pPr>
            <w:r w:rsidRPr="00D81F1A">
              <w:rPr>
                <w:rFonts w:ascii="Arial" w:hAnsi="Arial" w:cs="Arial"/>
                <w:b/>
                <w:szCs w:val="21"/>
              </w:rPr>
              <w:t xml:space="preserve">ŠTEVILO </w:t>
            </w:r>
          </w:p>
          <w:p w14:paraId="07F44653" w14:textId="77777777" w:rsidR="00C8141F" w:rsidRPr="00D81F1A" w:rsidRDefault="00C8141F" w:rsidP="008068BB">
            <w:pPr>
              <w:shd w:val="clear" w:color="auto" w:fill="FDE9D9"/>
              <w:jc w:val="center"/>
              <w:rPr>
                <w:rFonts w:ascii="Arial" w:hAnsi="Arial" w:cs="Arial"/>
                <w:b/>
                <w:szCs w:val="21"/>
              </w:rPr>
            </w:pPr>
            <w:r w:rsidRPr="00D81F1A">
              <w:rPr>
                <w:rFonts w:ascii="Arial" w:hAnsi="Arial" w:cs="Arial"/>
                <w:b/>
                <w:szCs w:val="21"/>
              </w:rPr>
              <w:t>DOSEŽENIH TOČK</w:t>
            </w:r>
          </w:p>
          <w:p w14:paraId="413A8364" w14:textId="77777777" w:rsidR="00C8141F" w:rsidRPr="00D81F1A" w:rsidRDefault="00C8141F" w:rsidP="008068BB">
            <w:pPr>
              <w:jc w:val="center"/>
              <w:rPr>
                <w:rFonts w:ascii="Arial" w:hAnsi="Arial" w:cs="Arial"/>
                <w:b/>
                <w:szCs w:val="21"/>
              </w:rPr>
            </w:pPr>
            <w:r w:rsidRPr="00D81F1A">
              <w:rPr>
                <w:rFonts w:ascii="Arial" w:hAnsi="Arial" w:cs="Arial"/>
                <w:b/>
                <w:szCs w:val="21"/>
              </w:rPr>
              <w:t>(izpolni komisija)</w:t>
            </w:r>
          </w:p>
        </w:tc>
      </w:tr>
      <w:tr w:rsidR="00C8141F" w:rsidRPr="00C56BBF" w14:paraId="6A0CF54A" w14:textId="77777777" w:rsidTr="002C4AF9">
        <w:trPr>
          <w:trHeight w:val="340"/>
        </w:trPr>
        <w:tc>
          <w:tcPr>
            <w:tcW w:w="3936" w:type="dxa"/>
          </w:tcPr>
          <w:p w14:paraId="3E312A0F" w14:textId="77777777" w:rsidR="00C8141F" w:rsidRPr="00C56BBF" w:rsidRDefault="00C8141F" w:rsidP="008068BB">
            <w:pPr>
              <w:rPr>
                <w:rFonts w:ascii="Arial" w:hAnsi="Arial" w:cs="Arial"/>
                <w:i/>
                <w:sz w:val="18"/>
                <w:szCs w:val="21"/>
              </w:rPr>
            </w:pPr>
          </w:p>
          <w:p w14:paraId="7F27554A" w14:textId="77777777" w:rsidR="00C8141F" w:rsidRPr="00C56BBF" w:rsidRDefault="00C8141F" w:rsidP="008068BB">
            <w:pPr>
              <w:rPr>
                <w:rFonts w:ascii="Arial" w:hAnsi="Arial" w:cs="Arial"/>
                <w:i/>
                <w:sz w:val="18"/>
                <w:szCs w:val="21"/>
              </w:rPr>
            </w:pPr>
          </w:p>
          <w:p w14:paraId="230001E7" w14:textId="77777777" w:rsidR="00C8141F" w:rsidRPr="00C56BBF" w:rsidRDefault="00C8141F" w:rsidP="008068BB">
            <w:pPr>
              <w:rPr>
                <w:rFonts w:ascii="Arial" w:hAnsi="Arial" w:cs="Arial"/>
                <w:i/>
                <w:sz w:val="18"/>
                <w:szCs w:val="21"/>
              </w:rPr>
            </w:pPr>
          </w:p>
          <w:p w14:paraId="5255C4DF" w14:textId="77777777" w:rsidR="00C8141F" w:rsidRPr="00C56BBF" w:rsidRDefault="00C8141F" w:rsidP="008068BB">
            <w:pPr>
              <w:rPr>
                <w:rFonts w:ascii="Arial" w:hAnsi="Arial" w:cs="Arial"/>
                <w:i/>
                <w:sz w:val="18"/>
                <w:szCs w:val="21"/>
              </w:rPr>
            </w:pPr>
          </w:p>
          <w:p w14:paraId="3F6E8391" w14:textId="77777777" w:rsidR="00C8141F" w:rsidRPr="00C56BBF" w:rsidRDefault="00C8141F" w:rsidP="008068BB">
            <w:pPr>
              <w:rPr>
                <w:rFonts w:ascii="Arial" w:hAnsi="Arial" w:cs="Arial"/>
                <w:i/>
                <w:sz w:val="18"/>
                <w:szCs w:val="21"/>
              </w:rPr>
            </w:pPr>
          </w:p>
          <w:p w14:paraId="0DBA2260" w14:textId="77777777" w:rsidR="00C8141F" w:rsidRPr="00C56BBF" w:rsidRDefault="00C8141F" w:rsidP="008068BB">
            <w:pPr>
              <w:rPr>
                <w:rFonts w:ascii="Arial" w:hAnsi="Arial" w:cs="Arial"/>
                <w:i/>
                <w:sz w:val="18"/>
                <w:szCs w:val="21"/>
              </w:rPr>
            </w:pPr>
          </w:p>
          <w:p w14:paraId="38C58867" w14:textId="77777777" w:rsidR="00C8141F" w:rsidRPr="00C56BBF" w:rsidRDefault="00C8141F" w:rsidP="008068BB">
            <w:pPr>
              <w:rPr>
                <w:rFonts w:ascii="Arial" w:hAnsi="Arial" w:cs="Arial"/>
                <w:i/>
                <w:sz w:val="18"/>
                <w:szCs w:val="21"/>
              </w:rPr>
            </w:pPr>
          </w:p>
        </w:tc>
        <w:tc>
          <w:tcPr>
            <w:tcW w:w="3827" w:type="dxa"/>
          </w:tcPr>
          <w:p w14:paraId="0D0EB4DB" w14:textId="77777777" w:rsidR="00C8141F" w:rsidRPr="00C56BBF" w:rsidRDefault="00C8141F" w:rsidP="008068BB">
            <w:pPr>
              <w:rPr>
                <w:rFonts w:ascii="Arial" w:hAnsi="Arial" w:cs="Arial"/>
                <w:i/>
                <w:sz w:val="18"/>
                <w:szCs w:val="21"/>
              </w:rPr>
            </w:pPr>
          </w:p>
        </w:tc>
        <w:tc>
          <w:tcPr>
            <w:tcW w:w="2835" w:type="dxa"/>
          </w:tcPr>
          <w:p w14:paraId="083CFC72" w14:textId="77777777" w:rsidR="00C8141F" w:rsidRPr="00C56BBF" w:rsidRDefault="00C8141F" w:rsidP="008068BB">
            <w:pPr>
              <w:rPr>
                <w:rFonts w:ascii="Arial" w:hAnsi="Arial" w:cs="Arial"/>
                <w:i/>
                <w:sz w:val="18"/>
                <w:szCs w:val="21"/>
              </w:rPr>
            </w:pPr>
          </w:p>
        </w:tc>
        <w:tc>
          <w:tcPr>
            <w:tcW w:w="2580" w:type="dxa"/>
          </w:tcPr>
          <w:p w14:paraId="26AD4E73" w14:textId="77777777" w:rsidR="00C8141F" w:rsidRPr="00C56BBF" w:rsidRDefault="00C8141F" w:rsidP="008068BB">
            <w:pPr>
              <w:rPr>
                <w:rFonts w:ascii="Arial" w:hAnsi="Arial" w:cs="Arial"/>
                <w:i/>
                <w:sz w:val="18"/>
                <w:szCs w:val="21"/>
              </w:rPr>
            </w:pPr>
          </w:p>
        </w:tc>
        <w:tc>
          <w:tcPr>
            <w:tcW w:w="1843" w:type="dxa"/>
            <w:tcBorders>
              <w:bottom w:val="dashed" w:sz="4" w:space="0" w:color="auto"/>
            </w:tcBorders>
            <w:shd w:val="clear" w:color="auto" w:fill="FDE9D9"/>
          </w:tcPr>
          <w:p w14:paraId="61A74B9F" w14:textId="77777777" w:rsidR="00C8141F" w:rsidRPr="00C56BBF" w:rsidRDefault="00C8141F" w:rsidP="008068BB">
            <w:pPr>
              <w:rPr>
                <w:rFonts w:ascii="Arial" w:hAnsi="Arial" w:cs="Arial"/>
                <w:i/>
                <w:sz w:val="18"/>
                <w:szCs w:val="21"/>
              </w:rPr>
            </w:pPr>
          </w:p>
        </w:tc>
      </w:tr>
      <w:tr w:rsidR="00C8141F" w:rsidRPr="00C56BBF" w14:paraId="71A7F44C" w14:textId="77777777" w:rsidTr="002C4AF9">
        <w:trPr>
          <w:trHeight w:val="340"/>
        </w:trPr>
        <w:tc>
          <w:tcPr>
            <w:tcW w:w="3936" w:type="dxa"/>
          </w:tcPr>
          <w:p w14:paraId="0E2B129E" w14:textId="77777777" w:rsidR="00C8141F" w:rsidRPr="00C56BBF" w:rsidRDefault="00C8141F" w:rsidP="008068BB">
            <w:pPr>
              <w:rPr>
                <w:rFonts w:ascii="Arial" w:hAnsi="Arial" w:cs="Arial"/>
                <w:i/>
                <w:sz w:val="18"/>
                <w:szCs w:val="21"/>
              </w:rPr>
            </w:pPr>
          </w:p>
          <w:p w14:paraId="2575FF1B" w14:textId="77777777" w:rsidR="00C8141F" w:rsidRPr="00C56BBF" w:rsidRDefault="00C8141F" w:rsidP="008068BB">
            <w:pPr>
              <w:rPr>
                <w:rFonts w:ascii="Arial" w:hAnsi="Arial" w:cs="Arial"/>
                <w:i/>
                <w:sz w:val="18"/>
                <w:szCs w:val="21"/>
              </w:rPr>
            </w:pPr>
          </w:p>
          <w:p w14:paraId="3AC88221" w14:textId="77777777" w:rsidR="00C8141F" w:rsidRPr="00C56BBF" w:rsidRDefault="00C8141F" w:rsidP="008068BB">
            <w:pPr>
              <w:rPr>
                <w:rFonts w:ascii="Arial" w:hAnsi="Arial" w:cs="Arial"/>
                <w:i/>
                <w:sz w:val="18"/>
                <w:szCs w:val="21"/>
              </w:rPr>
            </w:pPr>
          </w:p>
          <w:p w14:paraId="3935053B" w14:textId="77777777" w:rsidR="00C8141F" w:rsidRPr="00C56BBF" w:rsidRDefault="00C8141F" w:rsidP="008068BB">
            <w:pPr>
              <w:rPr>
                <w:rFonts w:ascii="Arial" w:hAnsi="Arial" w:cs="Arial"/>
                <w:i/>
                <w:sz w:val="18"/>
                <w:szCs w:val="21"/>
              </w:rPr>
            </w:pPr>
          </w:p>
          <w:p w14:paraId="421668B9" w14:textId="77777777" w:rsidR="00C8141F" w:rsidRPr="00C56BBF" w:rsidRDefault="00C8141F" w:rsidP="008068BB">
            <w:pPr>
              <w:rPr>
                <w:rFonts w:ascii="Arial" w:hAnsi="Arial" w:cs="Arial"/>
                <w:i/>
                <w:sz w:val="18"/>
                <w:szCs w:val="21"/>
              </w:rPr>
            </w:pPr>
          </w:p>
          <w:p w14:paraId="70BC5533" w14:textId="77777777" w:rsidR="00C8141F" w:rsidRPr="00C56BBF" w:rsidRDefault="00C8141F" w:rsidP="008068BB">
            <w:pPr>
              <w:rPr>
                <w:rFonts w:ascii="Arial" w:hAnsi="Arial" w:cs="Arial"/>
                <w:i/>
                <w:sz w:val="18"/>
                <w:szCs w:val="21"/>
              </w:rPr>
            </w:pPr>
          </w:p>
          <w:p w14:paraId="041D771F" w14:textId="77777777" w:rsidR="00C8141F" w:rsidRPr="00C56BBF" w:rsidRDefault="00C8141F" w:rsidP="008068BB">
            <w:pPr>
              <w:rPr>
                <w:rFonts w:ascii="Arial" w:hAnsi="Arial" w:cs="Arial"/>
                <w:i/>
                <w:sz w:val="18"/>
                <w:szCs w:val="21"/>
              </w:rPr>
            </w:pPr>
          </w:p>
        </w:tc>
        <w:tc>
          <w:tcPr>
            <w:tcW w:w="3827" w:type="dxa"/>
          </w:tcPr>
          <w:p w14:paraId="796FA1D2" w14:textId="77777777" w:rsidR="00C8141F" w:rsidRPr="00C56BBF" w:rsidRDefault="00C8141F" w:rsidP="008068BB">
            <w:pPr>
              <w:rPr>
                <w:rFonts w:ascii="Arial" w:hAnsi="Arial" w:cs="Arial"/>
                <w:i/>
                <w:sz w:val="18"/>
                <w:szCs w:val="21"/>
              </w:rPr>
            </w:pPr>
          </w:p>
        </w:tc>
        <w:tc>
          <w:tcPr>
            <w:tcW w:w="2835" w:type="dxa"/>
          </w:tcPr>
          <w:p w14:paraId="4A9FF305" w14:textId="77777777" w:rsidR="00C8141F" w:rsidRPr="00C56BBF" w:rsidRDefault="00C8141F" w:rsidP="008068BB">
            <w:pPr>
              <w:rPr>
                <w:rFonts w:ascii="Arial" w:hAnsi="Arial" w:cs="Arial"/>
                <w:i/>
                <w:sz w:val="18"/>
                <w:szCs w:val="21"/>
              </w:rPr>
            </w:pPr>
          </w:p>
        </w:tc>
        <w:tc>
          <w:tcPr>
            <w:tcW w:w="2580" w:type="dxa"/>
          </w:tcPr>
          <w:p w14:paraId="753AD8DC" w14:textId="77777777" w:rsidR="00C8141F" w:rsidRPr="00C56BBF" w:rsidRDefault="00C8141F" w:rsidP="008068BB">
            <w:pPr>
              <w:rPr>
                <w:rFonts w:ascii="Arial" w:hAnsi="Arial" w:cs="Arial"/>
                <w:i/>
                <w:sz w:val="18"/>
                <w:szCs w:val="21"/>
              </w:rPr>
            </w:pPr>
          </w:p>
        </w:tc>
        <w:tc>
          <w:tcPr>
            <w:tcW w:w="1843" w:type="dxa"/>
            <w:tcBorders>
              <w:top w:val="dashed" w:sz="4" w:space="0" w:color="auto"/>
              <w:bottom w:val="dashed" w:sz="4" w:space="0" w:color="auto"/>
            </w:tcBorders>
            <w:shd w:val="clear" w:color="auto" w:fill="FDE9D9"/>
          </w:tcPr>
          <w:p w14:paraId="6D9E6C27" w14:textId="77777777" w:rsidR="00C8141F" w:rsidRPr="00C56BBF" w:rsidRDefault="00C8141F" w:rsidP="008068BB">
            <w:pPr>
              <w:rPr>
                <w:rFonts w:ascii="Arial" w:hAnsi="Arial" w:cs="Arial"/>
                <w:i/>
                <w:sz w:val="18"/>
                <w:szCs w:val="21"/>
              </w:rPr>
            </w:pPr>
          </w:p>
        </w:tc>
      </w:tr>
      <w:tr w:rsidR="00C8141F" w:rsidRPr="00C56BBF" w14:paraId="7851EB23" w14:textId="77777777" w:rsidTr="002C4AF9">
        <w:trPr>
          <w:trHeight w:val="340"/>
        </w:trPr>
        <w:tc>
          <w:tcPr>
            <w:tcW w:w="3936" w:type="dxa"/>
          </w:tcPr>
          <w:p w14:paraId="5354099C" w14:textId="77777777" w:rsidR="00C8141F" w:rsidRPr="00C56BBF" w:rsidRDefault="00C8141F" w:rsidP="008068BB">
            <w:pPr>
              <w:rPr>
                <w:rFonts w:ascii="Arial" w:hAnsi="Arial" w:cs="Arial"/>
                <w:i/>
                <w:sz w:val="18"/>
                <w:szCs w:val="21"/>
              </w:rPr>
            </w:pPr>
          </w:p>
          <w:p w14:paraId="5A018534" w14:textId="77777777" w:rsidR="00C8141F" w:rsidRPr="00C56BBF" w:rsidRDefault="00C8141F" w:rsidP="008068BB">
            <w:pPr>
              <w:rPr>
                <w:rFonts w:ascii="Arial" w:hAnsi="Arial" w:cs="Arial"/>
                <w:i/>
                <w:sz w:val="18"/>
                <w:szCs w:val="21"/>
              </w:rPr>
            </w:pPr>
          </w:p>
          <w:p w14:paraId="07600C70" w14:textId="77777777" w:rsidR="00C8141F" w:rsidRPr="00C56BBF" w:rsidRDefault="00C8141F" w:rsidP="008068BB">
            <w:pPr>
              <w:rPr>
                <w:rFonts w:ascii="Arial" w:hAnsi="Arial" w:cs="Arial"/>
                <w:i/>
                <w:sz w:val="18"/>
                <w:szCs w:val="21"/>
              </w:rPr>
            </w:pPr>
          </w:p>
          <w:p w14:paraId="0AC9D16C" w14:textId="77777777" w:rsidR="00C8141F" w:rsidRPr="00C56BBF" w:rsidRDefault="00C8141F" w:rsidP="008068BB">
            <w:pPr>
              <w:rPr>
                <w:rFonts w:ascii="Arial" w:hAnsi="Arial" w:cs="Arial"/>
                <w:i/>
                <w:sz w:val="18"/>
                <w:szCs w:val="21"/>
              </w:rPr>
            </w:pPr>
          </w:p>
          <w:p w14:paraId="7B73E091" w14:textId="77777777" w:rsidR="00C8141F" w:rsidRPr="00C56BBF" w:rsidRDefault="00C8141F" w:rsidP="008068BB">
            <w:pPr>
              <w:rPr>
                <w:rFonts w:ascii="Arial" w:hAnsi="Arial" w:cs="Arial"/>
                <w:i/>
                <w:sz w:val="18"/>
                <w:szCs w:val="21"/>
              </w:rPr>
            </w:pPr>
          </w:p>
          <w:p w14:paraId="277B0DB1" w14:textId="77777777" w:rsidR="00C8141F" w:rsidRPr="00C56BBF" w:rsidRDefault="00C8141F" w:rsidP="008068BB">
            <w:pPr>
              <w:rPr>
                <w:rFonts w:ascii="Arial" w:hAnsi="Arial" w:cs="Arial"/>
                <w:i/>
                <w:sz w:val="18"/>
                <w:szCs w:val="21"/>
              </w:rPr>
            </w:pPr>
          </w:p>
        </w:tc>
        <w:tc>
          <w:tcPr>
            <w:tcW w:w="3827" w:type="dxa"/>
          </w:tcPr>
          <w:p w14:paraId="36C9123F" w14:textId="77777777" w:rsidR="00C8141F" w:rsidRPr="00C56BBF" w:rsidRDefault="00C8141F" w:rsidP="008068BB">
            <w:pPr>
              <w:rPr>
                <w:rFonts w:ascii="Arial" w:hAnsi="Arial" w:cs="Arial"/>
                <w:i/>
                <w:sz w:val="18"/>
                <w:szCs w:val="21"/>
              </w:rPr>
            </w:pPr>
          </w:p>
        </w:tc>
        <w:tc>
          <w:tcPr>
            <w:tcW w:w="2835" w:type="dxa"/>
          </w:tcPr>
          <w:p w14:paraId="5ACDD7A6" w14:textId="77777777" w:rsidR="00C8141F" w:rsidRPr="00C56BBF" w:rsidRDefault="00C8141F" w:rsidP="008068BB">
            <w:pPr>
              <w:rPr>
                <w:rFonts w:ascii="Arial" w:hAnsi="Arial" w:cs="Arial"/>
                <w:i/>
                <w:sz w:val="18"/>
                <w:szCs w:val="21"/>
              </w:rPr>
            </w:pPr>
          </w:p>
        </w:tc>
        <w:tc>
          <w:tcPr>
            <w:tcW w:w="2580" w:type="dxa"/>
          </w:tcPr>
          <w:p w14:paraId="25D6D033" w14:textId="77777777" w:rsidR="00C8141F" w:rsidRPr="00C56BBF" w:rsidRDefault="00C8141F" w:rsidP="008068BB">
            <w:pPr>
              <w:rPr>
                <w:rFonts w:ascii="Arial" w:hAnsi="Arial" w:cs="Arial"/>
                <w:i/>
                <w:sz w:val="18"/>
                <w:szCs w:val="21"/>
              </w:rPr>
            </w:pPr>
          </w:p>
        </w:tc>
        <w:tc>
          <w:tcPr>
            <w:tcW w:w="1843" w:type="dxa"/>
            <w:tcBorders>
              <w:top w:val="dashed" w:sz="4" w:space="0" w:color="auto"/>
              <w:bottom w:val="dashed" w:sz="4" w:space="0" w:color="auto"/>
            </w:tcBorders>
            <w:shd w:val="clear" w:color="auto" w:fill="FDE9D9"/>
          </w:tcPr>
          <w:p w14:paraId="3CFE06A6" w14:textId="77777777" w:rsidR="00C8141F" w:rsidRPr="00C56BBF" w:rsidRDefault="00C8141F" w:rsidP="008068BB">
            <w:pPr>
              <w:rPr>
                <w:rFonts w:ascii="Arial" w:hAnsi="Arial" w:cs="Arial"/>
                <w:i/>
                <w:sz w:val="18"/>
                <w:szCs w:val="21"/>
              </w:rPr>
            </w:pPr>
          </w:p>
        </w:tc>
      </w:tr>
      <w:tr w:rsidR="00C8141F" w:rsidRPr="00C56BBF" w14:paraId="2E8C6FCE" w14:textId="77777777" w:rsidTr="002C4AF9">
        <w:trPr>
          <w:trHeight w:val="340"/>
        </w:trPr>
        <w:tc>
          <w:tcPr>
            <w:tcW w:w="3936" w:type="dxa"/>
          </w:tcPr>
          <w:p w14:paraId="79B69FF0" w14:textId="77777777" w:rsidR="00C8141F" w:rsidRPr="00C56BBF" w:rsidRDefault="00C8141F" w:rsidP="008068BB">
            <w:pPr>
              <w:rPr>
                <w:rFonts w:ascii="Arial" w:hAnsi="Arial" w:cs="Arial"/>
                <w:i/>
                <w:sz w:val="18"/>
                <w:szCs w:val="21"/>
              </w:rPr>
            </w:pPr>
          </w:p>
          <w:p w14:paraId="6E22AEB3" w14:textId="77777777" w:rsidR="00C8141F" w:rsidRPr="00C56BBF" w:rsidRDefault="00C8141F" w:rsidP="008068BB">
            <w:pPr>
              <w:rPr>
                <w:rFonts w:ascii="Arial" w:hAnsi="Arial" w:cs="Arial"/>
                <w:i/>
                <w:sz w:val="18"/>
                <w:szCs w:val="21"/>
              </w:rPr>
            </w:pPr>
          </w:p>
          <w:p w14:paraId="4394F440" w14:textId="77777777" w:rsidR="00C8141F" w:rsidRPr="00C56BBF" w:rsidRDefault="00C8141F" w:rsidP="008068BB">
            <w:pPr>
              <w:rPr>
                <w:rFonts w:ascii="Arial" w:hAnsi="Arial" w:cs="Arial"/>
                <w:i/>
                <w:sz w:val="18"/>
                <w:szCs w:val="21"/>
              </w:rPr>
            </w:pPr>
          </w:p>
          <w:p w14:paraId="446B1264" w14:textId="77777777" w:rsidR="00C8141F" w:rsidRPr="00C56BBF" w:rsidRDefault="00C8141F" w:rsidP="008068BB">
            <w:pPr>
              <w:rPr>
                <w:rFonts w:ascii="Arial" w:hAnsi="Arial" w:cs="Arial"/>
                <w:i/>
                <w:sz w:val="18"/>
                <w:szCs w:val="21"/>
              </w:rPr>
            </w:pPr>
          </w:p>
          <w:p w14:paraId="5AAD69AF" w14:textId="77777777" w:rsidR="00C8141F" w:rsidRPr="00C56BBF" w:rsidRDefault="00C8141F" w:rsidP="008068BB">
            <w:pPr>
              <w:rPr>
                <w:rFonts w:ascii="Arial" w:hAnsi="Arial" w:cs="Arial"/>
                <w:i/>
                <w:sz w:val="18"/>
                <w:szCs w:val="21"/>
              </w:rPr>
            </w:pPr>
          </w:p>
          <w:p w14:paraId="49BC32DE" w14:textId="77777777" w:rsidR="00C8141F" w:rsidRPr="00C56BBF" w:rsidRDefault="00C8141F" w:rsidP="008068BB">
            <w:pPr>
              <w:rPr>
                <w:rFonts w:ascii="Arial" w:hAnsi="Arial" w:cs="Arial"/>
                <w:i/>
                <w:sz w:val="18"/>
                <w:szCs w:val="21"/>
              </w:rPr>
            </w:pPr>
          </w:p>
        </w:tc>
        <w:tc>
          <w:tcPr>
            <w:tcW w:w="3827" w:type="dxa"/>
          </w:tcPr>
          <w:p w14:paraId="53F855C0" w14:textId="77777777" w:rsidR="00C8141F" w:rsidRPr="00C56BBF" w:rsidRDefault="00C8141F" w:rsidP="008068BB">
            <w:pPr>
              <w:rPr>
                <w:rFonts w:ascii="Arial" w:hAnsi="Arial" w:cs="Arial"/>
                <w:i/>
                <w:sz w:val="18"/>
                <w:szCs w:val="21"/>
              </w:rPr>
            </w:pPr>
          </w:p>
        </w:tc>
        <w:tc>
          <w:tcPr>
            <w:tcW w:w="2835" w:type="dxa"/>
          </w:tcPr>
          <w:p w14:paraId="78FE7E30" w14:textId="77777777" w:rsidR="00C8141F" w:rsidRPr="00C56BBF" w:rsidRDefault="00C8141F" w:rsidP="008068BB">
            <w:pPr>
              <w:rPr>
                <w:rFonts w:ascii="Arial" w:hAnsi="Arial" w:cs="Arial"/>
                <w:i/>
                <w:sz w:val="18"/>
                <w:szCs w:val="21"/>
              </w:rPr>
            </w:pPr>
          </w:p>
        </w:tc>
        <w:tc>
          <w:tcPr>
            <w:tcW w:w="2580" w:type="dxa"/>
          </w:tcPr>
          <w:p w14:paraId="563BF6AA" w14:textId="77777777" w:rsidR="00C8141F" w:rsidRPr="00C56BBF" w:rsidRDefault="00C8141F" w:rsidP="008068BB">
            <w:pPr>
              <w:rPr>
                <w:rFonts w:ascii="Arial" w:hAnsi="Arial" w:cs="Arial"/>
                <w:i/>
                <w:sz w:val="18"/>
                <w:szCs w:val="21"/>
              </w:rPr>
            </w:pPr>
          </w:p>
        </w:tc>
        <w:tc>
          <w:tcPr>
            <w:tcW w:w="1843" w:type="dxa"/>
            <w:tcBorders>
              <w:top w:val="dashed" w:sz="4" w:space="0" w:color="auto"/>
              <w:bottom w:val="dashed" w:sz="4" w:space="0" w:color="auto"/>
            </w:tcBorders>
            <w:shd w:val="clear" w:color="auto" w:fill="FDE9D9"/>
          </w:tcPr>
          <w:p w14:paraId="5572C214" w14:textId="77777777" w:rsidR="00C8141F" w:rsidRPr="00C56BBF" w:rsidRDefault="00C8141F" w:rsidP="008068BB">
            <w:pPr>
              <w:rPr>
                <w:rFonts w:ascii="Arial" w:hAnsi="Arial" w:cs="Arial"/>
                <w:i/>
                <w:sz w:val="18"/>
                <w:szCs w:val="21"/>
              </w:rPr>
            </w:pPr>
          </w:p>
        </w:tc>
      </w:tr>
    </w:tbl>
    <w:p w14:paraId="5CA9F2F2" w14:textId="77777777" w:rsidR="00576B6E" w:rsidRPr="00BE2BD6" w:rsidRDefault="00576B6E" w:rsidP="008068BB">
      <w:pPr>
        <w:rPr>
          <w:rFonts w:ascii="Arial" w:hAnsi="Arial" w:cs="Arial"/>
          <w:i/>
          <w:sz w:val="21"/>
          <w:szCs w:val="21"/>
        </w:rPr>
      </w:pPr>
      <w:r w:rsidRPr="00BE2BD6">
        <w:rPr>
          <w:rFonts w:ascii="Arial" w:hAnsi="Arial" w:cs="Arial"/>
          <w:i/>
          <w:sz w:val="21"/>
          <w:szCs w:val="21"/>
        </w:rPr>
        <w:t>Število prilog:______________________________</w:t>
      </w:r>
    </w:p>
    <w:p w14:paraId="7EDA2832" w14:textId="77777777" w:rsidR="00576B6E" w:rsidRPr="00BE2BD6" w:rsidRDefault="00576B6E" w:rsidP="008068BB">
      <w:pPr>
        <w:rPr>
          <w:rFonts w:ascii="Arial" w:hAnsi="Arial" w:cs="Arial"/>
          <w:i/>
          <w:sz w:val="21"/>
          <w:szCs w:val="21"/>
        </w:rPr>
      </w:pPr>
      <w:r w:rsidRPr="00BE2BD6">
        <w:rPr>
          <w:rFonts w:ascii="Arial" w:hAnsi="Arial" w:cs="Arial"/>
          <w:i/>
          <w:sz w:val="21"/>
          <w:szCs w:val="21"/>
        </w:rPr>
        <w:t xml:space="preserve">(priloge morajo biti v </w:t>
      </w:r>
      <w:r w:rsidR="00D05A00" w:rsidRPr="00BE2BD6">
        <w:rPr>
          <w:rFonts w:ascii="Arial" w:hAnsi="Arial" w:cs="Arial"/>
          <w:i/>
          <w:sz w:val="21"/>
          <w:szCs w:val="21"/>
        </w:rPr>
        <w:t>poročilu ustrezno označene</w:t>
      </w:r>
      <w:r w:rsidRPr="00BE2BD6">
        <w:rPr>
          <w:rFonts w:ascii="Arial" w:hAnsi="Arial" w:cs="Arial"/>
          <w:i/>
          <w:sz w:val="21"/>
          <w:szCs w:val="21"/>
        </w:rPr>
        <w:t>).</w:t>
      </w:r>
    </w:p>
    <w:p w14:paraId="1244F0CA" w14:textId="77777777" w:rsidR="00576B6E" w:rsidRPr="00BE2BD6" w:rsidRDefault="00576B6E" w:rsidP="008068BB">
      <w:pPr>
        <w:tabs>
          <w:tab w:val="left" w:pos="5670"/>
          <w:tab w:val="left" w:pos="8647"/>
        </w:tabs>
        <w:rPr>
          <w:rFonts w:ascii="Arial" w:hAnsi="Arial" w:cs="Arial"/>
          <w:sz w:val="21"/>
          <w:szCs w:val="21"/>
        </w:rPr>
      </w:pPr>
    </w:p>
    <w:p w14:paraId="79D63B23" w14:textId="77777777" w:rsidR="00576B6E" w:rsidRPr="00BE2BD6" w:rsidRDefault="00576B6E" w:rsidP="008068BB">
      <w:pPr>
        <w:tabs>
          <w:tab w:val="left" w:pos="5670"/>
          <w:tab w:val="left" w:pos="8647"/>
        </w:tabs>
        <w:rPr>
          <w:rFonts w:ascii="Arial" w:hAnsi="Arial" w:cs="Arial"/>
          <w:sz w:val="21"/>
          <w:szCs w:val="21"/>
        </w:rPr>
      </w:pPr>
    </w:p>
    <w:p w14:paraId="2AA7B20A" w14:textId="77777777" w:rsidR="00576B6E" w:rsidRPr="00BE2BD6" w:rsidRDefault="00576B6E" w:rsidP="008068BB">
      <w:pPr>
        <w:tabs>
          <w:tab w:val="left" w:pos="5670"/>
          <w:tab w:val="left" w:pos="8647"/>
        </w:tabs>
        <w:rPr>
          <w:rFonts w:ascii="Arial" w:hAnsi="Arial" w:cs="Arial"/>
          <w:sz w:val="21"/>
          <w:szCs w:val="21"/>
        </w:rPr>
        <w:sectPr w:rsidR="00576B6E" w:rsidRPr="00BE2BD6" w:rsidSect="00D12D45">
          <w:footnotePr>
            <w:pos w:val="beneathText"/>
          </w:footnotePr>
          <w:pgSz w:w="16837" w:h="11905" w:orient="landscape"/>
          <w:pgMar w:top="1417" w:right="1417" w:bottom="1417" w:left="1417" w:header="709" w:footer="709" w:gutter="0"/>
          <w:cols w:space="708"/>
          <w:docGrid w:linePitch="360"/>
        </w:sectPr>
      </w:pPr>
    </w:p>
    <w:p w14:paraId="7E65FB14" w14:textId="77777777" w:rsidR="000916AC" w:rsidRPr="00BE2BD6" w:rsidRDefault="000916AC" w:rsidP="008068BB">
      <w:pPr>
        <w:rPr>
          <w:rFonts w:ascii="Arial" w:hAnsi="Arial" w:cs="Arial"/>
          <w:b/>
          <w:sz w:val="21"/>
          <w:szCs w:val="21"/>
          <w:u w:val="single"/>
        </w:rPr>
      </w:pPr>
    </w:p>
    <w:p w14:paraId="295E191D" w14:textId="7B73E253" w:rsidR="000916AC" w:rsidRPr="00692BC8" w:rsidRDefault="000916AC" w:rsidP="008068BB">
      <w:pPr>
        <w:rPr>
          <w:rFonts w:ascii="Arial" w:hAnsi="Arial" w:cs="Arial"/>
          <w:b/>
          <w:sz w:val="21"/>
          <w:szCs w:val="21"/>
          <w:u w:val="single"/>
        </w:rPr>
      </w:pPr>
      <w:r w:rsidRPr="00692BC8">
        <w:rPr>
          <w:rFonts w:ascii="Arial" w:hAnsi="Arial" w:cs="Arial"/>
          <w:b/>
          <w:sz w:val="21"/>
          <w:szCs w:val="21"/>
        </w:rPr>
        <w:t xml:space="preserve">2. </w:t>
      </w:r>
      <w:r w:rsidR="001C57A2" w:rsidRPr="00692BC8">
        <w:rPr>
          <w:rFonts w:ascii="Arial" w:hAnsi="Arial" w:cs="Arial"/>
          <w:b/>
          <w:sz w:val="21"/>
          <w:szCs w:val="21"/>
        </w:rPr>
        <w:t xml:space="preserve">FINANČNO POROČILO ZA LETO </w:t>
      </w:r>
      <w:r w:rsidR="00370B99">
        <w:rPr>
          <w:rFonts w:ascii="Arial" w:hAnsi="Arial" w:cs="Arial"/>
          <w:b/>
          <w:sz w:val="21"/>
          <w:szCs w:val="21"/>
        </w:rPr>
        <w:t>202</w:t>
      </w:r>
      <w:r w:rsidR="0065206C">
        <w:rPr>
          <w:rFonts w:ascii="Arial" w:hAnsi="Arial" w:cs="Arial"/>
          <w:b/>
          <w:sz w:val="21"/>
          <w:szCs w:val="21"/>
        </w:rPr>
        <w:t>6</w:t>
      </w:r>
    </w:p>
    <w:p w14:paraId="19F64847" w14:textId="77777777" w:rsidR="000916AC" w:rsidRPr="00692BC8" w:rsidRDefault="000916AC" w:rsidP="008068BB">
      <w:pPr>
        <w:rPr>
          <w:rFonts w:ascii="Arial" w:hAnsi="Arial" w:cs="Arial"/>
          <w:b/>
          <w:sz w:val="21"/>
          <w:szCs w:val="21"/>
          <w:u w:val="single"/>
        </w:rPr>
      </w:pPr>
    </w:p>
    <w:p w14:paraId="183F7DFF" w14:textId="5272C687" w:rsidR="000916AC" w:rsidRPr="00692BC8" w:rsidRDefault="000916AC" w:rsidP="008068BB">
      <w:pPr>
        <w:pStyle w:val="Odstavekseznama"/>
        <w:numPr>
          <w:ilvl w:val="0"/>
          <w:numId w:val="7"/>
        </w:numPr>
        <w:ind w:left="0" w:firstLine="0"/>
        <w:contextualSpacing/>
        <w:rPr>
          <w:rFonts w:ascii="Arial" w:hAnsi="Arial" w:cs="Arial"/>
          <w:b/>
          <w:i/>
          <w:sz w:val="21"/>
          <w:szCs w:val="21"/>
          <w:u w:val="single"/>
        </w:rPr>
      </w:pPr>
      <w:r w:rsidRPr="00692BC8">
        <w:rPr>
          <w:rFonts w:ascii="Arial" w:hAnsi="Arial" w:cs="Arial"/>
          <w:b/>
          <w:i/>
          <w:sz w:val="21"/>
          <w:szCs w:val="21"/>
          <w:u w:val="single"/>
        </w:rPr>
        <w:t xml:space="preserve">Prihodki  v letu </w:t>
      </w:r>
      <w:r w:rsidR="00370B99">
        <w:rPr>
          <w:rFonts w:ascii="Arial" w:hAnsi="Arial" w:cs="Arial"/>
          <w:b/>
          <w:i/>
          <w:sz w:val="21"/>
          <w:szCs w:val="21"/>
          <w:u w:val="single"/>
        </w:rPr>
        <w:t>202</w:t>
      </w:r>
      <w:r w:rsidR="0065206C">
        <w:rPr>
          <w:rFonts w:ascii="Arial" w:hAnsi="Arial" w:cs="Arial"/>
          <w:b/>
          <w:i/>
          <w:sz w:val="21"/>
          <w:szCs w:val="21"/>
          <w:u w:val="single"/>
        </w:rPr>
        <w:t>6</w:t>
      </w:r>
    </w:p>
    <w:p w14:paraId="56D16DF0" w14:textId="77777777" w:rsidR="000916AC" w:rsidRPr="00692BC8" w:rsidRDefault="000916AC" w:rsidP="008068BB">
      <w:pPr>
        <w:rPr>
          <w:rFonts w:ascii="Arial" w:hAnsi="Arial" w:cs="Arial"/>
          <w:b/>
          <w:sz w:val="21"/>
          <w:szCs w:val="21"/>
          <w:u w:val="single"/>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00"/>
        <w:gridCol w:w="4455"/>
      </w:tblGrid>
      <w:tr w:rsidR="00797F27" w:rsidRPr="00692BC8" w14:paraId="28B7027A" w14:textId="77777777" w:rsidTr="00971B62">
        <w:trPr>
          <w:trHeight w:val="408"/>
        </w:trPr>
        <w:tc>
          <w:tcPr>
            <w:tcW w:w="2540" w:type="pct"/>
            <w:tcBorders>
              <w:bottom w:val="single" w:sz="4" w:space="0" w:color="auto"/>
            </w:tcBorders>
            <w:shd w:val="clear" w:color="auto" w:fill="DAEEF3" w:themeFill="accent5" w:themeFillTint="33"/>
            <w:vAlign w:val="center"/>
          </w:tcPr>
          <w:p w14:paraId="3B7362E9" w14:textId="77777777" w:rsidR="00797F27" w:rsidRPr="00692BC8" w:rsidRDefault="00797F27" w:rsidP="00797F27">
            <w:pPr>
              <w:jc w:val="center"/>
              <w:rPr>
                <w:rFonts w:ascii="Arial" w:hAnsi="Arial" w:cs="Arial"/>
                <w:sz w:val="21"/>
                <w:szCs w:val="21"/>
              </w:rPr>
            </w:pPr>
            <w:r w:rsidRPr="00692BC8">
              <w:rPr>
                <w:rFonts w:ascii="Arial" w:hAnsi="Arial" w:cs="Arial"/>
                <w:b/>
                <w:sz w:val="21"/>
                <w:szCs w:val="21"/>
              </w:rPr>
              <w:t xml:space="preserve">VIRI FINANCIRANJA </w:t>
            </w:r>
          </w:p>
        </w:tc>
        <w:tc>
          <w:tcPr>
            <w:tcW w:w="2460" w:type="pct"/>
            <w:tcBorders>
              <w:bottom w:val="single" w:sz="4" w:space="0" w:color="auto"/>
            </w:tcBorders>
            <w:shd w:val="clear" w:color="auto" w:fill="DAEEF3" w:themeFill="accent5" w:themeFillTint="33"/>
            <w:vAlign w:val="center"/>
          </w:tcPr>
          <w:p w14:paraId="54A64C80" w14:textId="77777777" w:rsidR="00797F27" w:rsidRPr="00692BC8" w:rsidRDefault="00797F27" w:rsidP="008068BB">
            <w:pPr>
              <w:jc w:val="center"/>
              <w:rPr>
                <w:rFonts w:ascii="Arial" w:hAnsi="Arial" w:cs="Arial"/>
                <w:b/>
                <w:sz w:val="21"/>
                <w:szCs w:val="21"/>
              </w:rPr>
            </w:pPr>
            <w:r w:rsidRPr="00692BC8">
              <w:rPr>
                <w:rFonts w:ascii="Arial" w:hAnsi="Arial" w:cs="Arial"/>
                <w:b/>
                <w:sz w:val="21"/>
                <w:szCs w:val="21"/>
              </w:rPr>
              <w:t xml:space="preserve">PREJETA SREDSTVA </w:t>
            </w:r>
          </w:p>
          <w:p w14:paraId="0AD1ABC3" w14:textId="77777777" w:rsidR="00797F27" w:rsidRPr="00692BC8" w:rsidRDefault="00797F27" w:rsidP="008068BB">
            <w:pPr>
              <w:jc w:val="center"/>
              <w:rPr>
                <w:rFonts w:ascii="Arial" w:hAnsi="Arial" w:cs="Arial"/>
                <w:b/>
                <w:sz w:val="21"/>
                <w:szCs w:val="21"/>
              </w:rPr>
            </w:pPr>
            <w:r w:rsidRPr="00692BC8">
              <w:rPr>
                <w:rFonts w:ascii="Arial" w:hAnsi="Arial" w:cs="Arial"/>
                <w:b/>
                <w:sz w:val="21"/>
                <w:szCs w:val="21"/>
              </w:rPr>
              <w:t>(v EUR)</w:t>
            </w:r>
          </w:p>
        </w:tc>
      </w:tr>
      <w:tr w:rsidR="00797F27" w:rsidRPr="00692BC8" w14:paraId="1FCEDD4A" w14:textId="77777777" w:rsidTr="00971B62">
        <w:tc>
          <w:tcPr>
            <w:tcW w:w="2540" w:type="pct"/>
            <w:tcBorders>
              <w:top w:val="single" w:sz="4" w:space="0" w:color="auto"/>
            </w:tcBorders>
          </w:tcPr>
          <w:p w14:paraId="0FE6C35D" w14:textId="77777777" w:rsidR="00797F27" w:rsidRPr="00692BC8" w:rsidRDefault="00797F27" w:rsidP="008068BB">
            <w:pPr>
              <w:rPr>
                <w:rFonts w:ascii="Arial" w:hAnsi="Arial" w:cs="Arial"/>
                <w:b/>
                <w:sz w:val="21"/>
                <w:szCs w:val="21"/>
              </w:rPr>
            </w:pPr>
            <w:r w:rsidRPr="00692BC8">
              <w:rPr>
                <w:rFonts w:ascii="Arial" w:hAnsi="Arial" w:cs="Arial"/>
                <w:b/>
                <w:sz w:val="21"/>
                <w:szCs w:val="21"/>
              </w:rPr>
              <w:t xml:space="preserve">Članarine </w:t>
            </w:r>
          </w:p>
          <w:p w14:paraId="22E16D60" w14:textId="77777777" w:rsidR="00797F27" w:rsidRPr="00692BC8" w:rsidRDefault="00797F27" w:rsidP="008068BB">
            <w:pPr>
              <w:rPr>
                <w:rFonts w:ascii="Arial" w:hAnsi="Arial" w:cs="Arial"/>
                <w:b/>
                <w:sz w:val="21"/>
                <w:szCs w:val="21"/>
              </w:rPr>
            </w:pPr>
          </w:p>
        </w:tc>
        <w:tc>
          <w:tcPr>
            <w:tcW w:w="2460" w:type="pct"/>
            <w:tcBorders>
              <w:top w:val="single" w:sz="4" w:space="0" w:color="auto"/>
            </w:tcBorders>
          </w:tcPr>
          <w:p w14:paraId="3D2DC442" w14:textId="77777777" w:rsidR="00797F27" w:rsidRPr="00692BC8" w:rsidRDefault="00797F27" w:rsidP="008068BB">
            <w:pPr>
              <w:rPr>
                <w:rFonts w:ascii="Arial" w:hAnsi="Arial" w:cs="Arial"/>
                <w:sz w:val="21"/>
                <w:szCs w:val="21"/>
              </w:rPr>
            </w:pPr>
          </w:p>
        </w:tc>
      </w:tr>
      <w:tr w:rsidR="00797F27" w:rsidRPr="00692BC8" w14:paraId="7E0C4E38" w14:textId="77777777" w:rsidTr="00971B62">
        <w:tc>
          <w:tcPr>
            <w:tcW w:w="2540" w:type="pct"/>
          </w:tcPr>
          <w:p w14:paraId="5E0C1408" w14:textId="77777777" w:rsidR="00797F27" w:rsidRPr="00692BC8" w:rsidRDefault="00797F27" w:rsidP="008068BB">
            <w:pPr>
              <w:rPr>
                <w:rFonts w:ascii="Arial" w:hAnsi="Arial" w:cs="Arial"/>
                <w:b/>
                <w:sz w:val="21"/>
                <w:szCs w:val="21"/>
              </w:rPr>
            </w:pPr>
            <w:r w:rsidRPr="00692BC8">
              <w:rPr>
                <w:rFonts w:ascii="Arial" w:hAnsi="Arial" w:cs="Arial"/>
                <w:b/>
                <w:sz w:val="21"/>
                <w:szCs w:val="21"/>
              </w:rPr>
              <w:t>Dotacije :</w:t>
            </w:r>
          </w:p>
          <w:p w14:paraId="106960EF" w14:textId="77777777" w:rsidR="00797F27" w:rsidRPr="00692BC8" w:rsidRDefault="00797F27" w:rsidP="008068BB">
            <w:pPr>
              <w:rPr>
                <w:rFonts w:ascii="Arial" w:hAnsi="Arial" w:cs="Arial"/>
                <w:b/>
                <w:sz w:val="21"/>
                <w:szCs w:val="21"/>
              </w:rPr>
            </w:pPr>
          </w:p>
        </w:tc>
        <w:tc>
          <w:tcPr>
            <w:tcW w:w="2460" w:type="pct"/>
          </w:tcPr>
          <w:p w14:paraId="35B86520" w14:textId="77777777" w:rsidR="00797F27" w:rsidRPr="00692BC8" w:rsidRDefault="00797F27" w:rsidP="008068BB">
            <w:pPr>
              <w:rPr>
                <w:rFonts w:ascii="Arial" w:hAnsi="Arial" w:cs="Arial"/>
                <w:sz w:val="21"/>
                <w:szCs w:val="21"/>
              </w:rPr>
            </w:pPr>
          </w:p>
        </w:tc>
      </w:tr>
      <w:tr w:rsidR="00797F27" w:rsidRPr="00692BC8" w14:paraId="58743C42" w14:textId="77777777" w:rsidTr="00971B62">
        <w:tc>
          <w:tcPr>
            <w:tcW w:w="2540" w:type="pct"/>
          </w:tcPr>
          <w:p w14:paraId="3921B321" w14:textId="77777777" w:rsidR="00797F27" w:rsidRPr="00692BC8" w:rsidRDefault="00797F27" w:rsidP="008068BB">
            <w:pPr>
              <w:numPr>
                <w:ilvl w:val="0"/>
                <w:numId w:val="2"/>
              </w:numPr>
              <w:tabs>
                <w:tab w:val="left" w:pos="360"/>
              </w:tabs>
              <w:suppressAutoHyphens w:val="0"/>
              <w:autoSpaceDN w:val="0"/>
              <w:adjustRightInd w:val="0"/>
              <w:ind w:left="0" w:firstLine="0"/>
              <w:rPr>
                <w:rFonts w:ascii="Arial" w:hAnsi="Arial" w:cs="Arial"/>
                <w:sz w:val="21"/>
                <w:szCs w:val="21"/>
              </w:rPr>
            </w:pPr>
            <w:r w:rsidRPr="00692BC8">
              <w:rPr>
                <w:rFonts w:ascii="Arial" w:hAnsi="Arial" w:cs="Arial"/>
                <w:sz w:val="21"/>
                <w:szCs w:val="21"/>
              </w:rPr>
              <w:t>Ministrstva</w:t>
            </w:r>
          </w:p>
          <w:p w14:paraId="5CE1CB55" w14:textId="77777777" w:rsidR="00797F27" w:rsidRPr="00692BC8" w:rsidRDefault="00797F27" w:rsidP="008068BB">
            <w:pPr>
              <w:numPr>
                <w:ilvl w:val="12"/>
                <w:numId w:val="0"/>
              </w:numPr>
              <w:rPr>
                <w:rFonts w:ascii="Arial" w:hAnsi="Arial" w:cs="Arial"/>
                <w:sz w:val="21"/>
                <w:szCs w:val="21"/>
              </w:rPr>
            </w:pPr>
          </w:p>
        </w:tc>
        <w:tc>
          <w:tcPr>
            <w:tcW w:w="2460" w:type="pct"/>
          </w:tcPr>
          <w:p w14:paraId="5D426D9E" w14:textId="77777777" w:rsidR="00797F27" w:rsidRPr="00692BC8" w:rsidRDefault="00797F27" w:rsidP="008068BB">
            <w:pPr>
              <w:numPr>
                <w:ilvl w:val="12"/>
                <w:numId w:val="0"/>
              </w:numPr>
              <w:rPr>
                <w:rFonts w:ascii="Arial" w:hAnsi="Arial" w:cs="Arial"/>
                <w:sz w:val="21"/>
                <w:szCs w:val="21"/>
              </w:rPr>
            </w:pPr>
          </w:p>
        </w:tc>
      </w:tr>
      <w:tr w:rsidR="00797F27" w:rsidRPr="00692BC8" w14:paraId="1D38AF60" w14:textId="77777777" w:rsidTr="00971B62">
        <w:tc>
          <w:tcPr>
            <w:tcW w:w="2540" w:type="pct"/>
          </w:tcPr>
          <w:p w14:paraId="7E38A576" w14:textId="77777777" w:rsidR="00797F27" w:rsidRPr="00692BC8" w:rsidRDefault="00797F27" w:rsidP="008068BB">
            <w:pPr>
              <w:numPr>
                <w:ilvl w:val="0"/>
                <w:numId w:val="2"/>
              </w:numPr>
              <w:tabs>
                <w:tab w:val="left" w:pos="360"/>
              </w:tabs>
              <w:suppressAutoHyphens w:val="0"/>
              <w:autoSpaceDN w:val="0"/>
              <w:adjustRightInd w:val="0"/>
              <w:ind w:left="0" w:firstLine="0"/>
              <w:rPr>
                <w:rFonts w:ascii="Arial" w:hAnsi="Arial" w:cs="Arial"/>
                <w:sz w:val="21"/>
                <w:szCs w:val="21"/>
              </w:rPr>
            </w:pPr>
            <w:r w:rsidRPr="00692BC8">
              <w:rPr>
                <w:rFonts w:ascii="Arial" w:hAnsi="Arial" w:cs="Arial"/>
                <w:sz w:val="21"/>
                <w:szCs w:val="21"/>
              </w:rPr>
              <w:t>Občina Hrpelje-Kozina</w:t>
            </w:r>
          </w:p>
          <w:p w14:paraId="5E3098E0" w14:textId="77777777" w:rsidR="00797F27" w:rsidRPr="00692BC8" w:rsidRDefault="00797F27" w:rsidP="008068BB">
            <w:pPr>
              <w:numPr>
                <w:ilvl w:val="12"/>
                <w:numId w:val="0"/>
              </w:numPr>
              <w:rPr>
                <w:rFonts w:ascii="Arial" w:hAnsi="Arial" w:cs="Arial"/>
                <w:sz w:val="21"/>
                <w:szCs w:val="21"/>
              </w:rPr>
            </w:pPr>
          </w:p>
        </w:tc>
        <w:tc>
          <w:tcPr>
            <w:tcW w:w="2460" w:type="pct"/>
          </w:tcPr>
          <w:p w14:paraId="0965B0B4" w14:textId="77777777" w:rsidR="00797F27" w:rsidRPr="00692BC8" w:rsidRDefault="00797F27" w:rsidP="008068BB">
            <w:pPr>
              <w:numPr>
                <w:ilvl w:val="12"/>
                <w:numId w:val="0"/>
              </w:numPr>
              <w:rPr>
                <w:rFonts w:ascii="Arial" w:hAnsi="Arial" w:cs="Arial"/>
                <w:sz w:val="21"/>
                <w:szCs w:val="21"/>
              </w:rPr>
            </w:pPr>
          </w:p>
        </w:tc>
      </w:tr>
      <w:tr w:rsidR="00797F27" w:rsidRPr="00692BC8" w14:paraId="02997E16" w14:textId="77777777" w:rsidTr="00971B62">
        <w:tc>
          <w:tcPr>
            <w:tcW w:w="2540" w:type="pct"/>
          </w:tcPr>
          <w:p w14:paraId="22ACC261" w14:textId="77777777" w:rsidR="00797F27" w:rsidRPr="00692BC8" w:rsidRDefault="00797F27" w:rsidP="008068BB">
            <w:pPr>
              <w:numPr>
                <w:ilvl w:val="0"/>
                <w:numId w:val="2"/>
              </w:numPr>
              <w:tabs>
                <w:tab w:val="left" w:pos="360"/>
              </w:tabs>
              <w:suppressAutoHyphens w:val="0"/>
              <w:autoSpaceDN w:val="0"/>
              <w:adjustRightInd w:val="0"/>
              <w:ind w:left="0" w:firstLine="0"/>
              <w:rPr>
                <w:rFonts w:ascii="Arial" w:hAnsi="Arial" w:cs="Arial"/>
                <w:sz w:val="21"/>
                <w:szCs w:val="21"/>
              </w:rPr>
            </w:pPr>
            <w:r w:rsidRPr="00692BC8">
              <w:rPr>
                <w:rFonts w:ascii="Arial" w:hAnsi="Arial" w:cs="Arial"/>
                <w:sz w:val="21"/>
                <w:szCs w:val="21"/>
              </w:rPr>
              <w:t>Druge občine</w:t>
            </w:r>
          </w:p>
          <w:p w14:paraId="58A9C82C" w14:textId="77777777" w:rsidR="00797F27" w:rsidRPr="00692BC8" w:rsidRDefault="00797F27" w:rsidP="008068BB">
            <w:pPr>
              <w:numPr>
                <w:ilvl w:val="12"/>
                <w:numId w:val="0"/>
              </w:numPr>
              <w:rPr>
                <w:rFonts w:ascii="Arial" w:hAnsi="Arial" w:cs="Arial"/>
                <w:sz w:val="21"/>
                <w:szCs w:val="21"/>
              </w:rPr>
            </w:pPr>
          </w:p>
        </w:tc>
        <w:tc>
          <w:tcPr>
            <w:tcW w:w="2460" w:type="pct"/>
          </w:tcPr>
          <w:p w14:paraId="04711E06" w14:textId="77777777" w:rsidR="00797F27" w:rsidRPr="00692BC8" w:rsidRDefault="00797F27" w:rsidP="008068BB">
            <w:pPr>
              <w:numPr>
                <w:ilvl w:val="12"/>
                <w:numId w:val="0"/>
              </w:numPr>
              <w:rPr>
                <w:rFonts w:ascii="Arial" w:hAnsi="Arial" w:cs="Arial"/>
                <w:sz w:val="21"/>
                <w:szCs w:val="21"/>
              </w:rPr>
            </w:pPr>
          </w:p>
        </w:tc>
      </w:tr>
      <w:tr w:rsidR="00797F27" w:rsidRPr="00692BC8" w14:paraId="0342EC68" w14:textId="77777777" w:rsidTr="00971B62">
        <w:tc>
          <w:tcPr>
            <w:tcW w:w="2540" w:type="pct"/>
          </w:tcPr>
          <w:p w14:paraId="5586C46B" w14:textId="77777777" w:rsidR="00797F27" w:rsidRPr="00692BC8" w:rsidRDefault="00797F27" w:rsidP="008068BB">
            <w:pPr>
              <w:rPr>
                <w:rFonts w:ascii="Arial" w:hAnsi="Arial" w:cs="Arial"/>
                <w:b/>
                <w:sz w:val="21"/>
                <w:szCs w:val="21"/>
              </w:rPr>
            </w:pPr>
            <w:r w:rsidRPr="00692BC8">
              <w:rPr>
                <w:rFonts w:ascii="Arial" w:hAnsi="Arial" w:cs="Arial"/>
                <w:b/>
                <w:sz w:val="21"/>
                <w:szCs w:val="21"/>
              </w:rPr>
              <w:t>Sponzorji:</w:t>
            </w:r>
          </w:p>
          <w:p w14:paraId="2E2A2014" w14:textId="77777777" w:rsidR="00797F27" w:rsidRPr="00692BC8" w:rsidRDefault="00797F27" w:rsidP="008068BB">
            <w:pPr>
              <w:rPr>
                <w:rFonts w:ascii="Arial" w:hAnsi="Arial" w:cs="Arial"/>
                <w:b/>
                <w:sz w:val="21"/>
                <w:szCs w:val="21"/>
              </w:rPr>
            </w:pPr>
          </w:p>
        </w:tc>
        <w:tc>
          <w:tcPr>
            <w:tcW w:w="2460" w:type="pct"/>
          </w:tcPr>
          <w:p w14:paraId="211D7CA1" w14:textId="77777777" w:rsidR="00797F27" w:rsidRPr="00692BC8" w:rsidRDefault="00797F27" w:rsidP="008068BB">
            <w:pPr>
              <w:rPr>
                <w:rFonts w:ascii="Arial" w:hAnsi="Arial" w:cs="Arial"/>
                <w:sz w:val="21"/>
                <w:szCs w:val="21"/>
              </w:rPr>
            </w:pPr>
          </w:p>
        </w:tc>
      </w:tr>
      <w:tr w:rsidR="00797F27" w:rsidRPr="00692BC8" w14:paraId="2427A7E7" w14:textId="77777777" w:rsidTr="00971B62">
        <w:tc>
          <w:tcPr>
            <w:tcW w:w="2540" w:type="pct"/>
          </w:tcPr>
          <w:p w14:paraId="397402EF" w14:textId="77777777" w:rsidR="00797F27" w:rsidRPr="00692BC8" w:rsidRDefault="00797F27" w:rsidP="008068BB">
            <w:pPr>
              <w:rPr>
                <w:rFonts w:ascii="Arial" w:hAnsi="Arial" w:cs="Arial"/>
                <w:b/>
                <w:sz w:val="21"/>
                <w:szCs w:val="21"/>
              </w:rPr>
            </w:pPr>
            <w:r w:rsidRPr="00692BC8">
              <w:rPr>
                <w:rFonts w:ascii="Arial" w:hAnsi="Arial" w:cs="Arial"/>
                <w:b/>
                <w:sz w:val="21"/>
                <w:szCs w:val="21"/>
              </w:rPr>
              <w:t>Darila, donatorji:</w:t>
            </w:r>
          </w:p>
          <w:p w14:paraId="32A16AA9" w14:textId="77777777" w:rsidR="00797F27" w:rsidRPr="00692BC8" w:rsidRDefault="00797F27" w:rsidP="008068BB">
            <w:pPr>
              <w:rPr>
                <w:rFonts w:ascii="Arial" w:hAnsi="Arial" w:cs="Arial"/>
                <w:b/>
                <w:sz w:val="21"/>
                <w:szCs w:val="21"/>
              </w:rPr>
            </w:pPr>
          </w:p>
        </w:tc>
        <w:tc>
          <w:tcPr>
            <w:tcW w:w="2460" w:type="pct"/>
          </w:tcPr>
          <w:p w14:paraId="7585AC15" w14:textId="77777777" w:rsidR="00797F27" w:rsidRPr="00692BC8" w:rsidRDefault="00797F27" w:rsidP="008068BB">
            <w:pPr>
              <w:rPr>
                <w:rFonts w:ascii="Arial" w:hAnsi="Arial" w:cs="Arial"/>
                <w:sz w:val="21"/>
                <w:szCs w:val="21"/>
              </w:rPr>
            </w:pPr>
          </w:p>
        </w:tc>
      </w:tr>
      <w:tr w:rsidR="00797F27" w:rsidRPr="00692BC8" w14:paraId="4CD0457B" w14:textId="77777777" w:rsidTr="00971B62">
        <w:tc>
          <w:tcPr>
            <w:tcW w:w="2540" w:type="pct"/>
          </w:tcPr>
          <w:p w14:paraId="20610F94" w14:textId="77777777" w:rsidR="00797F27" w:rsidRPr="00692BC8" w:rsidRDefault="00797F27" w:rsidP="008068BB">
            <w:pPr>
              <w:rPr>
                <w:rFonts w:ascii="Arial" w:hAnsi="Arial" w:cs="Arial"/>
                <w:b/>
                <w:sz w:val="21"/>
                <w:szCs w:val="21"/>
              </w:rPr>
            </w:pPr>
            <w:r w:rsidRPr="00692BC8">
              <w:rPr>
                <w:rFonts w:ascii="Arial" w:hAnsi="Arial" w:cs="Arial"/>
                <w:b/>
                <w:sz w:val="21"/>
                <w:szCs w:val="21"/>
              </w:rPr>
              <w:t>Lastna sredstva:</w:t>
            </w:r>
          </w:p>
          <w:p w14:paraId="469F5F41" w14:textId="77777777" w:rsidR="00797F27" w:rsidRPr="00692BC8" w:rsidRDefault="00797F27" w:rsidP="008068BB">
            <w:pPr>
              <w:rPr>
                <w:rFonts w:ascii="Arial" w:hAnsi="Arial" w:cs="Arial"/>
                <w:b/>
                <w:sz w:val="21"/>
                <w:szCs w:val="21"/>
              </w:rPr>
            </w:pPr>
          </w:p>
        </w:tc>
        <w:tc>
          <w:tcPr>
            <w:tcW w:w="2460" w:type="pct"/>
          </w:tcPr>
          <w:p w14:paraId="6B162D2F" w14:textId="77777777" w:rsidR="00797F27" w:rsidRPr="00692BC8" w:rsidRDefault="00797F27" w:rsidP="008068BB">
            <w:pPr>
              <w:rPr>
                <w:rFonts w:ascii="Arial" w:hAnsi="Arial" w:cs="Arial"/>
                <w:sz w:val="21"/>
                <w:szCs w:val="21"/>
              </w:rPr>
            </w:pPr>
          </w:p>
        </w:tc>
      </w:tr>
      <w:tr w:rsidR="00797F27" w:rsidRPr="00692BC8" w14:paraId="16D1A41B" w14:textId="77777777" w:rsidTr="00971B62">
        <w:tc>
          <w:tcPr>
            <w:tcW w:w="2540" w:type="pct"/>
          </w:tcPr>
          <w:p w14:paraId="6D065E9E" w14:textId="77777777" w:rsidR="00797F27" w:rsidRPr="00692BC8" w:rsidRDefault="00797F27" w:rsidP="008068BB">
            <w:pPr>
              <w:rPr>
                <w:rFonts w:ascii="Arial" w:hAnsi="Arial" w:cs="Arial"/>
                <w:b/>
                <w:sz w:val="21"/>
                <w:szCs w:val="21"/>
              </w:rPr>
            </w:pPr>
            <w:r w:rsidRPr="00692BC8">
              <w:rPr>
                <w:rFonts w:ascii="Arial" w:hAnsi="Arial" w:cs="Arial"/>
                <w:b/>
                <w:sz w:val="21"/>
                <w:szCs w:val="21"/>
              </w:rPr>
              <w:t>Drugo:</w:t>
            </w:r>
          </w:p>
          <w:p w14:paraId="2868B28F" w14:textId="77777777" w:rsidR="00797F27" w:rsidRPr="00692BC8" w:rsidRDefault="00797F27" w:rsidP="008068BB">
            <w:pPr>
              <w:rPr>
                <w:rFonts w:ascii="Arial" w:hAnsi="Arial" w:cs="Arial"/>
                <w:sz w:val="21"/>
                <w:szCs w:val="21"/>
              </w:rPr>
            </w:pPr>
            <w:r w:rsidRPr="00692BC8">
              <w:rPr>
                <w:rFonts w:ascii="Arial" w:hAnsi="Arial" w:cs="Arial"/>
                <w:sz w:val="21"/>
                <w:szCs w:val="21"/>
              </w:rPr>
              <w:t>___________________________________</w:t>
            </w:r>
          </w:p>
          <w:p w14:paraId="5396E5CD" w14:textId="77777777" w:rsidR="00797F27" w:rsidRPr="00692BC8" w:rsidRDefault="00797F27" w:rsidP="008068BB">
            <w:pPr>
              <w:rPr>
                <w:rFonts w:ascii="Arial" w:hAnsi="Arial" w:cs="Arial"/>
                <w:sz w:val="21"/>
                <w:szCs w:val="21"/>
              </w:rPr>
            </w:pPr>
            <w:r w:rsidRPr="00692BC8">
              <w:rPr>
                <w:rFonts w:ascii="Arial" w:hAnsi="Arial" w:cs="Arial"/>
                <w:sz w:val="21"/>
                <w:szCs w:val="21"/>
              </w:rPr>
              <w:t>___________________________________</w:t>
            </w:r>
          </w:p>
          <w:p w14:paraId="5EFAB8BF" w14:textId="77777777" w:rsidR="00797F27" w:rsidRPr="00692BC8" w:rsidRDefault="00797F27" w:rsidP="008068BB">
            <w:pPr>
              <w:rPr>
                <w:rFonts w:ascii="Arial" w:hAnsi="Arial" w:cs="Arial"/>
                <w:sz w:val="21"/>
                <w:szCs w:val="21"/>
              </w:rPr>
            </w:pPr>
          </w:p>
        </w:tc>
        <w:tc>
          <w:tcPr>
            <w:tcW w:w="2460" w:type="pct"/>
          </w:tcPr>
          <w:p w14:paraId="538E57F8" w14:textId="77777777" w:rsidR="00797F27" w:rsidRPr="00692BC8" w:rsidRDefault="00797F27" w:rsidP="008068BB">
            <w:pPr>
              <w:rPr>
                <w:rFonts w:ascii="Arial" w:hAnsi="Arial" w:cs="Arial"/>
                <w:sz w:val="21"/>
                <w:szCs w:val="21"/>
              </w:rPr>
            </w:pPr>
          </w:p>
        </w:tc>
      </w:tr>
      <w:tr w:rsidR="00797F27" w:rsidRPr="00692BC8" w14:paraId="22FEAC43" w14:textId="77777777" w:rsidTr="00971B62">
        <w:tc>
          <w:tcPr>
            <w:tcW w:w="2540" w:type="pct"/>
          </w:tcPr>
          <w:p w14:paraId="03915F94" w14:textId="77777777" w:rsidR="00797F27" w:rsidRPr="00692BC8" w:rsidRDefault="00797F27" w:rsidP="008068BB">
            <w:pPr>
              <w:pStyle w:val="Naslov4"/>
              <w:rPr>
                <w:rFonts w:ascii="Arial" w:hAnsi="Arial" w:cs="Arial"/>
                <w:b w:val="0"/>
                <w:sz w:val="21"/>
                <w:szCs w:val="21"/>
              </w:rPr>
            </w:pPr>
            <w:r w:rsidRPr="00692BC8">
              <w:rPr>
                <w:rFonts w:ascii="Arial" w:hAnsi="Arial" w:cs="Arial"/>
                <w:sz w:val="21"/>
                <w:szCs w:val="21"/>
              </w:rPr>
              <w:t>SKUPAJ</w:t>
            </w:r>
          </w:p>
        </w:tc>
        <w:tc>
          <w:tcPr>
            <w:tcW w:w="2460" w:type="pct"/>
            <w:shd w:val="clear" w:color="auto" w:fill="FFFFFF"/>
          </w:tcPr>
          <w:p w14:paraId="7B0C53FB" w14:textId="77777777" w:rsidR="00797F27" w:rsidRPr="00692BC8" w:rsidRDefault="00797F27" w:rsidP="008068BB">
            <w:pPr>
              <w:rPr>
                <w:rFonts w:ascii="Arial" w:hAnsi="Arial" w:cs="Arial"/>
                <w:sz w:val="21"/>
                <w:szCs w:val="21"/>
              </w:rPr>
            </w:pPr>
          </w:p>
        </w:tc>
      </w:tr>
    </w:tbl>
    <w:p w14:paraId="1F23455B" w14:textId="77777777" w:rsidR="000916AC" w:rsidRPr="00692BC8" w:rsidRDefault="000916AC" w:rsidP="008068BB">
      <w:pPr>
        <w:rPr>
          <w:rFonts w:ascii="Arial" w:hAnsi="Arial" w:cs="Arial"/>
          <w:b/>
          <w:sz w:val="21"/>
          <w:szCs w:val="21"/>
          <w:u w:val="single"/>
        </w:rPr>
      </w:pPr>
    </w:p>
    <w:p w14:paraId="272884AF" w14:textId="77777777" w:rsidR="000916AC" w:rsidRPr="00692BC8" w:rsidRDefault="000916AC" w:rsidP="008068BB">
      <w:pPr>
        <w:rPr>
          <w:rFonts w:ascii="Arial" w:hAnsi="Arial" w:cs="Arial"/>
          <w:b/>
          <w:sz w:val="21"/>
          <w:szCs w:val="21"/>
          <w:u w:val="single"/>
        </w:rPr>
      </w:pPr>
    </w:p>
    <w:p w14:paraId="5876F222" w14:textId="6CB94637" w:rsidR="000916AC" w:rsidRPr="00692BC8" w:rsidRDefault="000916AC" w:rsidP="008068BB">
      <w:pPr>
        <w:pStyle w:val="Odstavekseznama"/>
        <w:numPr>
          <w:ilvl w:val="0"/>
          <w:numId w:val="7"/>
        </w:numPr>
        <w:ind w:left="0" w:firstLine="0"/>
        <w:contextualSpacing/>
        <w:rPr>
          <w:rFonts w:ascii="Arial" w:hAnsi="Arial" w:cs="Arial"/>
          <w:b/>
          <w:i/>
          <w:sz w:val="21"/>
          <w:szCs w:val="21"/>
          <w:u w:val="single"/>
        </w:rPr>
      </w:pPr>
      <w:r w:rsidRPr="00692BC8">
        <w:rPr>
          <w:rFonts w:ascii="Arial" w:hAnsi="Arial" w:cs="Arial"/>
          <w:b/>
          <w:i/>
          <w:sz w:val="21"/>
          <w:szCs w:val="21"/>
          <w:u w:val="single"/>
        </w:rPr>
        <w:t xml:space="preserve">Odhodki v letu </w:t>
      </w:r>
      <w:r w:rsidR="00370B99">
        <w:rPr>
          <w:rFonts w:ascii="Arial" w:hAnsi="Arial" w:cs="Arial"/>
          <w:b/>
          <w:i/>
          <w:sz w:val="21"/>
          <w:szCs w:val="21"/>
          <w:u w:val="single"/>
        </w:rPr>
        <w:t>202</w:t>
      </w:r>
      <w:r w:rsidR="004734F7">
        <w:rPr>
          <w:rFonts w:ascii="Arial" w:hAnsi="Arial" w:cs="Arial"/>
          <w:b/>
          <w:i/>
          <w:sz w:val="21"/>
          <w:szCs w:val="21"/>
          <w:u w:val="single"/>
        </w:rPr>
        <w:t>6</w:t>
      </w:r>
    </w:p>
    <w:p w14:paraId="6633E3E8" w14:textId="77777777" w:rsidR="000916AC" w:rsidRPr="00692BC8" w:rsidRDefault="000916AC" w:rsidP="008068BB">
      <w:pPr>
        <w:rPr>
          <w:rFonts w:ascii="Arial" w:hAnsi="Arial" w:cs="Arial"/>
          <w:sz w:val="21"/>
          <w:szCs w:val="21"/>
        </w:rPr>
      </w:pPr>
    </w:p>
    <w:tbl>
      <w:tblPr>
        <w:tblW w:w="9210" w:type="dxa"/>
        <w:tblLayout w:type="fixed"/>
        <w:tblCellMar>
          <w:left w:w="70" w:type="dxa"/>
          <w:right w:w="70" w:type="dxa"/>
        </w:tblCellMar>
        <w:tblLook w:val="0000" w:firstRow="0" w:lastRow="0" w:firstColumn="0" w:lastColumn="0" w:noHBand="0" w:noVBand="0"/>
      </w:tblPr>
      <w:tblGrid>
        <w:gridCol w:w="4605"/>
        <w:gridCol w:w="4605"/>
      </w:tblGrid>
      <w:tr w:rsidR="000916AC" w:rsidRPr="00692BC8" w14:paraId="754E1570" w14:textId="77777777" w:rsidTr="00BA74B0">
        <w:trPr>
          <w:trHeight w:val="427"/>
        </w:trPr>
        <w:tc>
          <w:tcPr>
            <w:tcW w:w="4605" w:type="dxa"/>
            <w:tcBorders>
              <w:top w:val="single" w:sz="6" w:space="0" w:color="auto"/>
              <w:left w:val="single" w:sz="6" w:space="0" w:color="auto"/>
            </w:tcBorders>
            <w:shd w:val="clear" w:color="auto" w:fill="DAEEF3" w:themeFill="accent5" w:themeFillTint="33"/>
            <w:vAlign w:val="center"/>
          </w:tcPr>
          <w:p w14:paraId="6FBB2826" w14:textId="77777777" w:rsidR="000916AC" w:rsidRPr="00692BC8" w:rsidRDefault="000916AC" w:rsidP="008068BB">
            <w:pPr>
              <w:pStyle w:val="Naslov5"/>
              <w:rPr>
                <w:rFonts w:ascii="Arial" w:hAnsi="Arial" w:cs="Arial"/>
                <w:sz w:val="21"/>
                <w:szCs w:val="21"/>
              </w:rPr>
            </w:pPr>
            <w:r w:rsidRPr="00692BC8">
              <w:rPr>
                <w:rFonts w:ascii="Arial" w:hAnsi="Arial" w:cs="Arial"/>
                <w:sz w:val="21"/>
                <w:szCs w:val="21"/>
              </w:rPr>
              <w:t>VRSTA ODHODKOV</w:t>
            </w:r>
          </w:p>
        </w:tc>
        <w:tc>
          <w:tcPr>
            <w:tcW w:w="4605" w:type="dxa"/>
            <w:tcBorders>
              <w:top w:val="single" w:sz="6" w:space="0" w:color="auto"/>
              <w:left w:val="single" w:sz="6" w:space="0" w:color="auto"/>
              <w:right w:val="single" w:sz="6" w:space="0" w:color="auto"/>
            </w:tcBorders>
            <w:shd w:val="clear" w:color="auto" w:fill="DAEEF3" w:themeFill="accent5" w:themeFillTint="33"/>
            <w:vAlign w:val="center"/>
          </w:tcPr>
          <w:p w14:paraId="7A003715" w14:textId="77777777" w:rsidR="000916AC" w:rsidRPr="00692BC8" w:rsidRDefault="000916AC" w:rsidP="00BA74B0">
            <w:pPr>
              <w:jc w:val="center"/>
              <w:rPr>
                <w:rFonts w:ascii="Arial" w:hAnsi="Arial" w:cs="Arial"/>
                <w:sz w:val="21"/>
                <w:szCs w:val="21"/>
              </w:rPr>
            </w:pPr>
            <w:r w:rsidRPr="00692BC8">
              <w:rPr>
                <w:rFonts w:ascii="Arial" w:hAnsi="Arial" w:cs="Arial"/>
                <w:b/>
                <w:sz w:val="21"/>
                <w:szCs w:val="21"/>
              </w:rPr>
              <w:t xml:space="preserve">ODHODKI </w:t>
            </w:r>
            <w:r w:rsidR="00BA74B0" w:rsidRPr="00692BC8">
              <w:rPr>
                <w:rFonts w:ascii="Arial" w:hAnsi="Arial" w:cs="Arial"/>
                <w:sz w:val="21"/>
                <w:szCs w:val="21"/>
              </w:rPr>
              <w:t xml:space="preserve">- </w:t>
            </w:r>
            <w:r w:rsidRPr="00692BC8">
              <w:rPr>
                <w:rFonts w:ascii="Arial" w:hAnsi="Arial" w:cs="Arial"/>
                <w:sz w:val="21"/>
                <w:szCs w:val="21"/>
              </w:rPr>
              <w:t>v EUR</w:t>
            </w:r>
          </w:p>
        </w:tc>
      </w:tr>
      <w:tr w:rsidR="000916AC" w:rsidRPr="00692BC8" w14:paraId="4F26F0A1" w14:textId="77777777" w:rsidTr="00D12D45">
        <w:tc>
          <w:tcPr>
            <w:tcW w:w="4605" w:type="dxa"/>
            <w:tcBorders>
              <w:top w:val="single" w:sz="6" w:space="0" w:color="auto"/>
              <w:left w:val="single" w:sz="6" w:space="0" w:color="auto"/>
            </w:tcBorders>
          </w:tcPr>
          <w:p w14:paraId="4F9970C8" w14:textId="77777777" w:rsidR="000916AC" w:rsidRPr="00692BC8" w:rsidRDefault="000916AC" w:rsidP="008068BB">
            <w:pPr>
              <w:rPr>
                <w:rFonts w:ascii="Arial" w:hAnsi="Arial" w:cs="Arial"/>
                <w:b/>
                <w:sz w:val="21"/>
                <w:szCs w:val="21"/>
              </w:rPr>
            </w:pPr>
            <w:r w:rsidRPr="00692BC8">
              <w:rPr>
                <w:rFonts w:ascii="Arial" w:hAnsi="Arial" w:cs="Arial"/>
                <w:b/>
                <w:sz w:val="21"/>
                <w:szCs w:val="21"/>
              </w:rPr>
              <w:t>Stroški za izvajanje programa:</w:t>
            </w:r>
          </w:p>
          <w:p w14:paraId="4C8895AD" w14:textId="77777777" w:rsidR="000916AC" w:rsidRPr="00692BC8" w:rsidRDefault="000916AC" w:rsidP="008068BB">
            <w:pPr>
              <w:rPr>
                <w:rFonts w:ascii="Arial" w:hAnsi="Arial" w:cs="Arial"/>
                <w:sz w:val="21"/>
                <w:szCs w:val="21"/>
              </w:rPr>
            </w:pPr>
          </w:p>
          <w:p w14:paraId="2EE2F2B4" w14:textId="77777777" w:rsidR="000916AC" w:rsidRPr="00692BC8" w:rsidRDefault="000916AC" w:rsidP="008068BB">
            <w:pPr>
              <w:rPr>
                <w:rFonts w:ascii="Arial" w:hAnsi="Arial" w:cs="Arial"/>
                <w:sz w:val="21"/>
                <w:szCs w:val="21"/>
              </w:rPr>
            </w:pPr>
          </w:p>
          <w:p w14:paraId="5385A999" w14:textId="77777777" w:rsidR="000916AC" w:rsidRPr="00692BC8" w:rsidRDefault="000916AC" w:rsidP="008068BB">
            <w:pPr>
              <w:rPr>
                <w:rFonts w:ascii="Arial" w:hAnsi="Arial" w:cs="Arial"/>
                <w:sz w:val="21"/>
                <w:szCs w:val="21"/>
              </w:rPr>
            </w:pPr>
          </w:p>
          <w:p w14:paraId="49C833FD" w14:textId="77777777" w:rsidR="000916AC" w:rsidRPr="00692BC8" w:rsidRDefault="000916AC" w:rsidP="008068BB">
            <w:pPr>
              <w:rPr>
                <w:rFonts w:ascii="Arial" w:hAnsi="Arial" w:cs="Arial"/>
                <w:sz w:val="21"/>
                <w:szCs w:val="21"/>
              </w:rPr>
            </w:pPr>
          </w:p>
        </w:tc>
        <w:tc>
          <w:tcPr>
            <w:tcW w:w="4605" w:type="dxa"/>
            <w:tcBorders>
              <w:top w:val="single" w:sz="6" w:space="0" w:color="auto"/>
              <w:left w:val="single" w:sz="6" w:space="0" w:color="auto"/>
              <w:right w:val="single" w:sz="6" w:space="0" w:color="auto"/>
            </w:tcBorders>
          </w:tcPr>
          <w:p w14:paraId="207F4FD9" w14:textId="77777777" w:rsidR="000916AC" w:rsidRPr="00692BC8" w:rsidRDefault="000916AC" w:rsidP="008068BB">
            <w:pPr>
              <w:rPr>
                <w:rFonts w:ascii="Arial" w:hAnsi="Arial" w:cs="Arial"/>
                <w:sz w:val="21"/>
                <w:szCs w:val="21"/>
              </w:rPr>
            </w:pPr>
          </w:p>
        </w:tc>
      </w:tr>
      <w:tr w:rsidR="000916AC" w:rsidRPr="00692BC8" w14:paraId="7A97D16C" w14:textId="77777777" w:rsidTr="00D12D45">
        <w:trPr>
          <w:trHeight w:val="1280"/>
        </w:trPr>
        <w:tc>
          <w:tcPr>
            <w:tcW w:w="4605" w:type="dxa"/>
            <w:tcBorders>
              <w:top w:val="single" w:sz="6" w:space="0" w:color="auto"/>
              <w:left w:val="single" w:sz="6" w:space="0" w:color="auto"/>
              <w:right w:val="single" w:sz="6" w:space="0" w:color="auto"/>
            </w:tcBorders>
          </w:tcPr>
          <w:p w14:paraId="23EA1E31" w14:textId="77777777" w:rsidR="000916AC" w:rsidRPr="00692BC8" w:rsidRDefault="000916AC" w:rsidP="008068BB">
            <w:pPr>
              <w:rPr>
                <w:rFonts w:ascii="Arial" w:hAnsi="Arial" w:cs="Arial"/>
                <w:b/>
                <w:sz w:val="21"/>
                <w:szCs w:val="21"/>
              </w:rPr>
            </w:pPr>
            <w:r w:rsidRPr="00692BC8">
              <w:rPr>
                <w:rFonts w:ascii="Arial" w:hAnsi="Arial" w:cs="Arial"/>
                <w:b/>
                <w:sz w:val="21"/>
                <w:szCs w:val="21"/>
              </w:rPr>
              <w:t>Materialni stroški:</w:t>
            </w:r>
          </w:p>
          <w:p w14:paraId="6794FF23" w14:textId="77777777" w:rsidR="000916AC" w:rsidRPr="00692BC8" w:rsidRDefault="000916AC" w:rsidP="008068BB">
            <w:pPr>
              <w:rPr>
                <w:rFonts w:ascii="Arial" w:hAnsi="Arial" w:cs="Arial"/>
                <w:b/>
                <w:sz w:val="21"/>
                <w:szCs w:val="21"/>
              </w:rPr>
            </w:pPr>
          </w:p>
        </w:tc>
        <w:tc>
          <w:tcPr>
            <w:tcW w:w="4605" w:type="dxa"/>
            <w:tcBorders>
              <w:top w:val="single" w:sz="6" w:space="0" w:color="auto"/>
              <w:right w:val="single" w:sz="6" w:space="0" w:color="auto"/>
            </w:tcBorders>
          </w:tcPr>
          <w:p w14:paraId="5A0CCA8A" w14:textId="77777777" w:rsidR="000916AC" w:rsidRPr="00692BC8" w:rsidRDefault="000916AC" w:rsidP="008068BB">
            <w:pPr>
              <w:rPr>
                <w:rFonts w:ascii="Arial" w:hAnsi="Arial" w:cs="Arial"/>
                <w:sz w:val="21"/>
                <w:szCs w:val="21"/>
              </w:rPr>
            </w:pPr>
          </w:p>
          <w:p w14:paraId="37C2EE65" w14:textId="77777777" w:rsidR="000916AC" w:rsidRPr="00692BC8" w:rsidRDefault="000916AC" w:rsidP="008068BB">
            <w:pPr>
              <w:rPr>
                <w:rFonts w:ascii="Arial" w:hAnsi="Arial" w:cs="Arial"/>
                <w:sz w:val="21"/>
                <w:szCs w:val="21"/>
              </w:rPr>
            </w:pPr>
          </w:p>
          <w:p w14:paraId="4C405F80" w14:textId="77777777" w:rsidR="000916AC" w:rsidRPr="00692BC8" w:rsidRDefault="000916AC" w:rsidP="008068BB">
            <w:pPr>
              <w:rPr>
                <w:rFonts w:ascii="Arial" w:hAnsi="Arial" w:cs="Arial"/>
                <w:sz w:val="21"/>
                <w:szCs w:val="21"/>
              </w:rPr>
            </w:pPr>
          </w:p>
          <w:p w14:paraId="5C9C7DED" w14:textId="77777777" w:rsidR="000916AC" w:rsidRPr="00692BC8" w:rsidRDefault="000916AC" w:rsidP="008068BB">
            <w:pPr>
              <w:rPr>
                <w:rFonts w:ascii="Arial" w:hAnsi="Arial" w:cs="Arial"/>
                <w:sz w:val="21"/>
                <w:szCs w:val="21"/>
              </w:rPr>
            </w:pPr>
          </w:p>
        </w:tc>
      </w:tr>
      <w:tr w:rsidR="000916AC" w:rsidRPr="00BE2BD6" w14:paraId="6D933A0B" w14:textId="77777777" w:rsidTr="00D12D45">
        <w:tc>
          <w:tcPr>
            <w:tcW w:w="4605" w:type="dxa"/>
            <w:tcBorders>
              <w:top w:val="single" w:sz="6" w:space="0" w:color="auto"/>
              <w:left w:val="single" w:sz="6" w:space="0" w:color="auto"/>
            </w:tcBorders>
          </w:tcPr>
          <w:p w14:paraId="2D4A24C1" w14:textId="77777777" w:rsidR="000916AC" w:rsidRPr="00BE2BD6" w:rsidRDefault="000916AC" w:rsidP="008068BB">
            <w:pPr>
              <w:rPr>
                <w:rFonts w:ascii="Arial" w:hAnsi="Arial" w:cs="Arial"/>
                <w:b/>
                <w:sz w:val="21"/>
                <w:szCs w:val="21"/>
              </w:rPr>
            </w:pPr>
            <w:r w:rsidRPr="00BE2BD6">
              <w:rPr>
                <w:rFonts w:ascii="Arial" w:hAnsi="Arial" w:cs="Arial"/>
                <w:b/>
                <w:sz w:val="21"/>
                <w:szCs w:val="21"/>
              </w:rPr>
              <w:t xml:space="preserve">Drugi odhodki : </w:t>
            </w:r>
          </w:p>
          <w:p w14:paraId="1070D828" w14:textId="77777777" w:rsidR="000916AC" w:rsidRPr="00BE2BD6" w:rsidRDefault="000916AC" w:rsidP="008068BB">
            <w:pPr>
              <w:rPr>
                <w:rFonts w:ascii="Arial" w:hAnsi="Arial" w:cs="Arial"/>
                <w:sz w:val="21"/>
                <w:szCs w:val="21"/>
              </w:rPr>
            </w:pPr>
            <w:r w:rsidRPr="00BE2BD6">
              <w:rPr>
                <w:rFonts w:ascii="Arial" w:hAnsi="Arial" w:cs="Arial"/>
                <w:sz w:val="21"/>
                <w:szCs w:val="21"/>
              </w:rPr>
              <w:t>___________________________________</w:t>
            </w:r>
          </w:p>
          <w:p w14:paraId="54213A6A" w14:textId="77777777" w:rsidR="000916AC" w:rsidRPr="00BE2BD6" w:rsidRDefault="000916AC" w:rsidP="008068BB">
            <w:pPr>
              <w:rPr>
                <w:rFonts w:ascii="Arial" w:hAnsi="Arial" w:cs="Arial"/>
                <w:sz w:val="21"/>
                <w:szCs w:val="21"/>
              </w:rPr>
            </w:pPr>
            <w:r w:rsidRPr="00BE2BD6">
              <w:rPr>
                <w:rFonts w:ascii="Arial" w:hAnsi="Arial" w:cs="Arial"/>
                <w:sz w:val="21"/>
                <w:szCs w:val="21"/>
              </w:rPr>
              <w:t>___________________________________</w:t>
            </w:r>
          </w:p>
          <w:p w14:paraId="19CAE414" w14:textId="77777777" w:rsidR="000916AC" w:rsidRPr="00BE2BD6" w:rsidRDefault="000916AC" w:rsidP="008068BB">
            <w:pPr>
              <w:rPr>
                <w:rFonts w:ascii="Arial" w:hAnsi="Arial" w:cs="Arial"/>
                <w:sz w:val="21"/>
                <w:szCs w:val="21"/>
              </w:rPr>
            </w:pPr>
          </w:p>
        </w:tc>
        <w:tc>
          <w:tcPr>
            <w:tcW w:w="4605" w:type="dxa"/>
            <w:tcBorders>
              <w:top w:val="single" w:sz="4" w:space="0" w:color="000000"/>
              <w:left w:val="single" w:sz="6" w:space="0" w:color="auto"/>
              <w:bottom w:val="single" w:sz="4" w:space="0" w:color="000000"/>
              <w:right w:val="single" w:sz="6" w:space="0" w:color="auto"/>
            </w:tcBorders>
          </w:tcPr>
          <w:p w14:paraId="179C9881" w14:textId="77777777" w:rsidR="000916AC" w:rsidRPr="00BE2BD6" w:rsidRDefault="000916AC" w:rsidP="008068BB">
            <w:pPr>
              <w:rPr>
                <w:rFonts w:ascii="Arial" w:hAnsi="Arial" w:cs="Arial"/>
                <w:sz w:val="21"/>
                <w:szCs w:val="21"/>
              </w:rPr>
            </w:pPr>
          </w:p>
        </w:tc>
      </w:tr>
      <w:tr w:rsidR="000916AC" w:rsidRPr="00BE2BD6" w14:paraId="0B01E403" w14:textId="77777777" w:rsidTr="00D12D45">
        <w:tc>
          <w:tcPr>
            <w:tcW w:w="4605" w:type="dxa"/>
            <w:tcBorders>
              <w:top w:val="single" w:sz="6" w:space="0" w:color="auto"/>
              <w:left w:val="single" w:sz="6" w:space="0" w:color="auto"/>
              <w:bottom w:val="single" w:sz="6" w:space="0" w:color="auto"/>
              <w:right w:val="single" w:sz="6" w:space="0" w:color="auto"/>
            </w:tcBorders>
          </w:tcPr>
          <w:p w14:paraId="4426A624" w14:textId="77777777" w:rsidR="000916AC" w:rsidRPr="00BE2BD6" w:rsidRDefault="000916AC" w:rsidP="008068BB">
            <w:pPr>
              <w:pStyle w:val="Naslov4"/>
              <w:rPr>
                <w:rFonts w:ascii="Arial" w:hAnsi="Arial" w:cs="Arial"/>
                <w:sz w:val="21"/>
                <w:szCs w:val="21"/>
              </w:rPr>
            </w:pPr>
            <w:r w:rsidRPr="00BE2BD6">
              <w:rPr>
                <w:rFonts w:ascii="Arial" w:hAnsi="Arial" w:cs="Arial"/>
                <w:sz w:val="21"/>
                <w:szCs w:val="21"/>
              </w:rPr>
              <w:t>SKUPAJ</w:t>
            </w:r>
          </w:p>
        </w:tc>
        <w:tc>
          <w:tcPr>
            <w:tcW w:w="4605" w:type="dxa"/>
            <w:tcBorders>
              <w:top w:val="single" w:sz="4" w:space="0" w:color="000000"/>
              <w:bottom w:val="single" w:sz="4" w:space="0" w:color="000000"/>
              <w:right w:val="single" w:sz="6" w:space="0" w:color="auto"/>
            </w:tcBorders>
            <w:shd w:val="clear" w:color="auto" w:fill="FFFFFF"/>
          </w:tcPr>
          <w:p w14:paraId="19C08D85" w14:textId="77777777" w:rsidR="000916AC" w:rsidRPr="00BE2BD6" w:rsidRDefault="000916AC" w:rsidP="008068BB">
            <w:pPr>
              <w:rPr>
                <w:rFonts w:ascii="Arial" w:hAnsi="Arial" w:cs="Arial"/>
                <w:sz w:val="21"/>
                <w:szCs w:val="21"/>
              </w:rPr>
            </w:pPr>
          </w:p>
        </w:tc>
      </w:tr>
      <w:tr w:rsidR="000916AC" w:rsidRPr="00BE2BD6" w14:paraId="6F20A281" w14:textId="77777777" w:rsidTr="00D12D45">
        <w:tc>
          <w:tcPr>
            <w:tcW w:w="4605" w:type="dxa"/>
            <w:tcBorders>
              <w:top w:val="single" w:sz="6" w:space="0" w:color="auto"/>
              <w:left w:val="single" w:sz="6" w:space="0" w:color="auto"/>
              <w:bottom w:val="single" w:sz="6" w:space="0" w:color="auto"/>
              <w:right w:val="single" w:sz="6" w:space="0" w:color="auto"/>
            </w:tcBorders>
          </w:tcPr>
          <w:p w14:paraId="6294FF82" w14:textId="77777777" w:rsidR="000916AC" w:rsidRPr="00BE2BD6" w:rsidRDefault="000916AC" w:rsidP="008068BB">
            <w:pPr>
              <w:pStyle w:val="Naslov4"/>
              <w:numPr>
                <w:ilvl w:val="2"/>
                <w:numId w:val="1"/>
              </w:numPr>
              <w:rPr>
                <w:rFonts w:ascii="Arial" w:hAnsi="Arial" w:cs="Arial"/>
                <w:sz w:val="21"/>
                <w:szCs w:val="21"/>
              </w:rPr>
            </w:pPr>
          </w:p>
        </w:tc>
        <w:tc>
          <w:tcPr>
            <w:tcW w:w="4605" w:type="dxa"/>
            <w:tcBorders>
              <w:top w:val="single" w:sz="4" w:space="0" w:color="000000"/>
              <w:bottom w:val="single" w:sz="6" w:space="0" w:color="auto"/>
              <w:right w:val="single" w:sz="6" w:space="0" w:color="auto"/>
            </w:tcBorders>
            <w:shd w:val="clear" w:color="auto" w:fill="FFFFFF"/>
          </w:tcPr>
          <w:p w14:paraId="091B15D1" w14:textId="77777777" w:rsidR="000916AC" w:rsidRPr="00BE2BD6" w:rsidRDefault="000916AC" w:rsidP="008068BB">
            <w:pPr>
              <w:rPr>
                <w:rFonts w:ascii="Arial" w:hAnsi="Arial" w:cs="Arial"/>
                <w:sz w:val="21"/>
                <w:szCs w:val="21"/>
              </w:rPr>
            </w:pPr>
          </w:p>
        </w:tc>
      </w:tr>
    </w:tbl>
    <w:p w14:paraId="520715D0" w14:textId="77777777" w:rsidR="000916AC" w:rsidRPr="00BE2BD6" w:rsidRDefault="000916AC" w:rsidP="008068BB">
      <w:pPr>
        <w:rPr>
          <w:rFonts w:ascii="Arial" w:hAnsi="Arial" w:cs="Arial"/>
          <w:sz w:val="21"/>
          <w:szCs w:val="21"/>
        </w:rPr>
      </w:pPr>
    </w:p>
    <w:p w14:paraId="74DCBC94" w14:textId="77777777" w:rsidR="00D05A00" w:rsidRPr="00BE2BD6" w:rsidRDefault="000916AC" w:rsidP="008068BB">
      <w:pPr>
        <w:rPr>
          <w:rFonts w:ascii="Arial" w:hAnsi="Arial" w:cs="Arial"/>
          <w:b/>
          <w:i/>
          <w:sz w:val="21"/>
          <w:szCs w:val="21"/>
        </w:rPr>
      </w:pPr>
      <w:r w:rsidRPr="00BE2BD6">
        <w:rPr>
          <w:rFonts w:ascii="Arial" w:hAnsi="Arial" w:cs="Arial"/>
          <w:sz w:val="21"/>
          <w:szCs w:val="21"/>
        </w:rPr>
        <w:t xml:space="preserve">Datum:  </w:t>
      </w:r>
      <w:r w:rsidR="00C13048">
        <w:rPr>
          <w:rFonts w:ascii="Arial" w:hAnsi="Arial" w:cs="Arial"/>
          <w:sz w:val="21"/>
          <w:szCs w:val="21"/>
        </w:rPr>
        <w:t>______</w:t>
      </w:r>
      <w:r w:rsidR="00A34D69">
        <w:rPr>
          <w:rFonts w:ascii="Arial" w:hAnsi="Arial" w:cs="Arial"/>
          <w:sz w:val="21"/>
          <w:szCs w:val="21"/>
        </w:rPr>
        <w:t>__</w:t>
      </w:r>
      <w:r w:rsidR="00C13048">
        <w:rPr>
          <w:rFonts w:ascii="Arial" w:hAnsi="Arial" w:cs="Arial"/>
          <w:sz w:val="21"/>
          <w:szCs w:val="21"/>
        </w:rPr>
        <w:t>____</w:t>
      </w:r>
      <w:r w:rsidRPr="00BE2BD6">
        <w:rPr>
          <w:rFonts w:ascii="Arial" w:hAnsi="Arial" w:cs="Arial"/>
          <w:sz w:val="21"/>
          <w:szCs w:val="21"/>
        </w:rPr>
        <w:t xml:space="preserve">                                       Žig                           Podpis odgovorne osebe:</w:t>
      </w:r>
      <w:r w:rsidRPr="00BE2BD6">
        <w:rPr>
          <w:rFonts w:ascii="Arial" w:hAnsi="Arial" w:cs="Arial"/>
          <w:b/>
          <w:i/>
          <w:sz w:val="21"/>
          <w:szCs w:val="21"/>
        </w:rPr>
        <w:t xml:space="preserve">   </w:t>
      </w:r>
    </w:p>
    <w:p w14:paraId="533B68CF" w14:textId="77777777" w:rsidR="00D05A00" w:rsidRPr="00BE2BD6" w:rsidRDefault="000916AC" w:rsidP="008068BB">
      <w:pPr>
        <w:tabs>
          <w:tab w:val="left" w:pos="2235"/>
        </w:tabs>
        <w:rPr>
          <w:rFonts w:ascii="Arial" w:hAnsi="Arial" w:cs="Arial"/>
          <w:b/>
          <w:i/>
          <w:sz w:val="21"/>
          <w:szCs w:val="21"/>
        </w:rPr>
      </w:pPr>
      <w:r w:rsidRPr="00BE2BD6">
        <w:rPr>
          <w:rFonts w:ascii="Arial" w:hAnsi="Arial" w:cs="Arial"/>
          <w:b/>
          <w:i/>
          <w:sz w:val="21"/>
          <w:szCs w:val="21"/>
        </w:rPr>
        <w:t xml:space="preserve">   </w:t>
      </w:r>
    </w:p>
    <w:p w14:paraId="2930AE88" w14:textId="77777777" w:rsidR="00B055E7" w:rsidRPr="00BE2BD6" w:rsidRDefault="00C13048" w:rsidP="00C13048">
      <w:pPr>
        <w:tabs>
          <w:tab w:val="left" w:pos="2235"/>
        </w:tabs>
        <w:jc w:val="right"/>
        <w:rPr>
          <w:rFonts w:ascii="Arial" w:hAnsi="Arial" w:cs="Arial"/>
          <w:b/>
          <w:sz w:val="21"/>
          <w:szCs w:val="21"/>
          <w:lang w:eastAsia="sl-SI"/>
        </w:rPr>
      </w:pPr>
      <w:r>
        <w:rPr>
          <w:rFonts w:ascii="Arial" w:hAnsi="Arial" w:cs="Arial"/>
          <w:b/>
          <w:sz w:val="21"/>
          <w:szCs w:val="21"/>
          <w:lang w:eastAsia="sl-SI"/>
        </w:rPr>
        <w:t>__________________________</w:t>
      </w:r>
    </w:p>
    <w:sectPr w:rsidR="00B055E7" w:rsidRPr="00BE2BD6" w:rsidSect="002A1A91">
      <w:footnotePr>
        <w:pos w:val="beneathText"/>
      </w:footnotePr>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A587C" w14:textId="77777777" w:rsidR="00621046" w:rsidRDefault="00621046">
      <w:r>
        <w:separator/>
      </w:r>
    </w:p>
  </w:endnote>
  <w:endnote w:type="continuationSeparator" w:id="0">
    <w:p w14:paraId="45585718" w14:textId="77777777" w:rsidR="00621046" w:rsidRDefault="0062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09EA" w14:textId="77777777" w:rsidR="008C16D4" w:rsidRDefault="008C16D4" w:rsidP="004F3D5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8AE4EDF" w14:textId="77777777" w:rsidR="008C16D4" w:rsidRDefault="008C16D4" w:rsidP="003E330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8655787"/>
      <w:docPartObj>
        <w:docPartGallery w:val="Page Numbers (Bottom of Page)"/>
        <w:docPartUnique/>
      </w:docPartObj>
    </w:sdtPr>
    <w:sdtContent>
      <w:p w14:paraId="05B471DD" w14:textId="77777777" w:rsidR="008C16D4" w:rsidRDefault="008C16D4">
        <w:pPr>
          <w:pStyle w:val="Noga"/>
          <w:jc w:val="center"/>
        </w:pPr>
        <w:r w:rsidRPr="00BA74B0">
          <w:rPr>
            <w:sz w:val="20"/>
          </w:rPr>
          <w:fldChar w:fldCharType="begin"/>
        </w:r>
        <w:r w:rsidRPr="00BA74B0">
          <w:rPr>
            <w:sz w:val="20"/>
          </w:rPr>
          <w:instrText>PAGE   \* MERGEFORMAT</w:instrText>
        </w:r>
        <w:r w:rsidRPr="00BA74B0">
          <w:rPr>
            <w:sz w:val="20"/>
          </w:rPr>
          <w:fldChar w:fldCharType="separate"/>
        </w:r>
        <w:r w:rsidR="005548CC">
          <w:rPr>
            <w:noProof/>
            <w:sz w:val="20"/>
          </w:rPr>
          <w:t>2</w:t>
        </w:r>
        <w:r w:rsidR="005548CC">
          <w:rPr>
            <w:noProof/>
            <w:sz w:val="20"/>
          </w:rPr>
          <w:t>1</w:t>
        </w:r>
        <w:r w:rsidRPr="00BA74B0">
          <w:rPr>
            <w:sz w:val="20"/>
          </w:rPr>
          <w:fldChar w:fldCharType="end"/>
        </w:r>
      </w:p>
    </w:sdtContent>
  </w:sdt>
  <w:p w14:paraId="7680D0AC" w14:textId="77777777" w:rsidR="008C16D4" w:rsidRPr="00CE3E7E" w:rsidRDefault="008C16D4" w:rsidP="00C56BBF">
    <w:pPr>
      <w:tabs>
        <w:tab w:val="center" w:pos="4536"/>
        <w:tab w:val="right" w:pos="9072"/>
      </w:tabs>
      <w:suppressAutoHyphens w:val="0"/>
      <w:overflowPunct/>
      <w:autoSpaceDE/>
      <w:textAlignment w:val="auto"/>
      <w:rPr>
        <w:sz w:val="16"/>
        <w:szCs w:val="24"/>
        <w:lang w:eastAsia="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E105F" w14:textId="77777777" w:rsidR="00621046" w:rsidRDefault="00621046">
      <w:r>
        <w:separator/>
      </w:r>
    </w:p>
  </w:footnote>
  <w:footnote w:type="continuationSeparator" w:id="0">
    <w:p w14:paraId="12C7FB5A" w14:textId="77777777" w:rsidR="00621046" w:rsidRDefault="00621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slov7"/>
      <w:suff w:val="nothing"/>
      <w:lvlText w:val=""/>
      <w:lvlJc w:val="left"/>
      <w:pPr>
        <w:tabs>
          <w:tab w:val="num" w:pos="0"/>
        </w:tabs>
        <w:ind w:left="0" w:firstLine="0"/>
      </w:pPr>
    </w:lvl>
    <w:lvl w:ilvl="7">
      <w:start w:val="1"/>
      <w:numFmt w:val="none"/>
      <w:pStyle w:val="Naslov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2"/>
      <w:numFmt w:val="decimal"/>
      <w:lvlText w:val="%1."/>
      <w:lvlJc w:val="left"/>
      <w:pPr>
        <w:tabs>
          <w:tab w:val="num" w:pos="510"/>
        </w:tabs>
        <w:ind w:left="510" w:hanging="510"/>
      </w:pPr>
    </w:lvl>
    <w:lvl w:ilvl="1">
      <w:start w:val="3"/>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800"/>
        </w:tabs>
        <w:ind w:left="1800" w:hanging="180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520"/>
        </w:tabs>
        <w:ind w:left="2520" w:hanging="2520"/>
      </w:pPr>
    </w:lvl>
    <w:lvl w:ilvl="8">
      <w:start w:val="1"/>
      <w:numFmt w:val="decimal"/>
      <w:lvlText w:val="%1.%2.%3.%4.%5.%6.%7.%8.%9."/>
      <w:lvlJc w:val="left"/>
      <w:pPr>
        <w:tabs>
          <w:tab w:val="num" w:pos="2880"/>
        </w:tabs>
        <w:ind w:left="2880" w:hanging="2880"/>
      </w:pPr>
    </w:lvl>
  </w:abstractNum>
  <w:abstractNum w:abstractNumId="2" w15:restartNumberingAfterBreak="0">
    <w:nsid w:val="00000003"/>
    <w:multiLevelType w:val="singleLevel"/>
    <w:tmpl w:val="00000003"/>
    <w:name w:val="WW8Num3"/>
    <w:lvl w:ilvl="0">
      <w:start w:val="1"/>
      <w:numFmt w:val="decimal"/>
      <w:lvlText w:val="%1. "/>
      <w:lvlJc w:val="left"/>
      <w:pPr>
        <w:tabs>
          <w:tab w:val="num" w:pos="283"/>
        </w:tabs>
        <w:ind w:left="283" w:hanging="283"/>
      </w:pPr>
      <w:rPr>
        <w:b w:val="0"/>
        <w:i w:val="0"/>
        <w:sz w:val="24"/>
      </w:rPr>
    </w:lvl>
  </w:abstractNum>
  <w:abstractNum w:abstractNumId="3" w15:restartNumberingAfterBreak="0">
    <w:nsid w:val="00000004"/>
    <w:multiLevelType w:val="multilevel"/>
    <w:tmpl w:val="00000004"/>
    <w:name w:val="WW8Num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0000005"/>
    <w:multiLevelType w:val="multilevel"/>
    <w:tmpl w:val="00000005"/>
    <w:name w:val="WW8Num6"/>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rPr>
    </w:lvl>
    <w:lvl w:ilvl="8">
      <w:start w:val="1"/>
      <w:numFmt w:val="none"/>
      <w:suff w:val="nothing"/>
      <w:lvlText w:val=""/>
      <w:lvlJc w:val="left"/>
      <w:pPr>
        <w:tabs>
          <w:tab w:val="num" w:pos="3240"/>
        </w:tabs>
        <w:ind w:left="3240" w:hanging="360"/>
      </w:pPr>
      <w:rPr>
        <w:rFonts w:ascii="Wingdings" w:hAnsi="Wingdings"/>
      </w:rPr>
    </w:lvl>
  </w:abstractNum>
  <w:abstractNum w:abstractNumId="5" w15:restartNumberingAfterBreak="0">
    <w:nsid w:val="00000006"/>
    <w:multiLevelType w:val="multilevel"/>
    <w:tmpl w:val="00000006"/>
    <w:name w:val="WW8Num7"/>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rPr>
    </w:lvl>
    <w:lvl w:ilvl="8">
      <w:start w:val="1"/>
      <w:numFmt w:val="none"/>
      <w:suff w:val="nothing"/>
      <w:lvlText w:val=""/>
      <w:lvlJc w:val="left"/>
      <w:pPr>
        <w:tabs>
          <w:tab w:val="num" w:pos="3240"/>
        </w:tabs>
        <w:ind w:left="3240" w:hanging="360"/>
      </w:pPr>
      <w:rPr>
        <w:rFonts w:ascii="Wingdings" w:hAnsi="Wingdings"/>
      </w:rPr>
    </w:lvl>
  </w:abstractNum>
  <w:abstractNum w:abstractNumId="6" w15:restartNumberingAfterBreak="0">
    <w:nsid w:val="01647F06"/>
    <w:multiLevelType w:val="hybridMultilevel"/>
    <w:tmpl w:val="F8A8C9BE"/>
    <w:lvl w:ilvl="0" w:tplc="314ED50E">
      <w:start w:val="12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69487B"/>
    <w:multiLevelType w:val="hybridMultilevel"/>
    <w:tmpl w:val="BFFE2CFC"/>
    <w:lvl w:ilvl="0" w:tplc="FB36CC9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E435DEE"/>
    <w:multiLevelType w:val="hybridMultilevel"/>
    <w:tmpl w:val="C39A6C52"/>
    <w:lvl w:ilvl="0" w:tplc="FB36CC98">
      <w:start w:val="1"/>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11EC3838"/>
    <w:multiLevelType w:val="hybridMultilevel"/>
    <w:tmpl w:val="19E6D46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0" w15:restartNumberingAfterBreak="0">
    <w:nsid w:val="15C9623E"/>
    <w:multiLevelType w:val="hybridMultilevel"/>
    <w:tmpl w:val="7EB685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78A402E"/>
    <w:multiLevelType w:val="hybridMultilevel"/>
    <w:tmpl w:val="D75ECB70"/>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7DE54A5"/>
    <w:multiLevelType w:val="hybridMultilevel"/>
    <w:tmpl w:val="18525E3C"/>
    <w:lvl w:ilvl="0" w:tplc="75082AC0">
      <w:start w:val="1"/>
      <w:numFmt w:val="bullet"/>
      <w:lvlText w:val="-"/>
      <w:lvlJc w:val="center"/>
      <w:pPr>
        <w:ind w:left="1080" w:hanging="360"/>
      </w:pPr>
      <w:rPr>
        <w:rFonts w:ascii="Arial"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9730349"/>
    <w:multiLevelType w:val="multilevel"/>
    <w:tmpl w:val="C88E6B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9A055D5"/>
    <w:multiLevelType w:val="hybridMultilevel"/>
    <w:tmpl w:val="2D9AF05C"/>
    <w:lvl w:ilvl="0" w:tplc="75082AC0">
      <w:start w:val="1"/>
      <w:numFmt w:val="bullet"/>
      <w:lvlText w:val="-"/>
      <w:lvlJc w:val="center"/>
      <w:pPr>
        <w:ind w:left="-349" w:hanging="360"/>
      </w:pPr>
      <w:rPr>
        <w:rFonts w:ascii="Arial" w:hAnsi="Arial" w:hint="default"/>
      </w:rPr>
    </w:lvl>
    <w:lvl w:ilvl="1" w:tplc="04240003">
      <w:start w:val="1"/>
      <w:numFmt w:val="bullet"/>
      <w:lvlText w:val="o"/>
      <w:lvlJc w:val="left"/>
      <w:pPr>
        <w:ind w:left="371" w:hanging="360"/>
      </w:pPr>
      <w:rPr>
        <w:rFonts w:ascii="Courier New" w:hAnsi="Courier New" w:cs="Courier New" w:hint="default"/>
      </w:rPr>
    </w:lvl>
    <w:lvl w:ilvl="2" w:tplc="04240005">
      <w:start w:val="1"/>
      <w:numFmt w:val="bullet"/>
      <w:lvlText w:val=""/>
      <w:lvlJc w:val="left"/>
      <w:pPr>
        <w:ind w:left="1091" w:hanging="360"/>
      </w:pPr>
      <w:rPr>
        <w:rFonts w:ascii="Wingdings" w:hAnsi="Wingdings" w:hint="default"/>
      </w:rPr>
    </w:lvl>
    <w:lvl w:ilvl="3" w:tplc="04240001" w:tentative="1">
      <w:start w:val="1"/>
      <w:numFmt w:val="bullet"/>
      <w:lvlText w:val=""/>
      <w:lvlJc w:val="left"/>
      <w:pPr>
        <w:ind w:left="1811" w:hanging="360"/>
      </w:pPr>
      <w:rPr>
        <w:rFonts w:ascii="Symbol" w:hAnsi="Symbol" w:hint="default"/>
      </w:rPr>
    </w:lvl>
    <w:lvl w:ilvl="4" w:tplc="04240003" w:tentative="1">
      <w:start w:val="1"/>
      <w:numFmt w:val="bullet"/>
      <w:lvlText w:val="o"/>
      <w:lvlJc w:val="left"/>
      <w:pPr>
        <w:ind w:left="2531" w:hanging="360"/>
      </w:pPr>
      <w:rPr>
        <w:rFonts w:ascii="Courier New" w:hAnsi="Courier New" w:cs="Courier New" w:hint="default"/>
      </w:rPr>
    </w:lvl>
    <w:lvl w:ilvl="5" w:tplc="04240005" w:tentative="1">
      <w:start w:val="1"/>
      <w:numFmt w:val="bullet"/>
      <w:lvlText w:val=""/>
      <w:lvlJc w:val="left"/>
      <w:pPr>
        <w:ind w:left="3251" w:hanging="360"/>
      </w:pPr>
      <w:rPr>
        <w:rFonts w:ascii="Wingdings" w:hAnsi="Wingdings" w:hint="default"/>
      </w:rPr>
    </w:lvl>
    <w:lvl w:ilvl="6" w:tplc="04240001" w:tentative="1">
      <w:start w:val="1"/>
      <w:numFmt w:val="bullet"/>
      <w:lvlText w:val=""/>
      <w:lvlJc w:val="left"/>
      <w:pPr>
        <w:ind w:left="3971" w:hanging="360"/>
      </w:pPr>
      <w:rPr>
        <w:rFonts w:ascii="Symbol" w:hAnsi="Symbol" w:hint="default"/>
      </w:rPr>
    </w:lvl>
    <w:lvl w:ilvl="7" w:tplc="04240003" w:tentative="1">
      <w:start w:val="1"/>
      <w:numFmt w:val="bullet"/>
      <w:lvlText w:val="o"/>
      <w:lvlJc w:val="left"/>
      <w:pPr>
        <w:ind w:left="4691" w:hanging="360"/>
      </w:pPr>
      <w:rPr>
        <w:rFonts w:ascii="Courier New" w:hAnsi="Courier New" w:cs="Courier New" w:hint="default"/>
      </w:rPr>
    </w:lvl>
    <w:lvl w:ilvl="8" w:tplc="04240005" w:tentative="1">
      <w:start w:val="1"/>
      <w:numFmt w:val="bullet"/>
      <w:lvlText w:val=""/>
      <w:lvlJc w:val="left"/>
      <w:pPr>
        <w:ind w:left="5411" w:hanging="360"/>
      </w:pPr>
      <w:rPr>
        <w:rFonts w:ascii="Wingdings" w:hAnsi="Wingdings" w:hint="default"/>
      </w:rPr>
    </w:lvl>
  </w:abstractNum>
  <w:abstractNum w:abstractNumId="15" w15:restartNumberingAfterBreak="0">
    <w:nsid w:val="1A881133"/>
    <w:multiLevelType w:val="hybridMultilevel"/>
    <w:tmpl w:val="FB381D64"/>
    <w:lvl w:ilvl="0" w:tplc="753AB35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C687BE2"/>
    <w:multiLevelType w:val="hybridMultilevel"/>
    <w:tmpl w:val="B5900044"/>
    <w:lvl w:ilvl="0" w:tplc="75082AC0">
      <w:start w:val="1"/>
      <w:numFmt w:val="bullet"/>
      <w:lvlText w:val="-"/>
      <w:lvlJc w:val="center"/>
      <w:pPr>
        <w:ind w:left="1068" w:hanging="360"/>
      </w:pPr>
      <w:rPr>
        <w:rFonts w:ascii="Arial" w:hAnsi="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7" w15:restartNumberingAfterBreak="0">
    <w:nsid w:val="1F041195"/>
    <w:multiLevelType w:val="hybridMultilevel"/>
    <w:tmpl w:val="769E1EE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8" w15:restartNumberingAfterBreak="0">
    <w:nsid w:val="1FC46471"/>
    <w:multiLevelType w:val="hybridMultilevel"/>
    <w:tmpl w:val="87567674"/>
    <w:lvl w:ilvl="0" w:tplc="FB36CC98">
      <w:start w:val="8"/>
      <w:numFmt w:val="decimal"/>
      <w:lvlText w:val="%1."/>
      <w:lvlJc w:val="left"/>
      <w:pPr>
        <w:ind w:left="720" w:hanging="360"/>
      </w:pPr>
      <w:rPr>
        <w:rFonts w:hint="default"/>
        <w:b/>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19" w15:restartNumberingAfterBreak="0">
    <w:nsid w:val="211552CB"/>
    <w:multiLevelType w:val="hybridMultilevel"/>
    <w:tmpl w:val="EF426D5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0" w15:restartNumberingAfterBreak="0">
    <w:nsid w:val="21A90975"/>
    <w:multiLevelType w:val="hybridMultilevel"/>
    <w:tmpl w:val="B72825B0"/>
    <w:lvl w:ilvl="0" w:tplc="9824376C">
      <w:start w:val="12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7603B90"/>
    <w:multiLevelType w:val="hybridMultilevel"/>
    <w:tmpl w:val="FEB4D856"/>
    <w:lvl w:ilvl="0" w:tplc="E2F2E92A">
      <w:start w:val="1"/>
      <w:numFmt w:val="upperRoman"/>
      <w:lvlText w:val="%1."/>
      <w:lvlJc w:val="right"/>
      <w:pPr>
        <w:ind w:left="1080" w:hanging="720"/>
      </w:pPr>
      <w:rPr>
        <w:rFonts w:hint="default"/>
        <w:b/>
        <w:i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F0457B4"/>
    <w:multiLevelType w:val="hybridMultilevel"/>
    <w:tmpl w:val="C1429710"/>
    <w:lvl w:ilvl="0" w:tplc="75082AC0">
      <w:start w:val="1"/>
      <w:numFmt w:val="bullet"/>
      <w:lvlText w:val="-"/>
      <w:lvlJc w:val="center"/>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F977962"/>
    <w:multiLevelType w:val="hybridMultilevel"/>
    <w:tmpl w:val="D3526A00"/>
    <w:lvl w:ilvl="0" w:tplc="75082AC0">
      <w:start w:val="1"/>
      <w:numFmt w:val="bullet"/>
      <w:lvlText w:val="-"/>
      <w:lvlJc w:val="center"/>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801D28"/>
    <w:multiLevelType w:val="hybridMultilevel"/>
    <w:tmpl w:val="572A7550"/>
    <w:lvl w:ilvl="0" w:tplc="9686F96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A8E0B5A"/>
    <w:multiLevelType w:val="hybridMultilevel"/>
    <w:tmpl w:val="6AA6EAD0"/>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6" w15:restartNumberingAfterBreak="0">
    <w:nsid w:val="3E574E2F"/>
    <w:multiLevelType w:val="multilevel"/>
    <w:tmpl w:val="468A9922"/>
    <w:lvl w:ilvl="0">
      <w:start w:val="1"/>
      <w:numFmt w:val="bullet"/>
      <w:lvlText w:val="-"/>
      <w:lvlJc w:val="center"/>
      <w:pPr>
        <w:tabs>
          <w:tab w:val="num" w:pos="720"/>
        </w:tabs>
        <w:ind w:left="720" w:hanging="360"/>
      </w:pPr>
      <w:rPr>
        <w:rFonts w:ascii="Arial" w:hAnsi="Aria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2A6CBA"/>
    <w:multiLevelType w:val="hybridMultilevel"/>
    <w:tmpl w:val="E71845C0"/>
    <w:lvl w:ilvl="0" w:tplc="B53E9022">
      <w:start w:val="12"/>
      <w:numFmt w:val="decimal"/>
      <w:lvlText w:val="%1."/>
      <w:lvlJc w:val="left"/>
      <w:pPr>
        <w:ind w:left="720" w:hanging="360"/>
      </w:pPr>
      <w:rPr>
        <w:rFonts w:hint="default"/>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28" w15:restartNumberingAfterBreak="0">
    <w:nsid w:val="47401532"/>
    <w:multiLevelType w:val="singleLevel"/>
    <w:tmpl w:val="0424000F"/>
    <w:lvl w:ilvl="0">
      <w:start w:val="1"/>
      <w:numFmt w:val="decimal"/>
      <w:lvlText w:val="%1."/>
      <w:lvlJc w:val="left"/>
      <w:pPr>
        <w:tabs>
          <w:tab w:val="num" w:pos="360"/>
        </w:tabs>
        <w:ind w:left="360" w:hanging="360"/>
      </w:pPr>
    </w:lvl>
  </w:abstractNum>
  <w:abstractNum w:abstractNumId="29" w15:restartNumberingAfterBreak="0">
    <w:nsid w:val="4A474B52"/>
    <w:multiLevelType w:val="hybridMultilevel"/>
    <w:tmpl w:val="FDF8B93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BEB3421"/>
    <w:multiLevelType w:val="multilevel"/>
    <w:tmpl w:val="192CEDB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1" w15:restartNumberingAfterBreak="0">
    <w:nsid w:val="540922F1"/>
    <w:multiLevelType w:val="hybridMultilevel"/>
    <w:tmpl w:val="AAD65CDA"/>
    <w:lvl w:ilvl="0" w:tplc="0424000B">
      <w:start w:val="1"/>
      <w:numFmt w:val="decimal"/>
      <w:lvlText w:val="%1."/>
      <w:lvlJc w:val="left"/>
      <w:pPr>
        <w:ind w:left="720" w:hanging="360"/>
      </w:pPr>
      <w:rPr>
        <w:rFonts w:hint="default"/>
        <w:b/>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32" w15:restartNumberingAfterBreak="0">
    <w:nsid w:val="5A470C1C"/>
    <w:multiLevelType w:val="hybridMultilevel"/>
    <w:tmpl w:val="8788ED04"/>
    <w:lvl w:ilvl="0" w:tplc="85D000A0">
      <w:start w:val="1"/>
      <w:numFmt w:val="bullet"/>
      <w:lvlText w:val=""/>
      <w:lvlJc w:val="left"/>
      <w:pPr>
        <w:ind w:left="720" w:hanging="360"/>
      </w:pPr>
      <w:rPr>
        <w:rFonts w:ascii="Symbol" w:hAnsi="Symbol"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3" w15:restartNumberingAfterBreak="0">
    <w:nsid w:val="5F5920C0"/>
    <w:multiLevelType w:val="hybridMultilevel"/>
    <w:tmpl w:val="101C7016"/>
    <w:lvl w:ilvl="0" w:tplc="64020C88">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4" w15:restartNumberingAfterBreak="0">
    <w:nsid w:val="60032ABE"/>
    <w:multiLevelType w:val="hybridMultilevel"/>
    <w:tmpl w:val="FEB4D856"/>
    <w:lvl w:ilvl="0" w:tplc="E2F2E92A">
      <w:start w:val="1"/>
      <w:numFmt w:val="upperRoman"/>
      <w:lvlText w:val="%1."/>
      <w:lvlJc w:val="right"/>
      <w:pPr>
        <w:ind w:left="1080" w:hanging="720"/>
      </w:pPr>
      <w:rPr>
        <w:rFonts w:hint="default"/>
        <w:b/>
        <w:i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45B419B"/>
    <w:multiLevelType w:val="hybridMultilevel"/>
    <w:tmpl w:val="586EFC1C"/>
    <w:lvl w:ilvl="0" w:tplc="5658DDFA">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4A437BB"/>
    <w:multiLevelType w:val="hybridMultilevel"/>
    <w:tmpl w:val="9DD0D568"/>
    <w:lvl w:ilvl="0" w:tplc="0424000B">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219AD"/>
    <w:multiLevelType w:val="multilevel"/>
    <w:tmpl w:val="A960608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0940FD"/>
    <w:multiLevelType w:val="hybridMultilevel"/>
    <w:tmpl w:val="93F6AA06"/>
    <w:lvl w:ilvl="0" w:tplc="4C6ADA0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A7839AE"/>
    <w:multiLevelType w:val="hybridMultilevel"/>
    <w:tmpl w:val="2564BF26"/>
    <w:lvl w:ilvl="0" w:tplc="75082AC0">
      <w:start w:val="1"/>
      <w:numFmt w:val="bullet"/>
      <w:lvlText w:val="-"/>
      <w:lvlJc w:val="center"/>
      <w:pPr>
        <w:ind w:left="1080" w:hanging="360"/>
      </w:pPr>
      <w:rPr>
        <w:rFonts w:ascii="Arial"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0" w15:restartNumberingAfterBreak="0">
    <w:nsid w:val="6B1147E2"/>
    <w:multiLevelType w:val="hybridMultilevel"/>
    <w:tmpl w:val="7EB685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86579F"/>
    <w:multiLevelType w:val="hybridMultilevel"/>
    <w:tmpl w:val="FC32BA1E"/>
    <w:lvl w:ilvl="0" w:tplc="D5B05890">
      <w:start w:val="2"/>
      <w:numFmt w:val="bullet"/>
      <w:lvlText w:val="-"/>
      <w:lvlJc w:val="left"/>
      <w:pPr>
        <w:ind w:left="-349" w:hanging="360"/>
      </w:pPr>
      <w:rPr>
        <w:rFonts w:ascii="Arial" w:eastAsia="Times New Roman" w:hAnsi="Arial" w:cs="Arial" w:hint="default"/>
      </w:rPr>
    </w:lvl>
    <w:lvl w:ilvl="1" w:tplc="04240003">
      <w:start w:val="1"/>
      <w:numFmt w:val="bullet"/>
      <w:lvlText w:val="o"/>
      <w:lvlJc w:val="left"/>
      <w:pPr>
        <w:ind w:left="371" w:hanging="360"/>
      </w:pPr>
      <w:rPr>
        <w:rFonts w:ascii="Courier New" w:hAnsi="Courier New" w:cs="Courier New" w:hint="default"/>
      </w:rPr>
    </w:lvl>
    <w:lvl w:ilvl="2" w:tplc="04240005" w:tentative="1">
      <w:start w:val="1"/>
      <w:numFmt w:val="bullet"/>
      <w:lvlText w:val=""/>
      <w:lvlJc w:val="left"/>
      <w:pPr>
        <w:ind w:left="1091" w:hanging="360"/>
      </w:pPr>
      <w:rPr>
        <w:rFonts w:ascii="Wingdings" w:hAnsi="Wingdings" w:hint="default"/>
      </w:rPr>
    </w:lvl>
    <w:lvl w:ilvl="3" w:tplc="04240001" w:tentative="1">
      <w:start w:val="1"/>
      <w:numFmt w:val="bullet"/>
      <w:lvlText w:val=""/>
      <w:lvlJc w:val="left"/>
      <w:pPr>
        <w:ind w:left="1811" w:hanging="360"/>
      </w:pPr>
      <w:rPr>
        <w:rFonts w:ascii="Symbol" w:hAnsi="Symbol" w:hint="default"/>
      </w:rPr>
    </w:lvl>
    <w:lvl w:ilvl="4" w:tplc="04240003" w:tentative="1">
      <w:start w:val="1"/>
      <w:numFmt w:val="bullet"/>
      <w:lvlText w:val="o"/>
      <w:lvlJc w:val="left"/>
      <w:pPr>
        <w:ind w:left="2531" w:hanging="360"/>
      </w:pPr>
      <w:rPr>
        <w:rFonts w:ascii="Courier New" w:hAnsi="Courier New" w:cs="Courier New" w:hint="default"/>
      </w:rPr>
    </w:lvl>
    <w:lvl w:ilvl="5" w:tplc="04240005" w:tentative="1">
      <w:start w:val="1"/>
      <w:numFmt w:val="bullet"/>
      <w:lvlText w:val=""/>
      <w:lvlJc w:val="left"/>
      <w:pPr>
        <w:ind w:left="3251" w:hanging="360"/>
      </w:pPr>
      <w:rPr>
        <w:rFonts w:ascii="Wingdings" w:hAnsi="Wingdings" w:hint="default"/>
      </w:rPr>
    </w:lvl>
    <w:lvl w:ilvl="6" w:tplc="04240001" w:tentative="1">
      <w:start w:val="1"/>
      <w:numFmt w:val="bullet"/>
      <w:lvlText w:val=""/>
      <w:lvlJc w:val="left"/>
      <w:pPr>
        <w:ind w:left="3971" w:hanging="360"/>
      </w:pPr>
      <w:rPr>
        <w:rFonts w:ascii="Symbol" w:hAnsi="Symbol" w:hint="default"/>
      </w:rPr>
    </w:lvl>
    <w:lvl w:ilvl="7" w:tplc="04240003" w:tentative="1">
      <w:start w:val="1"/>
      <w:numFmt w:val="bullet"/>
      <w:lvlText w:val="o"/>
      <w:lvlJc w:val="left"/>
      <w:pPr>
        <w:ind w:left="4691" w:hanging="360"/>
      </w:pPr>
      <w:rPr>
        <w:rFonts w:ascii="Courier New" w:hAnsi="Courier New" w:cs="Courier New" w:hint="default"/>
      </w:rPr>
    </w:lvl>
    <w:lvl w:ilvl="8" w:tplc="04240005" w:tentative="1">
      <w:start w:val="1"/>
      <w:numFmt w:val="bullet"/>
      <w:lvlText w:val=""/>
      <w:lvlJc w:val="left"/>
      <w:pPr>
        <w:ind w:left="5411" w:hanging="360"/>
      </w:pPr>
      <w:rPr>
        <w:rFonts w:ascii="Wingdings" w:hAnsi="Wingdings" w:hint="default"/>
      </w:rPr>
    </w:lvl>
  </w:abstractNum>
  <w:abstractNum w:abstractNumId="42" w15:restartNumberingAfterBreak="0">
    <w:nsid w:val="6F23656D"/>
    <w:multiLevelType w:val="hybridMultilevel"/>
    <w:tmpl w:val="4DA2D1A8"/>
    <w:lvl w:ilvl="0" w:tplc="04240017">
      <w:start w:val="1"/>
      <w:numFmt w:val="lowerLetter"/>
      <w:lvlText w:val="%1)"/>
      <w:lvlJc w:val="left"/>
      <w:pPr>
        <w:ind w:left="720" w:hanging="360"/>
      </w:pPr>
      <w:rPr>
        <w:rFonts w:hint="default"/>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F4754E5"/>
    <w:multiLevelType w:val="hybridMultilevel"/>
    <w:tmpl w:val="1A462F80"/>
    <w:lvl w:ilvl="0" w:tplc="32CC3FC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31A095B"/>
    <w:multiLevelType w:val="hybridMultilevel"/>
    <w:tmpl w:val="41549942"/>
    <w:lvl w:ilvl="0" w:tplc="9DA66B6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32F3212"/>
    <w:multiLevelType w:val="hybridMultilevel"/>
    <w:tmpl w:val="14A669F8"/>
    <w:lvl w:ilvl="0" w:tplc="FB36CC98">
      <w:start w:val="1"/>
      <w:numFmt w:val="bullet"/>
      <w:lvlText w:val=""/>
      <w:lvlJc w:val="left"/>
      <w:pPr>
        <w:tabs>
          <w:tab w:val="num" w:pos="4471"/>
        </w:tabs>
        <w:ind w:left="4471" w:hanging="360"/>
      </w:pPr>
      <w:rPr>
        <w:rFonts w:ascii="Symbol" w:hAnsi="Symbol" w:hint="default"/>
      </w:rPr>
    </w:lvl>
    <w:lvl w:ilvl="1" w:tplc="04240003">
      <w:start w:val="1"/>
      <w:numFmt w:val="decimal"/>
      <w:lvlText w:val="%2."/>
      <w:lvlJc w:val="left"/>
      <w:pPr>
        <w:tabs>
          <w:tab w:val="num" w:pos="1800"/>
        </w:tabs>
        <w:ind w:left="1800" w:hanging="360"/>
      </w:pPr>
    </w:lvl>
    <w:lvl w:ilvl="2" w:tplc="04240005">
      <w:start w:val="1"/>
      <w:numFmt w:val="decimal"/>
      <w:lvlText w:val="%3."/>
      <w:lvlJc w:val="left"/>
      <w:pPr>
        <w:tabs>
          <w:tab w:val="num" w:pos="2520"/>
        </w:tabs>
        <w:ind w:left="2520" w:hanging="360"/>
      </w:pPr>
    </w:lvl>
    <w:lvl w:ilvl="3" w:tplc="04240001">
      <w:start w:val="1"/>
      <w:numFmt w:val="decimal"/>
      <w:lvlText w:val="%4."/>
      <w:lvlJc w:val="left"/>
      <w:pPr>
        <w:tabs>
          <w:tab w:val="num" w:pos="3240"/>
        </w:tabs>
        <w:ind w:left="3240" w:hanging="360"/>
      </w:pPr>
    </w:lvl>
    <w:lvl w:ilvl="4" w:tplc="04240003">
      <w:start w:val="1"/>
      <w:numFmt w:val="decimal"/>
      <w:lvlText w:val="%5."/>
      <w:lvlJc w:val="left"/>
      <w:pPr>
        <w:tabs>
          <w:tab w:val="num" w:pos="3960"/>
        </w:tabs>
        <w:ind w:left="3960" w:hanging="360"/>
      </w:pPr>
    </w:lvl>
    <w:lvl w:ilvl="5" w:tplc="04240005">
      <w:start w:val="1"/>
      <w:numFmt w:val="decimal"/>
      <w:lvlText w:val="%6."/>
      <w:lvlJc w:val="left"/>
      <w:pPr>
        <w:tabs>
          <w:tab w:val="num" w:pos="4680"/>
        </w:tabs>
        <w:ind w:left="4680" w:hanging="360"/>
      </w:pPr>
    </w:lvl>
    <w:lvl w:ilvl="6" w:tplc="04240001">
      <w:start w:val="1"/>
      <w:numFmt w:val="decimal"/>
      <w:lvlText w:val="%7."/>
      <w:lvlJc w:val="left"/>
      <w:pPr>
        <w:tabs>
          <w:tab w:val="num" w:pos="5400"/>
        </w:tabs>
        <w:ind w:left="5400" w:hanging="360"/>
      </w:pPr>
    </w:lvl>
    <w:lvl w:ilvl="7" w:tplc="04240003">
      <w:start w:val="1"/>
      <w:numFmt w:val="decimal"/>
      <w:lvlText w:val="%8."/>
      <w:lvlJc w:val="left"/>
      <w:pPr>
        <w:tabs>
          <w:tab w:val="num" w:pos="6120"/>
        </w:tabs>
        <w:ind w:left="6120" w:hanging="360"/>
      </w:pPr>
    </w:lvl>
    <w:lvl w:ilvl="8" w:tplc="04240005">
      <w:start w:val="1"/>
      <w:numFmt w:val="decimal"/>
      <w:lvlText w:val="%9."/>
      <w:lvlJc w:val="left"/>
      <w:pPr>
        <w:tabs>
          <w:tab w:val="num" w:pos="6840"/>
        </w:tabs>
        <w:ind w:left="6840" w:hanging="360"/>
      </w:pPr>
    </w:lvl>
  </w:abstractNum>
  <w:abstractNum w:abstractNumId="46" w15:restartNumberingAfterBreak="0">
    <w:nsid w:val="751C0341"/>
    <w:multiLevelType w:val="hybridMultilevel"/>
    <w:tmpl w:val="0F3E2E9C"/>
    <w:lvl w:ilvl="0" w:tplc="4D6CA8B0">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47" w15:restartNumberingAfterBreak="0">
    <w:nsid w:val="7D032C23"/>
    <w:multiLevelType w:val="hybridMultilevel"/>
    <w:tmpl w:val="A18618E8"/>
    <w:lvl w:ilvl="0" w:tplc="7C6CD876">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92092107">
    <w:abstractNumId w:val="0"/>
  </w:num>
  <w:num w:numId="2" w16cid:durableId="1096055107">
    <w:abstractNumId w:val="30"/>
  </w:num>
  <w:num w:numId="3" w16cid:durableId="2145737121">
    <w:abstractNumId w:val="37"/>
  </w:num>
  <w:num w:numId="4" w16cid:durableId="534081830">
    <w:abstractNumId w:val="35"/>
  </w:num>
  <w:num w:numId="5" w16cid:durableId="761871845">
    <w:abstractNumId w:val="13"/>
  </w:num>
  <w:num w:numId="6" w16cid:durableId="1196771226">
    <w:abstractNumId w:val="21"/>
  </w:num>
  <w:num w:numId="7" w16cid:durableId="1401782156">
    <w:abstractNumId w:val="29"/>
  </w:num>
  <w:num w:numId="8" w16cid:durableId="1588952950">
    <w:abstractNumId w:val="42"/>
  </w:num>
  <w:num w:numId="9" w16cid:durableId="267079782">
    <w:abstractNumId w:val="33"/>
  </w:num>
  <w:num w:numId="10" w16cid:durableId="840778671">
    <w:abstractNumId w:val="47"/>
  </w:num>
  <w:num w:numId="11" w16cid:durableId="349643472">
    <w:abstractNumId w:val="28"/>
  </w:num>
  <w:num w:numId="12" w16cid:durableId="228658238">
    <w:abstractNumId w:val="45"/>
  </w:num>
  <w:num w:numId="13" w16cid:durableId="907152817">
    <w:abstractNumId w:val="43"/>
  </w:num>
  <w:num w:numId="14" w16cid:durableId="1743213217">
    <w:abstractNumId w:val="31"/>
  </w:num>
  <w:num w:numId="15" w16cid:durableId="318769996">
    <w:abstractNumId w:val="24"/>
  </w:num>
  <w:num w:numId="16" w16cid:durableId="1533108103">
    <w:abstractNumId w:val="8"/>
  </w:num>
  <w:num w:numId="17" w16cid:durableId="784547003">
    <w:abstractNumId w:val="18"/>
  </w:num>
  <w:num w:numId="18" w16cid:durableId="1118060154">
    <w:abstractNumId w:val="27"/>
  </w:num>
  <w:num w:numId="19" w16cid:durableId="144906097">
    <w:abstractNumId w:val="36"/>
  </w:num>
  <w:num w:numId="20" w16cid:durableId="1813522640">
    <w:abstractNumId w:val="32"/>
  </w:num>
  <w:num w:numId="21" w16cid:durableId="2039507095">
    <w:abstractNumId w:val="40"/>
  </w:num>
  <w:num w:numId="22" w16cid:durableId="1657027157">
    <w:abstractNumId w:val="41"/>
  </w:num>
  <w:num w:numId="23" w16cid:durableId="1233662838">
    <w:abstractNumId w:val="11"/>
  </w:num>
  <w:num w:numId="24" w16cid:durableId="1938636519">
    <w:abstractNumId w:val="10"/>
  </w:num>
  <w:num w:numId="25" w16cid:durableId="1568346914">
    <w:abstractNumId w:val="44"/>
  </w:num>
  <w:num w:numId="26" w16cid:durableId="701780746">
    <w:abstractNumId w:val="46"/>
  </w:num>
  <w:num w:numId="27" w16cid:durableId="1309360999">
    <w:abstractNumId w:val="7"/>
  </w:num>
  <w:num w:numId="28" w16cid:durableId="1003120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2299818">
    <w:abstractNumId w:val="16"/>
  </w:num>
  <w:num w:numId="30" w16cid:durableId="91508942">
    <w:abstractNumId w:val="14"/>
  </w:num>
  <w:num w:numId="31" w16cid:durableId="498887433">
    <w:abstractNumId w:val="23"/>
  </w:num>
  <w:num w:numId="32" w16cid:durableId="968441110">
    <w:abstractNumId w:val="12"/>
  </w:num>
  <w:num w:numId="33" w16cid:durableId="780882373">
    <w:abstractNumId w:val="39"/>
  </w:num>
  <w:num w:numId="34" w16cid:durableId="640503890">
    <w:abstractNumId w:val="34"/>
  </w:num>
  <w:num w:numId="35" w16cid:durableId="849753927">
    <w:abstractNumId w:val="26"/>
  </w:num>
  <w:num w:numId="36" w16cid:durableId="956134034">
    <w:abstractNumId w:val="22"/>
  </w:num>
  <w:num w:numId="37" w16cid:durableId="598635123">
    <w:abstractNumId w:val="38"/>
  </w:num>
  <w:num w:numId="38" w16cid:durableId="1111051209">
    <w:abstractNumId w:val="9"/>
  </w:num>
  <w:num w:numId="39" w16cid:durableId="1885294307">
    <w:abstractNumId w:val="25"/>
  </w:num>
  <w:num w:numId="40" w16cid:durableId="1701124750">
    <w:abstractNumId w:val="17"/>
  </w:num>
  <w:num w:numId="41" w16cid:durableId="2118910150">
    <w:abstractNumId w:val="6"/>
  </w:num>
  <w:num w:numId="42" w16cid:durableId="744768685">
    <w:abstractNumId w:val="20"/>
  </w:num>
  <w:num w:numId="43" w16cid:durableId="203904043">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61"/>
    <w:rsid w:val="000226E0"/>
    <w:rsid w:val="00023E07"/>
    <w:rsid w:val="0002608C"/>
    <w:rsid w:val="00031E67"/>
    <w:rsid w:val="00033CA2"/>
    <w:rsid w:val="00034B65"/>
    <w:rsid w:val="00041475"/>
    <w:rsid w:val="00044FBD"/>
    <w:rsid w:val="00057B44"/>
    <w:rsid w:val="00071163"/>
    <w:rsid w:val="0008565E"/>
    <w:rsid w:val="00085E13"/>
    <w:rsid w:val="000916AC"/>
    <w:rsid w:val="000921A7"/>
    <w:rsid w:val="00094AAE"/>
    <w:rsid w:val="000B2A72"/>
    <w:rsid w:val="000B6960"/>
    <w:rsid w:val="000C113B"/>
    <w:rsid w:val="000C52CB"/>
    <w:rsid w:val="000D2332"/>
    <w:rsid w:val="000E63DE"/>
    <w:rsid w:val="000E6A56"/>
    <w:rsid w:val="000E6FCB"/>
    <w:rsid w:val="000E764A"/>
    <w:rsid w:val="000F1B08"/>
    <w:rsid w:val="00102B08"/>
    <w:rsid w:val="00106007"/>
    <w:rsid w:val="00107026"/>
    <w:rsid w:val="001139CC"/>
    <w:rsid w:val="001170CA"/>
    <w:rsid w:val="001309FE"/>
    <w:rsid w:val="00140EFA"/>
    <w:rsid w:val="00173A4D"/>
    <w:rsid w:val="00176C67"/>
    <w:rsid w:val="00192F5A"/>
    <w:rsid w:val="00194220"/>
    <w:rsid w:val="001968BD"/>
    <w:rsid w:val="001A2761"/>
    <w:rsid w:val="001B5D7B"/>
    <w:rsid w:val="001B5FA8"/>
    <w:rsid w:val="001C3133"/>
    <w:rsid w:val="001C57A2"/>
    <w:rsid w:val="001E5D98"/>
    <w:rsid w:val="00204019"/>
    <w:rsid w:val="0020434A"/>
    <w:rsid w:val="00205A01"/>
    <w:rsid w:val="00234505"/>
    <w:rsid w:val="00256AA7"/>
    <w:rsid w:val="00266719"/>
    <w:rsid w:val="00272C4C"/>
    <w:rsid w:val="00277C1F"/>
    <w:rsid w:val="00280899"/>
    <w:rsid w:val="00283527"/>
    <w:rsid w:val="00294345"/>
    <w:rsid w:val="002A1A91"/>
    <w:rsid w:val="002B1487"/>
    <w:rsid w:val="002C4AF9"/>
    <w:rsid w:val="002D0046"/>
    <w:rsid w:val="002D3E91"/>
    <w:rsid w:val="002D5DA1"/>
    <w:rsid w:val="002D7352"/>
    <w:rsid w:val="002D7B3D"/>
    <w:rsid w:val="002E578C"/>
    <w:rsid w:val="002E61CD"/>
    <w:rsid w:val="002F500D"/>
    <w:rsid w:val="00306416"/>
    <w:rsid w:val="00306696"/>
    <w:rsid w:val="00306B99"/>
    <w:rsid w:val="00307623"/>
    <w:rsid w:val="003116D7"/>
    <w:rsid w:val="003259D4"/>
    <w:rsid w:val="003278F9"/>
    <w:rsid w:val="00333063"/>
    <w:rsid w:val="003348B4"/>
    <w:rsid w:val="00341438"/>
    <w:rsid w:val="00344410"/>
    <w:rsid w:val="00357DFA"/>
    <w:rsid w:val="0036144A"/>
    <w:rsid w:val="00361580"/>
    <w:rsid w:val="003665E4"/>
    <w:rsid w:val="00367C62"/>
    <w:rsid w:val="0037063D"/>
    <w:rsid w:val="00370B99"/>
    <w:rsid w:val="00375C8D"/>
    <w:rsid w:val="00380268"/>
    <w:rsid w:val="00382B77"/>
    <w:rsid w:val="003832D6"/>
    <w:rsid w:val="00387AE9"/>
    <w:rsid w:val="003901FE"/>
    <w:rsid w:val="00393EB1"/>
    <w:rsid w:val="0039649E"/>
    <w:rsid w:val="003A297A"/>
    <w:rsid w:val="003A2DF5"/>
    <w:rsid w:val="003A4D2E"/>
    <w:rsid w:val="003B5AFC"/>
    <w:rsid w:val="003B7708"/>
    <w:rsid w:val="003C3162"/>
    <w:rsid w:val="003C689F"/>
    <w:rsid w:val="003D17E2"/>
    <w:rsid w:val="003D3346"/>
    <w:rsid w:val="003E3308"/>
    <w:rsid w:val="003E41E8"/>
    <w:rsid w:val="003E575C"/>
    <w:rsid w:val="00401D06"/>
    <w:rsid w:val="00404DCA"/>
    <w:rsid w:val="0041678F"/>
    <w:rsid w:val="0041788B"/>
    <w:rsid w:val="004332A9"/>
    <w:rsid w:val="00442B1D"/>
    <w:rsid w:val="00451519"/>
    <w:rsid w:val="00451C22"/>
    <w:rsid w:val="004549DB"/>
    <w:rsid w:val="00471AA8"/>
    <w:rsid w:val="00471FD9"/>
    <w:rsid w:val="004734F7"/>
    <w:rsid w:val="00476D1A"/>
    <w:rsid w:val="00495F54"/>
    <w:rsid w:val="004966F6"/>
    <w:rsid w:val="004A010F"/>
    <w:rsid w:val="004B6A00"/>
    <w:rsid w:val="004B774F"/>
    <w:rsid w:val="004C3BAD"/>
    <w:rsid w:val="004F1E42"/>
    <w:rsid w:val="004F3D53"/>
    <w:rsid w:val="005019B2"/>
    <w:rsid w:val="00507A28"/>
    <w:rsid w:val="005306F7"/>
    <w:rsid w:val="00530B33"/>
    <w:rsid w:val="00531A39"/>
    <w:rsid w:val="005331EA"/>
    <w:rsid w:val="00535D50"/>
    <w:rsid w:val="005548CC"/>
    <w:rsid w:val="0056042E"/>
    <w:rsid w:val="005646B0"/>
    <w:rsid w:val="00574307"/>
    <w:rsid w:val="00576B6E"/>
    <w:rsid w:val="00590F86"/>
    <w:rsid w:val="005A4957"/>
    <w:rsid w:val="005B6D45"/>
    <w:rsid w:val="005C062A"/>
    <w:rsid w:val="005E2946"/>
    <w:rsid w:val="005E3D20"/>
    <w:rsid w:val="005E7380"/>
    <w:rsid w:val="005F0C34"/>
    <w:rsid w:val="005F2708"/>
    <w:rsid w:val="0060628B"/>
    <w:rsid w:val="0060753F"/>
    <w:rsid w:val="00610318"/>
    <w:rsid w:val="00616B3D"/>
    <w:rsid w:val="006170C4"/>
    <w:rsid w:val="00621046"/>
    <w:rsid w:val="00622EB0"/>
    <w:rsid w:val="00625434"/>
    <w:rsid w:val="00627C80"/>
    <w:rsid w:val="006346CA"/>
    <w:rsid w:val="00634B7C"/>
    <w:rsid w:val="0065206C"/>
    <w:rsid w:val="006553D5"/>
    <w:rsid w:val="006742AA"/>
    <w:rsid w:val="00686344"/>
    <w:rsid w:val="006863F4"/>
    <w:rsid w:val="00692BC8"/>
    <w:rsid w:val="00692E47"/>
    <w:rsid w:val="006B22C5"/>
    <w:rsid w:val="006B7FDC"/>
    <w:rsid w:val="006C5966"/>
    <w:rsid w:val="006D7CC3"/>
    <w:rsid w:val="006E18A6"/>
    <w:rsid w:val="0071454C"/>
    <w:rsid w:val="007244CB"/>
    <w:rsid w:val="007279C5"/>
    <w:rsid w:val="007459A0"/>
    <w:rsid w:val="00753322"/>
    <w:rsid w:val="0077100D"/>
    <w:rsid w:val="00773F22"/>
    <w:rsid w:val="00773F5A"/>
    <w:rsid w:val="00797F27"/>
    <w:rsid w:val="007A71F9"/>
    <w:rsid w:val="007B3C15"/>
    <w:rsid w:val="007B41A3"/>
    <w:rsid w:val="007C6AAB"/>
    <w:rsid w:val="007C738C"/>
    <w:rsid w:val="007D289E"/>
    <w:rsid w:val="007E527F"/>
    <w:rsid w:val="007E63FA"/>
    <w:rsid w:val="008068BB"/>
    <w:rsid w:val="0082300F"/>
    <w:rsid w:val="00825BFD"/>
    <w:rsid w:val="00840544"/>
    <w:rsid w:val="0084355F"/>
    <w:rsid w:val="00845CA2"/>
    <w:rsid w:val="0084642D"/>
    <w:rsid w:val="00851AC1"/>
    <w:rsid w:val="00852D6F"/>
    <w:rsid w:val="0088116B"/>
    <w:rsid w:val="008A0E56"/>
    <w:rsid w:val="008A2577"/>
    <w:rsid w:val="008A2EF9"/>
    <w:rsid w:val="008B504A"/>
    <w:rsid w:val="008C16D4"/>
    <w:rsid w:val="008D0B5F"/>
    <w:rsid w:val="008D12FD"/>
    <w:rsid w:val="008E7D51"/>
    <w:rsid w:val="00905057"/>
    <w:rsid w:val="00916D9A"/>
    <w:rsid w:val="009571C8"/>
    <w:rsid w:val="00960169"/>
    <w:rsid w:val="009634D5"/>
    <w:rsid w:val="00971B62"/>
    <w:rsid w:val="0097438F"/>
    <w:rsid w:val="00977496"/>
    <w:rsid w:val="009836E1"/>
    <w:rsid w:val="009876A0"/>
    <w:rsid w:val="009A1EBD"/>
    <w:rsid w:val="009A545A"/>
    <w:rsid w:val="009B540C"/>
    <w:rsid w:val="009B5BD3"/>
    <w:rsid w:val="009D5A4D"/>
    <w:rsid w:val="009E684D"/>
    <w:rsid w:val="009F19D0"/>
    <w:rsid w:val="00A0297E"/>
    <w:rsid w:val="00A11075"/>
    <w:rsid w:val="00A16972"/>
    <w:rsid w:val="00A3291C"/>
    <w:rsid w:val="00A34D69"/>
    <w:rsid w:val="00A36599"/>
    <w:rsid w:val="00A50200"/>
    <w:rsid w:val="00A55A8D"/>
    <w:rsid w:val="00A63FEC"/>
    <w:rsid w:val="00A66F88"/>
    <w:rsid w:val="00A773AE"/>
    <w:rsid w:val="00A77CE7"/>
    <w:rsid w:val="00A809EC"/>
    <w:rsid w:val="00A876E0"/>
    <w:rsid w:val="00A90427"/>
    <w:rsid w:val="00AA10E4"/>
    <w:rsid w:val="00AC47B2"/>
    <w:rsid w:val="00AC66FB"/>
    <w:rsid w:val="00AD0F2B"/>
    <w:rsid w:val="00AD18F5"/>
    <w:rsid w:val="00AD52F8"/>
    <w:rsid w:val="00AD776A"/>
    <w:rsid w:val="00B02732"/>
    <w:rsid w:val="00B055E7"/>
    <w:rsid w:val="00B13F72"/>
    <w:rsid w:val="00B152D0"/>
    <w:rsid w:val="00B153C5"/>
    <w:rsid w:val="00B27773"/>
    <w:rsid w:val="00B41823"/>
    <w:rsid w:val="00B44E29"/>
    <w:rsid w:val="00B50B6D"/>
    <w:rsid w:val="00B525F3"/>
    <w:rsid w:val="00B54A36"/>
    <w:rsid w:val="00B712C8"/>
    <w:rsid w:val="00B81778"/>
    <w:rsid w:val="00B92EAC"/>
    <w:rsid w:val="00B94319"/>
    <w:rsid w:val="00B966FA"/>
    <w:rsid w:val="00BA74B0"/>
    <w:rsid w:val="00BB141B"/>
    <w:rsid w:val="00BC0293"/>
    <w:rsid w:val="00BC1B8E"/>
    <w:rsid w:val="00BC4012"/>
    <w:rsid w:val="00BE138E"/>
    <w:rsid w:val="00BE2BD6"/>
    <w:rsid w:val="00BE56C5"/>
    <w:rsid w:val="00BE5759"/>
    <w:rsid w:val="00BE5CE8"/>
    <w:rsid w:val="00BF785C"/>
    <w:rsid w:val="00C02247"/>
    <w:rsid w:val="00C0367D"/>
    <w:rsid w:val="00C04F1D"/>
    <w:rsid w:val="00C05340"/>
    <w:rsid w:val="00C12D02"/>
    <w:rsid w:val="00C13048"/>
    <w:rsid w:val="00C13997"/>
    <w:rsid w:val="00C20454"/>
    <w:rsid w:val="00C2639A"/>
    <w:rsid w:val="00C2659E"/>
    <w:rsid w:val="00C35A02"/>
    <w:rsid w:val="00C42F46"/>
    <w:rsid w:val="00C56BBF"/>
    <w:rsid w:val="00C73AAB"/>
    <w:rsid w:val="00C8141F"/>
    <w:rsid w:val="00C82C35"/>
    <w:rsid w:val="00C85DCB"/>
    <w:rsid w:val="00C86BD8"/>
    <w:rsid w:val="00C92C1B"/>
    <w:rsid w:val="00CA27DB"/>
    <w:rsid w:val="00CA6E68"/>
    <w:rsid w:val="00CA7750"/>
    <w:rsid w:val="00CB0395"/>
    <w:rsid w:val="00CB2240"/>
    <w:rsid w:val="00CE3E7E"/>
    <w:rsid w:val="00CF220D"/>
    <w:rsid w:val="00CF3F1C"/>
    <w:rsid w:val="00D001FC"/>
    <w:rsid w:val="00D00CAB"/>
    <w:rsid w:val="00D05A00"/>
    <w:rsid w:val="00D12D45"/>
    <w:rsid w:val="00D30D91"/>
    <w:rsid w:val="00D36D1D"/>
    <w:rsid w:val="00D43093"/>
    <w:rsid w:val="00D431E0"/>
    <w:rsid w:val="00D52982"/>
    <w:rsid w:val="00D5540B"/>
    <w:rsid w:val="00D63289"/>
    <w:rsid w:val="00D6621E"/>
    <w:rsid w:val="00D66895"/>
    <w:rsid w:val="00D742A4"/>
    <w:rsid w:val="00D8081A"/>
    <w:rsid w:val="00D80E03"/>
    <w:rsid w:val="00D81F1A"/>
    <w:rsid w:val="00DA6391"/>
    <w:rsid w:val="00DA6B62"/>
    <w:rsid w:val="00DB352C"/>
    <w:rsid w:val="00DB6132"/>
    <w:rsid w:val="00DC184E"/>
    <w:rsid w:val="00DC3E2F"/>
    <w:rsid w:val="00DC666C"/>
    <w:rsid w:val="00DF300C"/>
    <w:rsid w:val="00DF7709"/>
    <w:rsid w:val="00E11568"/>
    <w:rsid w:val="00E14A01"/>
    <w:rsid w:val="00E1663E"/>
    <w:rsid w:val="00E21896"/>
    <w:rsid w:val="00E23939"/>
    <w:rsid w:val="00E26BDC"/>
    <w:rsid w:val="00E26F70"/>
    <w:rsid w:val="00E33090"/>
    <w:rsid w:val="00E34ADC"/>
    <w:rsid w:val="00E426FD"/>
    <w:rsid w:val="00E45005"/>
    <w:rsid w:val="00E6035A"/>
    <w:rsid w:val="00E613AD"/>
    <w:rsid w:val="00E747A3"/>
    <w:rsid w:val="00E74C20"/>
    <w:rsid w:val="00E75201"/>
    <w:rsid w:val="00E75CC6"/>
    <w:rsid w:val="00E90D7C"/>
    <w:rsid w:val="00E928CE"/>
    <w:rsid w:val="00EA22C5"/>
    <w:rsid w:val="00EA769E"/>
    <w:rsid w:val="00EB1A4B"/>
    <w:rsid w:val="00EB23EE"/>
    <w:rsid w:val="00EB3275"/>
    <w:rsid w:val="00EB4012"/>
    <w:rsid w:val="00EB75A5"/>
    <w:rsid w:val="00EC0973"/>
    <w:rsid w:val="00EC55E9"/>
    <w:rsid w:val="00EE4E1F"/>
    <w:rsid w:val="00EF4462"/>
    <w:rsid w:val="00EF6376"/>
    <w:rsid w:val="00F04A69"/>
    <w:rsid w:val="00F134A6"/>
    <w:rsid w:val="00F40EF0"/>
    <w:rsid w:val="00F443A8"/>
    <w:rsid w:val="00F54C37"/>
    <w:rsid w:val="00F568FF"/>
    <w:rsid w:val="00F5754C"/>
    <w:rsid w:val="00F64547"/>
    <w:rsid w:val="00F672DF"/>
    <w:rsid w:val="00F7014D"/>
    <w:rsid w:val="00F74632"/>
    <w:rsid w:val="00F904FC"/>
    <w:rsid w:val="00FA47FF"/>
    <w:rsid w:val="00FA74EE"/>
    <w:rsid w:val="00FB084F"/>
    <w:rsid w:val="00FB7D44"/>
    <w:rsid w:val="00FC1C2C"/>
    <w:rsid w:val="00FC4AB4"/>
    <w:rsid w:val="00FC5257"/>
    <w:rsid w:val="00FE457E"/>
    <w:rsid w:val="00FE7FFE"/>
    <w:rsid w:val="00FF41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4B671"/>
  <w15:docId w15:val="{E2E0ED33-364A-4604-AE28-5F833CF0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D7352"/>
    <w:pPr>
      <w:suppressAutoHyphens/>
      <w:overflowPunct w:val="0"/>
      <w:autoSpaceDE w:val="0"/>
      <w:textAlignment w:val="baseline"/>
    </w:pPr>
    <w:rPr>
      <w:lang w:eastAsia="ar-SA"/>
    </w:rPr>
  </w:style>
  <w:style w:type="paragraph" w:styleId="Naslov1">
    <w:name w:val="heading 1"/>
    <w:basedOn w:val="Navaden"/>
    <w:next w:val="Navaden"/>
    <w:qFormat/>
    <w:pPr>
      <w:keepNext/>
      <w:numPr>
        <w:numId w:val="1"/>
      </w:numPr>
      <w:spacing w:before="240" w:after="60"/>
      <w:outlineLvl w:val="0"/>
    </w:pPr>
    <w:rPr>
      <w:rFonts w:ascii="Arial" w:hAnsi="Arial"/>
      <w:b/>
      <w:kern w:val="1"/>
      <w:sz w:val="28"/>
    </w:rPr>
  </w:style>
  <w:style w:type="paragraph" w:styleId="Naslov2">
    <w:name w:val="heading 2"/>
    <w:basedOn w:val="Navaden"/>
    <w:next w:val="Navaden"/>
    <w:qFormat/>
    <w:pPr>
      <w:keepNext/>
      <w:numPr>
        <w:ilvl w:val="1"/>
        <w:numId w:val="1"/>
      </w:numPr>
      <w:jc w:val="both"/>
      <w:outlineLvl w:val="1"/>
    </w:pPr>
    <w:rPr>
      <w:b/>
      <w:sz w:val="28"/>
    </w:rPr>
  </w:style>
  <w:style w:type="paragraph" w:styleId="Naslov3">
    <w:name w:val="heading 3"/>
    <w:basedOn w:val="Navaden"/>
    <w:next w:val="Navaden"/>
    <w:qFormat/>
    <w:pPr>
      <w:keepNext/>
      <w:numPr>
        <w:ilvl w:val="2"/>
        <w:numId w:val="1"/>
      </w:numPr>
      <w:jc w:val="right"/>
      <w:outlineLvl w:val="2"/>
    </w:pPr>
    <w:rPr>
      <w:rFonts w:ascii="Verdana" w:hAnsi="Verdana"/>
      <w:sz w:val="24"/>
    </w:rPr>
  </w:style>
  <w:style w:type="paragraph" w:styleId="Naslov4">
    <w:name w:val="heading 4"/>
    <w:basedOn w:val="Navaden"/>
    <w:next w:val="Navaden"/>
    <w:link w:val="Naslov4Znak"/>
    <w:qFormat/>
    <w:pPr>
      <w:keepNext/>
      <w:numPr>
        <w:ilvl w:val="3"/>
        <w:numId w:val="1"/>
      </w:numPr>
      <w:jc w:val="right"/>
      <w:outlineLvl w:val="3"/>
    </w:pPr>
    <w:rPr>
      <w:rFonts w:ascii="Verdana" w:hAnsi="Verdana"/>
      <w:b/>
      <w:sz w:val="24"/>
    </w:rPr>
  </w:style>
  <w:style w:type="paragraph" w:styleId="Naslov5">
    <w:name w:val="heading 5"/>
    <w:basedOn w:val="Navaden"/>
    <w:next w:val="Navaden"/>
    <w:link w:val="Naslov5Znak"/>
    <w:qFormat/>
    <w:pPr>
      <w:keepNext/>
      <w:numPr>
        <w:ilvl w:val="4"/>
        <w:numId w:val="1"/>
      </w:numPr>
      <w:jc w:val="center"/>
      <w:outlineLvl w:val="4"/>
    </w:pPr>
    <w:rPr>
      <w:rFonts w:ascii="Verdana" w:hAnsi="Verdana"/>
      <w:b/>
    </w:rPr>
  </w:style>
  <w:style w:type="paragraph" w:styleId="Naslov7">
    <w:name w:val="heading 7"/>
    <w:basedOn w:val="Navaden"/>
    <w:next w:val="Navaden"/>
    <w:qFormat/>
    <w:pPr>
      <w:keepNext/>
      <w:numPr>
        <w:ilvl w:val="6"/>
        <w:numId w:val="1"/>
      </w:numPr>
      <w:ind w:left="5664" w:firstLine="708"/>
      <w:jc w:val="right"/>
      <w:outlineLvl w:val="6"/>
    </w:pPr>
    <w:rPr>
      <w:rFonts w:ascii="Verdana" w:hAnsi="Verdana"/>
      <w:i/>
    </w:rPr>
  </w:style>
  <w:style w:type="paragraph" w:styleId="Naslov8">
    <w:name w:val="heading 8"/>
    <w:basedOn w:val="Navaden"/>
    <w:next w:val="Navaden"/>
    <w:qFormat/>
    <w:pPr>
      <w:keepNext/>
      <w:numPr>
        <w:ilvl w:val="7"/>
        <w:numId w:val="1"/>
      </w:numPr>
      <w:jc w:val="center"/>
      <w:outlineLvl w:val="7"/>
    </w:pPr>
    <w:rPr>
      <w:rFonts w:ascii="Verdana" w:hAnsi="Verdana"/>
      <w:b/>
      <w:sz w:val="3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z0">
    <w:name w:val="WW8Num3z0"/>
    <w:rPr>
      <w:b w:val="0"/>
      <w:i w:val="0"/>
      <w:sz w:val="24"/>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St5z0">
    <w:name w:val="WW8NumSt5z0"/>
    <w:rPr>
      <w:b w:val="0"/>
      <w:i w:val="0"/>
      <w:sz w:val="24"/>
    </w:rPr>
  </w:style>
  <w:style w:type="character" w:customStyle="1" w:styleId="Privzetapisavaodstavka1">
    <w:name w:val="Privzeta pisava odstavka1"/>
  </w:style>
  <w:style w:type="character" w:styleId="tevilkastrani">
    <w:name w:val="page number"/>
    <w:basedOn w:val="Privzetapisavaodstavka1"/>
  </w:style>
  <w:style w:type="paragraph" w:customStyle="1" w:styleId="Naslov10">
    <w:name w:val="Naslov1"/>
    <w:basedOn w:val="Navaden"/>
    <w:next w:val="Telobesedila"/>
    <w:pPr>
      <w:keepNext/>
      <w:spacing w:before="240" w:after="120"/>
    </w:pPr>
    <w:rPr>
      <w:rFonts w:ascii="Arial" w:eastAsia="Lucida Sans Unicode" w:hAnsi="Arial" w:cs="Tahoma"/>
      <w:sz w:val="28"/>
      <w:szCs w:val="28"/>
    </w:rPr>
  </w:style>
  <w:style w:type="paragraph" w:styleId="Telobesedila">
    <w:name w:val="Body Text"/>
    <w:basedOn w:val="Navaden"/>
    <w:pPr>
      <w:jc w:val="center"/>
    </w:pPr>
    <w:rPr>
      <w:b/>
      <w:sz w:val="24"/>
    </w:rPr>
  </w:style>
  <w:style w:type="paragraph" w:styleId="Seznam">
    <w:name w:val="List"/>
    <w:basedOn w:val="Telobesedila"/>
    <w:rPr>
      <w:rFonts w:cs="Tahoma"/>
    </w:rPr>
  </w:style>
  <w:style w:type="paragraph" w:customStyle="1" w:styleId="Napis1">
    <w:name w:val="Napis1"/>
    <w:basedOn w:val="Navaden"/>
    <w:pPr>
      <w:suppressLineNumbers/>
      <w:spacing w:before="120" w:after="120"/>
    </w:pPr>
    <w:rPr>
      <w:rFonts w:cs="Tahoma"/>
      <w:i/>
      <w:iCs/>
      <w:sz w:val="24"/>
      <w:szCs w:val="24"/>
    </w:rPr>
  </w:style>
  <w:style w:type="paragraph" w:customStyle="1" w:styleId="Kazalo">
    <w:name w:val="Kazalo"/>
    <w:basedOn w:val="Navaden"/>
    <w:pPr>
      <w:suppressLineNumbers/>
    </w:pPr>
    <w:rPr>
      <w:rFonts w:cs="Tahoma"/>
    </w:rPr>
  </w:style>
  <w:style w:type="paragraph" w:styleId="Noga">
    <w:name w:val="footer"/>
    <w:basedOn w:val="Navaden"/>
    <w:link w:val="NogaZnak"/>
    <w:uiPriority w:val="99"/>
    <w:pPr>
      <w:tabs>
        <w:tab w:val="center" w:pos="4536"/>
        <w:tab w:val="right" w:pos="9072"/>
      </w:tabs>
    </w:pPr>
    <w:rPr>
      <w:rFonts w:ascii="Arial" w:hAnsi="Arial"/>
      <w:sz w:val="24"/>
    </w:rPr>
  </w:style>
  <w:style w:type="paragraph" w:customStyle="1" w:styleId="Telobesedila31">
    <w:name w:val="Telo besedila 31"/>
    <w:basedOn w:val="Navaden"/>
    <w:pPr>
      <w:spacing w:before="240"/>
    </w:pPr>
    <w:rPr>
      <w:rFonts w:ascii="Verdana" w:hAnsi="Verdana"/>
      <w:sz w:val="24"/>
    </w:rPr>
  </w:style>
  <w:style w:type="paragraph" w:customStyle="1" w:styleId="S">
    <w:name w:val="S"/>
    <w:basedOn w:val="Navaden"/>
    <w:pPr>
      <w:jc w:val="both"/>
    </w:pPr>
    <w:rPr>
      <w:sz w:val="24"/>
      <w:lang w:val="en-GB"/>
    </w:rPr>
  </w:style>
  <w:style w:type="paragraph" w:customStyle="1" w:styleId="Telobesedila21">
    <w:name w:val="Telo besedila 21"/>
    <w:basedOn w:val="Navaden"/>
    <w:pPr>
      <w:jc w:val="both"/>
    </w:pPr>
    <w:rPr>
      <w:rFonts w:ascii="Verdana" w:hAnsi="Verdana"/>
      <w:color w:val="000000"/>
    </w:rPr>
  </w:style>
  <w:style w:type="paragraph" w:styleId="Naslov">
    <w:name w:val="Title"/>
    <w:basedOn w:val="Navaden"/>
    <w:next w:val="Podnaslov"/>
    <w:qFormat/>
    <w:pPr>
      <w:overflowPunct/>
      <w:autoSpaceDE/>
      <w:jc w:val="center"/>
      <w:textAlignment w:val="auto"/>
    </w:pPr>
    <w:rPr>
      <w:b/>
      <w:bCs/>
      <w:sz w:val="28"/>
      <w:szCs w:val="24"/>
    </w:rPr>
  </w:style>
  <w:style w:type="paragraph" w:styleId="Podnaslov">
    <w:name w:val="Subtitle"/>
    <w:basedOn w:val="Naslov10"/>
    <w:next w:val="Telobesedila"/>
    <w:qFormat/>
    <w:pPr>
      <w:jc w:val="center"/>
    </w:pPr>
    <w:rPr>
      <w:i/>
      <w:iCs/>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i/>
      <w:iCs/>
    </w:rPr>
  </w:style>
  <w:style w:type="paragraph" w:customStyle="1" w:styleId="Vsebinaokvira">
    <w:name w:val="Vsebina okvira"/>
    <w:basedOn w:val="Telobesedila"/>
  </w:style>
  <w:style w:type="table" w:styleId="Tabelamrea">
    <w:name w:val="Table Grid"/>
    <w:basedOn w:val="Navadnatabela"/>
    <w:rsid w:val="00176C67"/>
    <w:pPr>
      <w:suppressAutoHyphens/>
      <w:overflowPunct w:val="0"/>
      <w:autoSpaceDE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zamik21">
    <w:name w:val="Telo besedila - zamik 21"/>
    <w:basedOn w:val="Navaden"/>
    <w:rsid w:val="003E575C"/>
    <w:pPr>
      <w:suppressAutoHyphens w:val="0"/>
      <w:overflowPunct/>
      <w:autoSpaceDE/>
      <w:ind w:left="426"/>
      <w:textAlignment w:val="auto"/>
    </w:pPr>
    <w:rPr>
      <w:sz w:val="24"/>
      <w:lang w:eastAsia="sl-SI"/>
    </w:rPr>
  </w:style>
  <w:style w:type="paragraph" w:customStyle="1" w:styleId="Telobesedila-zamik31">
    <w:name w:val="Telo besedila - zamik 31"/>
    <w:basedOn w:val="Navaden"/>
    <w:rsid w:val="003E575C"/>
    <w:pPr>
      <w:tabs>
        <w:tab w:val="left" w:pos="1843"/>
      </w:tabs>
      <w:suppressAutoHyphens w:val="0"/>
      <w:overflowPunct/>
      <w:autoSpaceDE/>
      <w:ind w:left="708"/>
      <w:jc w:val="both"/>
      <w:textAlignment w:val="auto"/>
    </w:pPr>
    <w:rPr>
      <w:sz w:val="24"/>
      <w:lang w:eastAsia="sl-SI"/>
    </w:rPr>
  </w:style>
  <w:style w:type="paragraph" w:styleId="Glava">
    <w:name w:val="header"/>
    <w:basedOn w:val="Navaden"/>
    <w:link w:val="GlavaZnak"/>
    <w:rsid w:val="003E3308"/>
    <w:pPr>
      <w:tabs>
        <w:tab w:val="center" w:pos="4536"/>
        <w:tab w:val="right" w:pos="9072"/>
      </w:tabs>
    </w:pPr>
  </w:style>
  <w:style w:type="paragraph" w:styleId="Besedilooblaka">
    <w:name w:val="Balloon Text"/>
    <w:basedOn w:val="Navaden"/>
    <w:semiHidden/>
    <w:rsid w:val="00C85DCB"/>
    <w:rPr>
      <w:rFonts w:ascii="Tahoma" w:hAnsi="Tahoma" w:cs="Tahoma"/>
      <w:sz w:val="16"/>
      <w:szCs w:val="16"/>
    </w:rPr>
  </w:style>
  <w:style w:type="paragraph" w:customStyle="1" w:styleId="esegmentt">
    <w:name w:val="esegment_t"/>
    <w:basedOn w:val="Navaden"/>
    <w:rsid w:val="009E684D"/>
    <w:pPr>
      <w:suppressAutoHyphens w:val="0"/>
      <w:overflowPunct/>
      <w:autoSpaceDE/>
      <w:spacing w:after="210" w:line="360" w:lineRule="atLeast"/>
      <w:jc w:val="center"/>
      <w:textAlignment w:val="auto"/>
    </w:pPr>
    <w:rPr>
      <w:b/>
      <w:bCs/>
      <w:color w:val="6B7E9D"/>
      <w:sz w:val="31"/>
      <w:szCs w:val="31"/>
      <w:lang w:eastAsia="sl-SI"/>
    </w:rPr>
  </w:style>
  <w:style w:type="character" w:customStyle="1" w:styleId="highlight1">
    <w:name w:val="highlight1"/>
    <w:rsid w:val="009E684D"/>
    <w:rPr>
      <w:color w:val="FF0000"/>
      <w:shd w:val="clear" w:color="auto" w:fill="FFFFFF"/>
    </w:rPr>
  </w:style>
  <w:style w:type="character" w:customStyle="1" w:styleId="NogaZnak">
    <w:name w:val="Noga Znak"/>
    <w:link w:val="Noga"/>
    <w:uiPriority w:val="99"/>
    <w:rsid w:val="009E684D"/>
    <w:rPr>
      <w:rFonts w:ascii="Arial" w:hAnsi="Arial"/>
      <w:sz w:val="24"/>
      <w:lang w:eastAsia="ar-SA"/>
    </w:rPr>
  </w:style>
  <w:style w:type="character" w:customStyle="1" w:styleId="GlavaZnak">
    <w:name w:val="Glava Znak"/>
    <w:link w:val="Glava"/>
    <w:rsid w:val="006D7CC3"/>
    <w:rPr>
      <w:lang w:eastAsia="ar-SA"/>
    </w:rPr>
  </w:style>
  <w:style w:type="paragraph" w:styleId="Telobesedila2">
    <w:name w:val="Body Text 2"/>
    <w:basedOn w:val="Navaden"/>
    <w:link w:val="Telobesedila2Znak"/>
    <w:uiPriority w:val="99"/>
    <w:rsid w:val="002A1A91"/>
    <w:pPr>
      <w:suppressAutoHyphens w:val="0"/>
      <w:overflowPunct/>
      <w:autoSpaceDE/>
      <w:spacing w:after="120" w:line="480" w:lineRule="auto"/>
      <w:textAlignment w:val="auto"/>
    </w:pPr>
    <w:rPr>
      <w:lang w:eastAsia="sl-SI"/>
    </w:rPr>
  </w:style>
  <w:style w:type="character" w:customStyle="1" w:styleId="Telobesedila2Znak">
    <w:name w:val="Telo besedila 2 Znak"/>
    <w:basedOn w:val="Privzetapisavaodstavka"/>
    <w:link w:val="Telobesedila2"/>
    <w:uiPriority w:val="99"/>
    <w:rsid w:val="002A1A91"/>
  </w:style>
  <w:style w:type="paragraph" w:styleId="Sprotnaopomba-besedilo">
    <w:name w:val="footnote text"/>
    <w:basedOn w:val="Navaden"/>
    <w:link w:val="Sprotnaopomba-besediloZnak"/>
    <w:uiPriority w:val="99"/>
    <w:rsid w:val="002A1A91"/>
    <w:pPr>
      <w:suppressAutoHyphens w:val="0"/>
      <w:overflowPunct/>
      <w:autoSpaceDE/>
      <w:jc w:val="both"/>
      <w:textAlignment w:val="auto"/>
    </w:pPr>
    <w:rPr>
      <w:noProof/>
      <w:lang w:eastAsia="sl-SI"/>
    </w:rPr>
  </w:style>
  <w:style w:type="character" w:customStyle="1" w:styleId="Sprotnaopomba-besediloZnak">
    <w:name w:val="Sprotna opomba - besedilo Znak"/>
    <w:link w:val="Sprotnaopomba-besedilo"/>
    <w:uiPriority w:val="99"/>
    <w:rsid w:val="002A1A91"/>
    <w:rPr>
      <w:noProof/>
    </w:rPr>
  </w:style>
  <w:style w:type="character" w:styleId="Sprotnaopomba-sklic">
    <w:name w:val="footnote reference"/>
    <w:uiPriority w:val="99"/>
    <w:unhideWhenUsed/>
    <w:rsid w:val="002A1A91"/>
    <w:rPr>
      <w:vertAlign w:val="superscript"/>
    </w:rPr>
  </w:style>
  <w:style w:type="paragraph" w:customStyle="1" w:styleId="a">
    <w:rsid w:val="003C689F"/>
    <w:pPr>
      <w:suppressAutoHyphens/>
      <w:overflowPunct w:val="0"/>
      <w:autoSpaceDE w:val="0"/>
      <w:textAlignment w:val="baseline"/>
    </w:pPr>
  </w:style>
  <w:style w:type="paragraph" w:styleId="Odstavekseznama">
    <w:name w:val="List Paragraph"/>
    <w:basedOn w:val="Navaden"/>
    <w:uiPriority w:val="34"/>
    <w:qFormat/>
    <w:rsid w:val="00367C62"/>
    <w:pPr>
      <w:suppressAutoHyphens w:val="0"/>
      <w:overflowPunct/>
      <w:autoSpaceDE/>
      <w:ind w:left="708"/>
      <w:textAlignment w:val="auto"/>
    </w:pPr>
    <w:rPr>
      <w:lang w:eastAsia="sl-SI"/>
    </w:rPr>
  </w:style>
  <w:style w:type="character" w:styleId="Hiperpovezava">
    <w:name w:val="Hyperlink"/>
    <w:rsid w:val="004F1E42"/>
    <w:rPr>
      <w:color w:val="0000FF"/>
      <w:u w:val="single"/>
    </w:rPr>
  </w:style>
  <w:style w:type="character" w:customStyle="1" w:styleId="Naslov4Znak">
    <w:name w:val="Naslov 4 Znak"/>
    <w:link w:val="Naslov4"/>
    <w:rsid w:val="000916AC"/>
    <w:rPr>
      <w:rFonts w:ascii="Verdana" w:hAnsi="Verdana"/>
      <w:b/>
      <w:sz w:val="24"/>
      <w:lang w:eastAsia="ar-SA"/>
    </w:rPr>
  </w:style>
  <w:style w:type="character" w:customStyle="1" w:styleId="Naslov5Znak">
    <w:name w:val="Naslov 5 Znak"/>
    <w:link w:val="Naslov5"/>
    <w:rsid w:val="000916AC"/>
    <w:rPr>
      <w:rFonts w:ascii="Verdana" w:hAnsi="Verdana"/>
      <w:b/>
      <w:lang w:eastAsia="ar-SA"/>
    </w:rPr>
  </w:style>
  <w:style w:type="table" w:customStyle="1" w:styleId="Tabelamrea1">
    <w:name w:val="Tabela – mreža1"/>
    <w:basedOn w:val="Navadnatabela"/>
    <w:next w:val="Tabelamrea"/>
    <w:uiPriority w:val="59"/>
    <w:rsid w:val="000C52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F672D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rsid w:val="008068BB"/>
    <w:pPr>
      <w:suppressAutoHyphens w:val="0"/>
      <w:overflowPunct/>
      <w:autoSpaceDE/>
      <w:spacing w:after="210"/>
      <w:textAlignment w:val="auto"/>
    </w:pPr>
    <w:rPr>
      <w:color w:val="333333"/>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1590">
      <w:bodyDiv w:val="1"/>
      <w:marLeft w:val="0"/>
      <w:marRight w:val="0"/>
      <w:marTop w:val="0"/>
      <w:marBottom w:val="0"/>
      <w:divBdr>
        <w:top w:val="none" w:sz="0" w:space="0" w:color="auto"/>
        <w:left w:val="none" w:sz="0" w:space="0" w:color="auto"/>
        <w:bottom w:val="none" w:sz="0" w:space="0" w:color="auto"/>
        <w:right w:val="none" w:sz="0" w:space="0" w:color="auto"/>
      </w:divBdr>
    </w:div>
    <w:div w:id="206710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cina.hrpelje-kozina@hrpel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B59819-7090-422C-A5DD-E77AE564E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28</Pages>
  <Words>4238</Words>
  <Characters>24160</Characters>
  <Application>Microsoft Office Word</Application>
  <DocSecurity>0</DocSecurity>
  <Lines>201</Lines>
  <Paragraphs>56</Paragraphs>
  <ScaleCrop>false</ScaleCrop>
  <HeadingPairs>
    <vt:vector size="2" baseType="variant">
      <vt:variant>
        <vt:lpstr>Naslov</vt:lpstr>
      </vt:variant>
      <vt:variant>
        <vt:i4>1</vt:i4>
      </vt:variant>
    </vt:vector>
  </HeadingPairs>
  <TitlesOfParts>
    <vt:vector size="1" baseType="lpstr">
      <vt:lpstr>2</vt:lpstr>
    </vt:vector>
  </TitlesOfParts>
  <Company/>
  <LinksUpToDate>false</LinksUpToDate>
  <CharactersWithSpaces>28342</CharactersWithSpaces>
  <SharedDoc>false</SharedDoc>
  <HLinks>
    <vt:vector size="6" baseType="variant">
      <vt:variant>
        <vt:i4>1900618</vt:i4>
      </vt:variant>
      <vt:variant>
        <vt:i4>0</vt:i4>
      </vt:variant>
      <vt:variant>
        <vt:i4>0</vt:i4>
      </vt:variant>
      <vt:variant>
        <vt:i4>5</vt:i4>
      </vt:variant>
      <vt:variant>
        <vt:lpwstr>http://www.divaca.si/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ROBERT KASTELIC</dc:creator>
  <cp:lastModifiedBy>Ester R</cp:lastModifiedBy>
  <cp:revision>57</cp:revision>
  <cp:lastPrinted>2023-02-06T09:56:00Z</cp:lastPrinted>
  <dcterms:created xsi:type="dcterms:W3CDTF">2025-02-12T14:59:00Z</dcterms:created>
  <dcterms:modified xsi:type="dcterms:W3CDTF">2026-01-23T09:37:00Z</dcterms:modified>
</cp:coreProperties>
</file>